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F0" w:rsidRPr="00A45DAF" w:rsidRDefault="004829F0" w:rsidP="004829F0">
      <w:pPr>
        <w:pStyle w:val="1"/>
        <w:tabs>
          <w:tab w:val="left" w:pos="0"/>
        </w:tabs>
        <w:spacing w:before="0"/>
        <w:jc w:val="center"/>
        <w:rPr>
          <w:rFonts w:ascii="Arial" w:hAnsi="Arial" w:cs="Arial"/>
          <w:b w:val="0"/>
          <w:color w:val="auto"/>
          <w:sz w:val="32"/>
          <w:szCs w:val="32"/>
        </w:rPr>
      </w:pPr>
      <w:r w:rsidRPr="00A45DAF">
        <w:rPr>
          <w:rFonts w:ascii="Arial" w:hAnsi="Arial" w:cs="Arial"/>
          <w:color w:val="auto"/>
          <w:sz w:val="32"/>
          <w:szCs w:val="32"/>
        </w:rPr>
        <w:t>РОССИЙСКАЯ ФЕДЕРАЦИЯ</w:t>
      </w:r>
    </w:p>
    <w:p w:rsidR="004829F0" w:rsidRPr="00A45DAF" w:rsidRDefault="004829F0" w:rsidP="004829F0">
      <w:pPr>
        <w:pStyle w:val="1"/>
        <w:tabs>
          <w:tab w:val="left" w:pos="0"/>
        </w:tabs>
        <w:spacing w:before="0"/>
        <w:jc w:val="center"/>
        <w:rPr>
          <w:rFonts w:ascii="Arial" w:hAnsi="Arial" w:cs="Arial"/>
          <w:b w:val="0"/>
          <w:color w:val="auto"/>
          <w:sz w:val="32"/>
          <w:szCs w:val="32"/>
        </w:rPr>
      </w:pPr>
      <w:r w:rsidRPr="00A45DAF">
        <w:rPr>
          <w:rFonts w:ascii="Arial" w:hAnsi="Arial" w:cs="Arial"/>
          <w:color w:val="auto"/>
          <w:sz w:val="32"/>
          <w:szCs w:val="32"/>
        </w:rPr>
        <w:t xml:space="preserve">ШУМАКОВСКИЙ СЕЛЬСОВЕТ </w:t>
      </w:r>
    </w:p>
    <w:p w:rsidR="004829F0" w:rsidRPr="00A45DAF" w:rsidRDefault="004829F0" w:rsidP="004829F0">
      <w:pPr>
        <w:jc w:val="center"/>
        <w:rPr>
          <w:rFonts w:ascii="Arial" w:hAnsi="Arial" w:cs="Arial"/>
          <w:b/>
          <w:sz w:val="32"/>
          <w:szCs w:val="32"/>
        </w:rPr>
      </w:pPr>
      <w:r w:rsidRPr="00A45DAF">
        <w:rPr>
          <w:rFonts w:ascii="Arial" w:hAnsi="Arial" w:cs="Arial"/>
          <w:b/>
          <w:sz w:val="32"/>
          <w:szCs w:val="32"/>
        </w:rPr>
        <w:t>КУРСКОГО РАЙОНА КУРСКОЙ ОБЛАСТИ</w:t>
      </w:r>
    </w:p>
    <w:p w:rsidR="004829F0" w:rsidRPr="00A45DAF" w:rsidRDefault="004829F0" w:rsidP="004829F0">
      <w:pPr>
        <w:jc w:val="center"/>
        <w:rPr>
          <w:rFonts w:ascii="Arial" w:hAnsi="Arial" w:cs="Arial"/>
          <w:b/>
          <w:sz w:val="32"/>
          <w:szCs w:val="32"/>
        </w:rPr>
      </w:pPr>
    </w:p>
    <w:p w:rsidR="004829F0" w:rsidRPr="00A45DAF" w:rsidRDefault="004829F0" w:rsidP="004829F0">
      <w:pPr>
        <w:ind w:firstLine="720"/>
        <w:jc w:val="center"/>
        <w:rPr>
          <w:rFonts w:ascii="Arial" w:hAnsi="Arial" w:cs="Arial"/>
          <w:b/>
          <w:sz w:val="32"/>
          <w:szCs w:val="32"/>
        </w:rPr>
      </w:pPr>
      <w:r w:rsidRPr="00A45DAF">
        <w:rPr>
          <w:rFonts w:ascii="Arial" w:hAnsi="Arial" w:cs="Arial"/>
          <w:b/>
          <w:sz w:val="32"/>
          <w:szCs w:val="32"/>
        </w:rPr>
        <w:t>СОБРАНИЕ ДЕПУТАТОВ</w:t>
      </w:r>
    </w:p>
    <w:p w:rsidR="004829F0" w:rsidRPr="00A45DAF" w:rsidRDefault="004829F0" w:rsidP="004829F0">
      <w:pPr>
        <w:jc w:val="center"/>
        <w:rPr>
          <w:rFonts w:ascii="Arial" w:hAnsi="Arial" w:cs="Arial"/>
          <w:b/>
          <w:sz w:val="32"/>
          <w:szCs w:val="32"/>
        </w:rPr>
      </w:pPr>
    </w:p>
    <w:p w:rsidR="004829F0" w:rsidRPr="00A45DAF" w:rsidRDefault="004829F0" w:rsidP="004829F0">
      <w:pPr>
        <w:jc w:val="center"/>
        <w:rPr>
          <w:rFonts w:ascii="Arial" w:hAnsi="Arial" w:cs="Arial"/>
          <w:b/>
          <w:sz w:val="28"/>
          <w:szCs w:val="28"/>
        </w:rPr>
      </w:pPr>
      <w:r w:rsidRPr="00A45DAF">
        <w:rPr>
          <w:rFonts w:ascii="Arial" w:hAnsi="Arial" w:cs="Arial"/>
          <w:b/>
          <w:sz w:val="32"/>
          <w:szCs w:val="32"/>
        </w:rPr>
        <w:t>РЕШЕНИЕ</w:t>
      </w:r>
    </w:p>
    <w:p w:rsidR="004829F0" w:rsidRPr="00A45DAF" w:rsidRDefault="004829F0" w:rsidP="004829F0">
      <w:pPr>
        <w:pStyle w:val="7"/>
        <w:tabs>
          <w:tab w:val="left" w:pos="0"/>
        </w:tabs>
        <w:rPr>
          <w:rFonts w:ascii="Arial" w:hAnsi="Arial" w:cs="Arial"/>
        </w:rPr>
      </w:pPr>
      <w:r w:rsidRPr="00A45DAF">
        <w:rPr>
          <w:rFonts w:ascii="Arial" w:hAnsi="Arial" w:cs="Arial"/>
        </w:rPr>
        <w:t xml:space="preserve">  </w:t>
      </w:r>
    </w:p>
    <w:p w:rsidR="004829F0" w:rsidRPr="00A45DAF" w:rsidRDefault="004829F0" w:rsidP="00035D02">
      <w:pPr>
        <w:jc w:val="center"/>
        <w:rPr>
          <w:rFonts w:ascii="Arial" w:hAnsi="Arial" w:cs="Arial"/>
          <w:b/>
          <w:sz w:val="32"/>
          <w:szCs w:val="32"/>
        </w:rPr>
      </w:pPr>
      <w:r w:rsidRPr="00A45DAF">
        <w:rPr>
          <w:rFonts w:ascii="Arial" w:hAnsi="Arial" w:cs="Arial"/>
          <w:b/>
          <w:sz w:val="32"/>
          <w:szCs w:val="32"/>
        </w:rPr>
        <w:t xml:space="preserve">от   </w:t>
      </w:r>
      <w:r w:rsidR="00683E42" w:rsidRPr="00A45DAF">
        <w:rPr>
          <w:rFonts w:ascii="Arial" w:hAnsi="Arial" w:cs="Arial"/>
          <w:b/>
          <w:sz w:val="32"/>
          <w:szCs w:val="32"/>
        </w:rPr>
        <w:t>12</w:t>
      </w:r>
      <w:r w:rsidRPr="00A45DAF">
        <w:rPr>
          <w:rFonts w:ascii="Arial" w:hAnsi="Arial" w:cs="Arial"/>
          <w:b/>
          <w:sz w:val="32"/>
          <w:szCs w:val="32"/>
        </w:rPr>
        <w:t xml:space="preserve">  декабря 202</w:t>
      </w:r>
      <w:r w:rsidR="00860286" w:rsidRPr="00A45DAF">
        <w:rPr>
          <w:rFonts w:ascii="Arial" w:hAnsi="Arial" w:cs="Arial"/>
          <w:b/>
          <w:sz w:val="32"/>
          <w:szCs w:val="32"/>
        </w:rPr>
        <w:t>3</w:t>
      </w:r>
      <w:r w:rsidRPr="00A45DAF">
        <w:rPr>
          <w:rFonts w:ascii="Arial" w:hAnsi="Arial" w:cs="Arial"/>
          <w:b/>
          <w:sz w:val="32"/>
          <w:szCs w:val="32"/>
        </w:rPr>
        <w:t xml:space="preserve"> г.      №</w:t>
      </w:r>
      <w:r w:rsidR="00035D02" w:rsidRPr="00A45DAF">
        <w:rPr>
          <w:rFonts w:ascii="Arial" w:hAnsi="Arial" w:cs="Arial"/>
          <w:b/>
          <w:sz w:val="32"/>
          <w:szCs w:val="32"/>
        </w:rPr>
        <w:t xml:space="preserve"> 31-7-9</w:t>
      </w:r>
      <w:r w:rsidR="00683E42" w:rsidRPr="00A45DAF">
        <w:rPr>
          <w:rFonts w:ascii="Arial" w:hAnsi="Arial" w:cs="Arial"/>
          <w:b/>
          <w:sz w:val="32"/>
          <w:szCs w:val="32"/>
        </w:rPr>
        <w:t xml:space="preserve"> </w:t>
      </w:r>
    </w:p>
    <w:p w:rsidR="00C62B2F" w:rsidRPr="00A45DAF" w:rsidRDefault="00C62B2F" w:rsidP="00035D02">
      <w:pPr>
        <w:jc w:val="center"/>
        <w:rPr>
          <w:rFonts w:ascii="Arial" w:hAnsi="Arial" w:cs="Arial"/>
          <w:b/>
          <w:sz w:val="32"/>
          <w:szCs w:val="32"/>
        </w:rPr>
      </w:pPr>
    </w:p>
    <w:p w:rsidR="00374470" w:rsidRPr="00A45DAF" w:rsidRDefault="004829F0" w:rsidP="0078082C">
      <w:pPr>
        <w:rPr>
          <w:rFonts w:ascii="Arial" w:hAnsi="Arial" w:cs="Arial"/>
          <w:b/>
          <w:sz w:val="28"/>
          <w:szCs w:val="28"/>
        </w:rPr>
      </w:pPr>
      <w:r w:rsidRPr="00A45DAF">
        <w:rPr>
          <w:rFonts w:ascii="Arial" w:hAnsi="Arial" w:cs="Arial"/>
          <w:b/>
          <w:sz w:val="32"/>
          <w:szCs w:val="32"/>
        </w:rPr>
        <w:t xml:space="preserve"> </w:t>
      </w:r>
    </w:p>
    <w:p w:rsidR="004829F0" w:rsidRPr="00A45DAF" w:rsidRDefault="007122DF" w:rsidP="007122DF">
      <w:pPr>
        <w:jc w:val="center"/>
        <w:rPr>
          <w:rFonts w:ascii="Arial" w:hAnsi="Arial" w:cs="Arial"/>
          <w:b/>
          <w:sz w:val="32"/>
          <w:szCs w:val="32"/>
        </w:rPr>
      </w:pPr>
      <w:r w:rsidRPr="00A45DAF">
        <w:rPr>
          <w:rFonts w:ascii="Arial" w:hAnsi="Arial" w:cs="Arial"/>
          <w:b/>
          <w:sz w:val="32"/>
          <w:szCs w:val="32"/>
        </w:rPr>
        <w:t xml:space="preserve">О бюджете </w:t>
      </w:r>
      <w:r w:rsidR="004829F0" w:rsidRPr="00A45DAF">
        <w:rPr>
          <w:rFonts w:ascii="Arial" w:hAnsi="Arial" w:cs="Arial"/>
          <w:b/>
          <w:sz w:val="32"/>
          <w:szCs w:val="32"/>
        </w:rPr>
        <w:t>Шумаков</w:t>
      </w:r>
      <w:r w:rsidR="003074CE" w:rsidRPr="00A45DAF">
        <w:rPr>
          <w:rFonts w:ascii="Arial" w:hAnsi="Arial" w:cs="Arial"/>
          <w:b/>
          <w:sz w:val="32"/>
          <w:szCs w:val="32"/>
        </w:rPr>
        <w:t>ского</w:t>
      </w:r>
      <w:r w:rsidRPr="00A45DAF">
        <w:rPr>
          <w:rFonts w:ascii="Arial" w:hAnsi="Arial" w:cs="Arial"/>
          <w:b/>
          <w:sz w:val="32"/>
          <w:szCs w:val="32"/>
        </w:rPr>
        <w:t xml:space="preserve"> сельсовета </w:t>
      </w:r>
    </w:p>
    <w:p w:rsidR="004829F0" w:rsidRPr="00A45DAF" w:rsidRDefault="007122DF" w:rsidP="007122DF">
      <w:pPr>
        <w:jc w:val="center"/>
        <w:rPr>
          <w:rFonts w:ascii="Arial" w:hAnsi="Arial" w:cs="Arial"/>
          <w:b/>
          <w:sz w:val="32"/>
          <w:szCs w:val="32"/>
        </w:rPr>
      </w:pPr>
      <w:r w:rsidRPr="00A45DAF">
        <w:rPr>
          <w:rFonts w:ascii="Arial" w:hAnsi="Arial" w:cs="Arial"/>
          <w:b/>
          <w:sz w:val="32"/>
          <w:szCs w:val="32"/>
        </w:rPr>
        <w:t xml:space="preserve">Курского района Курской области </w:t>
      </w:r>
    </w:p>
    <w:p w:rsidR="00035D02" w:rsidRPr="00A45DAF" w:rsidRDefault="007122DF" w:rsidP="007122DF">
      <w:pPr>
        <w:jc w:val="center"/>
        <w:rPr>
          <w:rFonts w:ascii="Arial" w:hAnsi="Arial" w:cs="Arial"/>
          <w:b/>
          <w:sz w:val="32"/>
          <w:szCs w:val="32"/>
        </w:rPr>
      </w:pPr>
      <w:r w:rsidRPr="00A45DAF">
        <w:rPr>
          <w:rFonts w:ascii="Arial" w:hAnsi="Arial" w:cs="Arial"/>
          <w:b/>
          <w:sz w:val="32"/>
          <w:szCs w:val="32"/>
        </w:rPr>
        <w:t>на 20</w:t>
      </w:r>
      <w:r w:rsidR="00374470" w:rsidRPr="00A45DAF">
        <w:rPr>
          <w:rFonts w:ascii="Arial" w:hAnsi="Arial" w:cs="Arial"/>
          <w:b/>
          <w:sz w:val="32"/>
          <w:szCs w:val="32"/>
        </w:rPr>
        <w:t>2</w:t>
      </w:r>
      <w:r w:rsidR="00860286" w:rsidRPr="00A45DAF">
        <w:rPr>
          <w:rFonts w:ascii="Arial" w:hAnsi="Arial" w:cs="Arial"/>
          <w:b/>
          <w:sz w:val="32"/>
          <w:szCs w:val="32"/>
        </w:rPr>
        <w:t>4</w:t>
      </w:r>
      <w:r w:rsidRPr="00A45DAF">
        <w:rPr>
          <w:rFonts w:ascii="Arial" w:hAnsi="Arial" w:cs="Arial"/>
          <w:b/>
          <w:sz w:val="32"/>
          <w:szCs w:val="32"/>
        </w:rPr>
        <w:t xml:space="preserve"> год</w:t>
      </w:r>
      <w:r w:rsidR="00577AC4" w:rsidRPr="00A45DAF">
        <w:rPr>
          <w:rFonts w:ascii="Arial" w:hAnsi="Arial" w:cs="Arial"/>
          <w:b/>
          <w:sz w:val="32"/>
          <w:szCs w:val="32"/>
        </w:rPr>
        <w:t xml:space="preserve"> и на плановый период</w:t>
      </w:r>
      <w:r w:rsidR="00035D02" w:rsidRPr="00A45DAF">
        <w:rPr>
          <w:rFonts w:ascii="Arial" w:hAnsi="Arial" w:cs="Arial"/>
          <w:b/>
          <w:sz w:val="32"/>
          <w:szCs w:val="32"/>
        </w:rPr>
        <w:t xml:space="preserve"> </w:t>
      </w:r>
      <w:r w:rsidR="00577AC4" w:rsidRPr="00A45DAF">
        <w:rPr>
          <w:rFonts w:ascii="Arial" w:hAnsi="Arial" w:cs="Arial"/>
          <w:b/>
          <w:sz w:val="32"/>
          <w:szCs w:val="32"/>
        </w:rPr>
        <w:t xml:space="preserve"> 20</w:t>
      </w:r>
      <w:r w:rsidR="00BF2F07" w:rsidRPr="00A45DAF">
        <w:rPr>
          <w:rFonts w:ascii="Arial" w:hAnsi="Arial" w:cs="Arial"/>
          <w:b/>
          <w:sz w:val="32"/>
          <w:szCs w:val="32"/>
        </w:rPr>
        <w:t>2</w:t>
      </w:r>
      <w:r w:rsidR="00860286" w:rsidRPr="00A45DAF">
        <w:rPr>
          <w:rFonts w:ascii="Arial" w:hAnsi="Arial" w:cs="Arial"/>
          <w:b/>
          <w:sz w:val="32"/>
          <w:szCs w:val="32"/>
        </w:rPr>
        <w:t>5</w:t>
      </w:r>
      <w:r w:rsidR="00577AC4" w:rsidRPr="00A45DAF">
        <w:rPr>
          <w:rFonts w:ascii="Arial" w:hAnsi="Arial" w:cs="Arial"/>
          <w:b/>
          <w:sz w:val="32"/>
          <w:szCs w:val="32"/>
        </w:rPr>
        <w:t xml:space="preserve"> и 20</w:t>
      </w:r>
      <w:r w:rsidR="00C910C8" w:rsidRPr="00A45DAF">
        <w:rPr>
          <w:rFonts w:ascii="Arial" w:hAnsi="Arial" w:cs="Arial"/>
          <w:b/>
          <w:sz w:val="32"/>
          <w:szCs w:val="32"/>
        </w:rPr>
        <w:t>2</w:t>
      </w:r>
      <w:r w:rsidR="00860286" w:rsidRPr="00A45DAF">
        <w:rPr>
          <w:rFonts w:ascii="Arial" w:hAnsi="Arial" w:cs="Arial"/>
          <w:b/>
          <w:sz w:val="32"/>
          <w:szCs w:val="32"/>
        </w:rPr>
        <w:t>6</w:t>
      </w:r>
      <w:r w:rsidR="00577AC4" w:rsidRPr="00A45DAF">
        <w:rPr>
          <w:rFonts w:ascii="Arial" w:hAnsi="Arial" w:cs="Arial"/>
          <w:b/>
          <w:sz w:val="32"/>
          <w:szCs w:val="32"/>
        </w:rPr>
        <w:t xml:space="preserve"> годов</w:t>
      </w:r>
    </w:p>
    <w:p w:rsidR="00035D02" w:rsidRPr="00A45DAF" w:rsidRDefault="00035D02" w:rsidP="007122DF">
      <w:pPr>
        <w:jc w:val="center"/>
        <w:rPr>
          <w:rFonts w:ascii="Arial" w:hAnsi="Arial" w:cs="Arial"/>
          <w:b/>
          <w:sz w:val="32"/>
          <w:szCs w:val="32"/>
        </w:rPr>
      </w:pPr>
    </w:p>
    <w:p w:rsidR="000E2270" w:rsidRPr="00A45DAF" w:rsidRDefault="000E2270" w:rsidP="00C276DF">
      <w:pPr>
        <w:ind w:right="76" w:firstLine="720"/>
        <w:jc w:val="both"/>
        <w:rPr>
          <w:rFonts w:ascii="Arial" w:hAnsi="Arial" w:cs="Arial"/>
          <w:color w:val="000000"/>
          <w:sz w:val="28"/>
          <w:szCs w:val="28"/>
        </w:rPr>
      </w:pPr>
    </w:p>
    <w:p w:rsidR="004829F0" w:rsidRPr="00E275A0" w:rsidRDefault="00A97944" w:rsidP="00A97944">
      <w:pPr>
        <w:ind w:right="76" w:firstLine="851"/>
        <w:jc w:val="both"/>
        <w:rPr>
          <w:rFonts w:ascii="Arial" w:hAnsi="Arial" w:cs="Arial"/>
          <w:b/>
          <w:sz w:val="26"/>
          <w:szCs w:val="26"/>
        </w:rPr>
      </w:pPr>
      <w:r w:rsidRPr="00E275A0">
        <w:rPr>
          <w:rFonts w:ascii="Arial" w:hAnsi="Arial" w:cs="Arial"/>
          <w:b/>
          <w:sz w:val="26"/>
          <w:szCs w:val="26"/>
        </w:rPr>
        <w:t xml:space="preserve">Статья 1. Основные характеристики бюджета </w:t>
      </w:r>
      <w:r w:rsidR="004829F0" w:rsidRPr="00E275A0">
        <w:rPr>
          <w:rFonts w:ascii="Arial" w:hAnsi="Arial" w:cs="Arial"/>
          <w:b/>
          <w:sz w:val="26"/>
          <w:szCs w:val="26"/>
        </w:rPr>
        <w:t>Шумаковского</w:t>
      </w:r>
      <w:r w:rsidR="003074CE" w:rsidRPr="00E275A0">
        <w:rPr>
          <w:rFonts w:ascii="Arial" w:hAnsi="Arial" w:cs="Arial"/>
          <w:b/>
          <w:sz w:val="26"/>
          <w:szCs w:val="26"/>
        </w:rPr>
        <w:t xml:space="preserve"> </w:t>
      </w:r>
      <w:r w:rsidRPr="00E275A0">
        <w:rPr>
          <w:rFonts w:ascii="Arial" w:hAnsi="Arial" w:cs="Arial"/>
          <w:b/>
          <w:sz w:val="26"/>
          <w:szCs w:val="26"/>
        </w:rPr>
        <w:t>сельсовета Курского района Курской области.</w:t>
      </w:r>
    </w:p>
    <w:p w:rsidR="00BB4FF7" w:rsidRPr="00A45DAF" w:rsidRDefault="00BB4FF7" w:rsidP="00A97944">
      <w:pPr>
        <w:ind w:right="76" w:firstLine="851"/>
        <w:jc w:val="both"/>
        <w:rPr>
          <w:rFonts w:ascii="Arial" w:hAnsi="Arial" w:cs="Arial"/>
          <w:b/>
          <w:sz w:val="28"/>
          <w:szCs w:val="28"/>
        </w:rPr>
      </w:pPr>
    </w:p>
    <w:p w:rsidR="00BD0075" w:rsidRPr="00E275A0" w:rsidRDefault="00BD0075" w:rsidP="00BD0075">
      <w:pPr>
        <w:spacing w:line="276" w:lineRule="auto"/>
        <w:ind w:right="76" w:firstLine="851"/>
        <w:jc w:val="both"/>
        <w:rPr>
          <w:rFonts w:ascii="Arial" w:hAnsi="Arial" w:cs="Arial"/>
          <w:sz w:val="24"/>
          <w:szCs w:val="24"/>
        </w:rPr>
      </w:pPr>
      <w:r w:rsidRPr="00E275A0">
        <w:rPr>
          <w:rFonts w:ascii="Arial" w:hAnsi="Arial" w:cs="Arial"/>
          <w:sz w:val="24"/>
          <w:szCs w:val="24"/>
        </w:rPr>
        <w:t xml:space="preserve">1. Утвердить основные характеристики бюджета </w:t>
      </w:r>
      <w:r w:rsidR="004829F0" w:rsidRPr="00E275A0">
        <w:rPr>
          <w:rFonts w:ascii="Arial" w:hAnsi="Arial" w:cs="Arial"/>
          <w:sz w:val="24"/>
          <w:szCs w:val="24"/>
        </w:rPr>
        <w:t>Шумаковского</w:t>
      </w:r>
      <w:r w:rsidRPr="00E275A0">
        <w:rPr>
          <w:rFonts w:ascii="Arial" w:hAnsi="Arial" w:cs="Arial"/>
          <w:sz w:val="24"/>
          <w:szCs w:val="24"/>
        </w:rPr>
        <w:t xml:space="preserve"> сельсовета Курского района Курской области (далее – местный бюджет) на 202</w:t>
      </w:r>
      <w:r w:rsidR="00860286" w:rsidRPr="00E275A0">
        <w:rPr>
          <w:rFonts w:ascii="Arial" w:hAnsi="Arial" w:cs="Arial"/>
          <w:sz w:val="24"/>
          <w:szCs w:val="24"/>
        </w:rPr>
        <w:t>4</w:t>
      </w:r>
      <w:r w:rsidRPr="00E275A0">
        <w:rPr>
          <w:rFonts w:ascii="Arial" w:hAnsi="Arial" w:cs="Arial"/>
          <w:sz w:val="24"/>
          <w:szCs w:val="24"/>
        </w:rPr>
        <w:t xml:space="preserve"> год:</w:t>
      </w:r>
    </w:p>
    <w:p w:rsidR="00BD0075" w:rsidRPr="00E275A0" w:rsidRDefault="00BD0075" w:rsidP="00BD0075">
      <w:pPr>
        <w:snapToGrid w:val="0"/>
        <w:spacing w:line="276" w:lineRule="auto"/>
        <w:ind w:firstLine="851"/>
        <w:jc w:val="both"/>
        <w:rPr>
          <w:rFonts w:ascii="Arial" w:hAnsi="Arial" w:cs="Arial"/>
          <w:sz w:val="24"/>
          <w:szCs w:val="24"/>
        </w:rPr>
      </w:pPr>
      <w:r w:rsidRPr="00E275A0">
        <w:rPr>
          <w:rFonts w:ascii="Arial" w:hAnsi="Arial" w:cs="Arial"/>
          <w:sz w:val="24"/>
          <w:szCs w:val="24"/>
        </w:rPr>
        <w:t xml:space="preserve">прогнозируемый общий объем доходов местного бюджета в сумме </w:t>
      </w:r>
      <w:r w:rsidR="00E27EDA" w:rsidRPr="00E275A0">
        <w:rPr>
          <w:rFonts w:ascii="Arial" w:hAnsi="Arial" w:cs="Arial"/>
          <w:sz w:val="24"/>
          <w:szCs w:val="24"/>
        </w:rPr>
        <w:t>4483583</w:t>
      </w:r>
      <w:r w:rsidR="00EA15D1" w:rsidRPr="00E275A0">
        <w:rPr>
          <w:rFonts w:ascii="Arial" w:hAnsi="Arial" w:cs="Arial"/>
          <w:sz w:val="24"/>
          <w:szCs w:val="24"/>
        </w:rPr>
        <w:t xml:space="preserve"> </w:t>
      </w:r>
      <w:r w:rsidRPr="00E275A0">
        <w:rPr>
          <w:rFonts w:ascii="Arial" w:hAnsi="Arial" w:cs="Arial"/>
          <w:sz w:val="24"/>
          <w:szCs w:val="24"/>
        </w:rPr>
        <w:t>руб. 00 коп.;</w:t>
      </w:r>
    </w:p>
    <w:p w:rsidR="00BD0075" w:rsidRPr="00E275A0" w:rsidRDefault="00BD0075" w:rsidP="00BD0075">
      <w:pPr>
        <w:spacing w:line="276" w:lineRule="auto"/>
        <w:ind w:right="76" w:firstLine="851"/>
        <w:jc w:val="both"/>
        <w:rPr>
          <w:rFonts w:ascii="Arial" w:hAnsi="Arial" w:cs="Arial"/>
          <w:sz w:val="24"/>
          <w:szCs w:val="24"/>
        </w:rPr>
      </w:pPr>
      <w:r w:rsidRPr="00E275A0">
        <w:rPr>
          <w:rFonts w:ascii="Arial" w:hAnsi="Arial" w:cs="Arial"/>
          <w:sz w:val="24"/>
          <w:szCs w:val="24"/>
        </w:rPr>
        <w:t xml:space="preserve">общий объем расходов местного бюджета в сумме </w:t>
      </w:r>
      <w:r w:rsidR="00E27EDA" w:rsidRPr="00E275A0">
        <w:rPr>
          <w:rFonts w:ascii="Arial" w:hAnsi="Arial" w:cs="Arial"/>
          <w:sz w:val="24"/>
          <w:szCs w:val="24"/>
        </w:rPr>
        <w:t xml:space="preserve">4483583 </w:t>
      </w:r>
      <w:r w:rsidRPr="00E275A0">
        <w:rPr>
          <w:rFonts w:ascii="Arial" w:hAnsi="Arial" w:cs="Arial"/>
          <w:sz w:val="24"/>
          <w:szCs w:val="24"/>
        </w:rPr>
        <w:t>руб. 00 коп.;</w:t>
      </w:r>
    </w:p>
    <w:p w:rsidR="00BD0075" w:rsidRPr="00E275A0" w:rsidRDefault="00BD0075" w:rsidP="00BD0075">
      <w:pPr>
        <w:spacing w:line="276" w:lineRule="auto"/>
        <w:ind w:right="76" w:firstLine="851"/>
        <w:jc w:val="both"/>
        <w:rPr>
          <w:rFonts w:ascii="Arial" w:hAnsi="Arial" w:cs="Arial"/>
          <w:sz w:val="24"/>
          <w:szCs w:val="24"/>
        </w:rPr>
      </w:pPr>
      <w:r w:rsidRPr="00E275A0">
        <w:rPr>
          <w:rFonts w:ascii="Arial" w:hAnsi="Arial" w:cs="Arial"/>
          <w:sz w:val="24"/>
          <w:szCs w:val="24"/>
        </w:rPr>
        <w:t xml:space="preserve">дефицит местного бюджета в сумме </w:t>
      </w:r>
      <w:r w:rsidR="00EA15D1" w:rsidRPr="00E275A0">
        <w:rPr>
          <w:rFonts w:ascii="Arial" w:hAnsi="Arial" w:cs="Arial"/>
          <w:sz w:val="24"/>
          <w:szCs w:val="24"/>
        </w:rPr>
        <w:t xml:space="preserve">0 </w:t>
      </w:r>
      <w:r w:rsidRPr="00E275A0">
        <w:rPr>
          <w:rFonts w:ascii="Arial" w:hAnsi="Arial" w:cs="Arial"/>
          <w:sz w:val="24"/>
          <w:szCs w:val="24"/>
        </w:rPr>
        <w:t>руб. 00 коп.</w:t>
      </w:r>
    </w:p>
    <w:p w:rsidR="00BD0075" w:rsidRPr="00E275A0" w:rsidRDefault="00BD0075" w:rsidP="00BD0075">
      <w:pPr>
        <w:spacing w:line="276" w:lineRule="auto"/>
        <w:ind w:right="76" w:firstLine="851"/>
        <w:jc w:val="both"/>
        <w:rPr>
          <w:rFonts w:ascii="Arial" w:hAnsi="Arial" w:cs="Arial"/>
          <w:sz w:val="24"/>
          <w:szCs w:val="24"/>
        </w:rPr>
      </w:pPr>
      <w:r w:rsidRPr="00E275A0">
        <w:rPr>
          <w:rFonts w:ascii="Arial" w:hAnsi="Arial" w:cs="Arial"/>
          <w:sz w:val="24"/>
          <w:szCs w:val="24"/>
        </w:rPr>
        <w:t>2. Утвердить основные характеристики местного бюджета на плановый период 202</w:t>
      </w:r>
      <w:r w:rsidR="00147CB0" w:rsidRPr="00E275A0">
        <w:rPr>
          <w:rFonts w:ascii="Arial" w:hAnsi="Arial" w:cs="Arial"/>
          <w:sz w:val="24"/>
          <w:szCs w:val="24"/>
        </w:rPr>
        <w:t>5</w:t>
      </w:r>
      <w:r w:rsidRPr="00E275A0">
        <w:rPr>
          <w:rFonts w:ascii="Arial" w:hAnsi="Arial" w:cs="Arial"/>
          <w:sz w:val="24"/>
          <w:szCs w:val="24"/>
        </w:rPr>
        <w:t xml:space="preserve"> и 202</w:t>
      </w:r>
      <w:r w:rsidR="00147CB0" w:rsidRPr="00E275A0">
        <w:rPr>
          <w:rFonts w:ascii="Arial" w:hAnsi="Arial" w:cs="Arial"/>
          <w:sz w:val="24"/>
          <w:szCs w:val="24"/>
        </w:rPr>
        <w:t>6</w:t>
      </w:r>
      <w:r w:rsidRPr="00E275A0">
        <w:rPr>
          <w:rFonts w:ascii="Arial" w:hAnsi="Arial" w:cs="Arial"/>
          <w:sz w:val="24"/>
          <w:szCs w:val="24"/>
        </w:rPr>
        <w:t xml:space="preserve"> годов:</w:t>
      </w:r>
    </w:p>
    <w:p w:rsidR="00BD0075" w:rsidRPr="00E275A0" w:rsidRDefault="00BD0075" w:rsidP="00BD0075">
      <w:pPr>
        <w:snapToGrid w:val="0"/>
        <w:spacing w:line="276" w:lineRule="auto"/>
        <w:ind w:firstLine="851"/>
        <w:jc w:val="both"/>
        <w:rPr>
          <w:rFonts w:ascii="Arial" w:hAnsi="Arial" w:cs="Arial"/>
          <w:sz w:val="24"/>
          <w:szCs w:val="24"/>
        </w:rPr>
      </w:pPr>
      <w:r w:rsidRPr="00E275A0">
        <w:rPr>
          <w:rFonts w:ascii="Arial" w:hAnsi="Arial" w:cs="Arial"/>
          <w:sz w:val="24"/>
          <w:szCs w:val="24"/>
        </w:rPr>
        <w:t xml:space="preserve"> прогнозируемый общий объем доходов местного бюджета на 202</w:t>
      </w:r>
      <w:r w:rsidR="00147CB0" w:rsidRPr="00E275A0">
        <w:rPr>
          <w:rFonts w:ascii="Arial" w:hAnsi="Arial" w:cs="Arial"/>
          <w:sz w:val="24"/>
          <w:szCs w:val="24"/>
        </w:rPr>
        <w:t>5</w:t>
      </w:r>
      <w:r w:rsidRPr="00E275A0">
        <w:rPr>
          <w:rFonts w:ascii="Arial" w:hAnsi="Arial" w:cs="Arial"/>
          <w:sz w:val="24"/>
          <w:szCs w:val="24"/>
        </w:rPr>
        <w:t xml:space="preserve"> год в сумме </w:t>
      </w:r>
      <w:r w:rsidR="00147CB0" w:rsidRPr="00E275A0">
        <w:rPr>
          <w:rFonts w:ascii="Arial" w:hAnsi="Arial" w:cs="Arial"/>
          <w:sz w:val="24"/>
          <w:szCs w:val="24"/>
        </w:rPr>
        <w:t>3000133</w:t>
      </w:r>
      <w:r w:rsidR="001E3062" w:rsidRPr="00E275A0">
        <w:rPr>
          <w:rFonts w:ascii="Arial" w:hAnsi="Arial" w:cs="Arial"/>
          <w:sz w:val="24"/>
          <w:szCs w:val="24"/>
        </w:rPr>
        <w:t xml:space="preserve"> </w:t>
      </w:r>
      <w:r w:rsidRPr="00E275A0">
        <w:rPr>
          <w:rFonts w:ascii="Arial" w:hAnsi="Arial" w:cs="Arial"/>
          <w:sz w:val="24"/>
          <w:szCs w:val="24"/>
        </w:rPr>
        <w:t xml:space="preserve"> руб. 00 коп., на 202</w:t>
      </w:r>
      <w:r w:rsidR="00147CB0" w:rsidRPr="00E275A0">
        <w:rPr>
          <w:rFonts w:ascii="Arial" w:hAnsi="Arial" w:cs="Arial"/>
          <w:sz w:val="24"/>
          <w:szCs w:val="24"/>
        </w:rPr>
        <w:t>6</w:t>
      </w:r>
      <w:r w:rsidRPr="00E275A0">
        <w:rPr>
          <w:rFonts w:ascii="Arial" w:hAnsi="Arial" w:cs="Arial"/>
          <w:sz w:val="24"/>
          <w:szCs w:val="24"/>
        </w:rPr>
        <w:t xml:space="preserve"> год в сумме </w:t>
      </w:r>
      <w:r w:rsidR="00147CB0" w:rsidRPr="00E275A0">
        <w:rPr>
          <w:rFonts w:ascii="Arial" w:hAnsi="Arial" w:cs="Arial"/>
          <w:sz w:val="24"/>
          <w:szCs w:val="24"/>
        </w:rPr>
        <w:t>2896057</w:t>
      </w:r>
      <w:r w:rsidR="00EA15D1" w:rsidRPr="00E275A0">
        <w:rPr>
          <w:rFonts w:ascii="Arial" w:hAnsi="Arial" w:cs="Arial"/>
          <w:sz w:val="24"/>
          <w:szCs w:val="24"/>
        </w:rPr>
        <w:t xml:space="preserve"> </w:t>
      </w:r>
      <w:r w:rsidRPr="00E275A0">
        <w:rPr>
          <w:rFonts w:ascii="Arial" w:hAnsi="Arial" w:cs="Arial"/>
          <w:sz w:val="24"/>
          <w:szCs w:val="24"/>
        </w:rPr>
        <w:t>руб. 00 коп.;</w:t>
      </w:r>
    </w:p>
    <w:p w:rsidR="00BD0075" w:rsidRPr="00E275A0" w:rsidRDefault="00BD0075" w:rsidP="00BD0075">
      <w:pPr>
        <w:spacing w:line="276" w:lineRule="auto"/>
        <w:ind w:right="76" w:firstLine="851"/>
        <w:jc w:val="both"/>
        <w:rPr>
          <w:rFonts w:ascii="Arial" w:hAnsi="Arial" w:cs="Arial"/>
          <w:sz w:val="24"/>
          <w:szCs w:val="24"/>
        </w:rPr>
      </w:pPr>
      <w:r w:rsidRPr="00E275A0">
        <w:rPr>
          <w:rFonts w:ascii="Arial" w:hAnsi="Arial" w:cs="Arial"/>
          <w:sz w:val="24"/>
          <w:szCs w:val="24"/>
        </w:rPr>
        <w:t>общий объем расходов местного бюджета на 202</w:t>
      </w:r>
      <w:r w:rsidR="00147CB0" w:rsidRPr="00E275A0">
        <w:rPr>
          <w:rFonts w:ascii="Arial" w:hAnsi="Arial" w:cs="Arial"/>
          <w:sz w:val="24"/>
          <w:szCs w:val="24"/>
        </w:rPr>
        <w:t xml:space="preserve">5 </w:t>
      </w:r>
      <w:r w:rsidRPr="00E275A0">
        <w:rPr>
          <w:rFonts w:ascii="Arial" w:hAnsi="Arial" w:cs="Arial"/>
          <w:sz w:val="24"/>
          <w:szCs w:val="24"/>
        </w:rPr>
        <w:t xml:space="preserve">год в сумме </w:t>
      </w:r>
      <w:r w:rsidR="00147CB0" w:rsidRPr="00E275A0">
        <w:rPr>
          <w:rFonts w:ascii="Arial" w:hAnsi="Arial" w:cs="Arial"/>
          <w:sz w:val="24"/>
          <w:szCs w:val="24"/>
        </w:rPr>
        <w:t>3000133</w:t>
      </w:r>
      <w:r w:rsidR="00EA15D1" w:rsidRPr="00E275A0">
        <w:rPr>
          <w:rFonts w:ascii="Arial" w:hAnsi="Arial" w:cs="Arial"/>
          <w:sz w:val="24"/>
          <w:szCs w:val="24"/>
        </w:rPr>
        <w:t xml:space="preserve"> </w:t>
      </w:r>
      <w:r w:rsidRPr="00E275A0">
        <w:rPr>
          <w:rFonts w:ascii="Arial" w:hAnsi="Arial" w:cs="Arial"/>
          <w:sz w:val="24"/>
          <w:szCs w:val="24"/>
        </w:rPr>
        <w:t xml:space="preserve">руб. 00 коп., в том числе условно утвержденные расходы в сумме </w:t>
      </w:r>
      <w:r w:rsidR="00147CB0" w:rsidRPr="00E275A0">
        <w:rPr>
          <w:rFonts w:ascii="Arial" w:hAnsi="Arial" w:cs="Arial"/>
          <w:sz w:val="24"/>
          <w:szCs w:val="24"/>
        </w:rPr>
        <w:t>71285</w:t>
      </w:r>
      <w:r w:rsidRPr="00E275A0">
        <w:rPr>
          <w:rFonts w:ascii="Arial" w:hAnsi="Arial" w:cs="Arial"/>
          <w:sz w:val="24"/>
          <w:szCs w:val="24"/>
        </w:rPr>
        <w:t xml:space="preserve"> руб. </w:t>
      </w:r>
      <w:r w:rsidR="001E3062" w:rsidRPr="00E275A0">
        <w:rPr>
          <w:rFonts w:ascii="Arial" w:hAnsi="Arial" w:cs="Arial"/>
          <w:sz w:val="24"/>
          <w:szCs w:val="24"/>
        </w:rPr>
        <w:t>00</w:t>
      </w:r>
      <w:r w:rsidRPr="00E275A0">
        <w:rPr>
          <w:rFonts w:ascii="Arial" w:hAnsi="Arial" w:cs="Arial"/>
          <w:sz w:val="24"/>
          <w:szCs w:val="24"/>
        </w:rPr>
        <w:t xml:space="preserve"> коп., на 202</w:t>
      </w:r>
      <w:r w:rsidR="00147CB0" w:rsidRPr="00E275A0">
        <w:rPr>
          <w:rFonts w:ascii="Arial" w:hAnsi="Arial" w:cs="Arial"/>
          <w:sz w:val="24"/>
          <w:szCs w:val="24"/>
        </w:rPr>
        <w:t>6</w:t>
      </w:r>
      <w:r w:rsidRPr="00E275A0">
        <w:rPr>
          <w:rFonts w:ascii="Arial" w:hAnsi="Arial" w:cs="Arial"/>
          <w:sz w:val="24"/>
          <w:szCs w:val="24"/>
        </w:rPr>
        <w:t xml:space="preserve"> год в сумме </w:t>
      </w:r>
      <w:r w:rsidR="00147CB0" w:rsidRPr="00E275A0">
        <w:rPr>
          <w:rFonts w:ascii="Arial" w:hAnsi="Arial" w:cs="Arial"/>
          <w:sz w:val="24"/>
          <w:szCs w:val="24"/>
        </w:rPr>
        <w:t>2896057</w:t>
      </w:r>
      <w:r w:rsidR="001E3062" w:rsidRPr="00E275A0">
        <w:rPr>
          <w:rFonts w:ascii="Arial" w:hAnsi="Arial" w:cs="Arial"/>
          <w:sz w:val="24"/>
          <w:szCs w:val="24"/>
        </w:rPr>
        <w:t xml:space="preserve"> </w:t>
      </w:r>
      <w:r w:rsidRPr="00E275A0">
        <w:rPr>
          <w:rFonts w:ascii="Arial" w:hAnsi="Arial" w:cs="Arial"/>
          <w:sz w:val="24"/>
          <w:szCs w:val="24"/>
        </w:rPr>
        <w:t xml:space="preserve">руб. 00 коп., в том числе условно утвержденные расходы в сумме </w:t>
      </w:r>
      <w:r w:rsidR="00E27EDA" w:rsidRPr="00E275A0">
        <w:rPr>
          <w:rFonts w:ascii="Arial" w:hAnsi="Arial" w:cs="Arial"/>
          <w:sz w:val="24"/>
          <w:szCs w:val="24"/>
        </w:rPr>
        <w:t>136665</w:t>
      </w:r>
      <w:r w:rsidRPr="00E275A0">
        <w:rPr>
          <w:rFonts w:ascii="Arial" w:hAnsi="Arial" w:cs="Arial"/>
          <w:sz w:val="24"/>
          <w:szCs w:val="24"/>
        </w:rPr>
        <w:t xml:space="preserve"> руб. </w:t>
      </w:r>
      <w:r w:rsidR="00EA15D1" w:rsidRPr="00E275A0">
        <w:rPr>
          <w:rFonts w:ascii="Arial" w:hAnsi="Arial" w:cs="Arial"/>
          <w:sz w:val="24"/>
          <w:szCs w:val="24"/>
        </w:rPr>
        <w:t>00</w:t>
      </w:r>
      <w:r w:rsidRPr="00E275A0">
        <w:rPr>
          <w:rFonts w:ascii="Arial" w:hAnsi="Arial" w:cs="Arial"/>
          <w:sz w:val="24"/>
          <w:szCs w:val="24"/>
        </w:rPr>
        <w:t xml:space="preserve"> коп.;</w:t>
      </w:r>
    </w:p>
    <w:p w:rsidR="00BD0075" w:rsidRPr="00E275A0" w:rsidRDefault="00BD0075" w:rsidP="00BD0075">
      <w:pPr>
        <w:spacing w:line="276" w:lineRule="auto"/>
        <w:ind w:right="76" w:firstLine="851"/>
        <w:jc w:val="both"/>
        <w:rPr>
          <w:rFonts w:ascii="Arial" w:hAnsi="Arial" w:cs="Arial"/>
          <w:sz w:val="24"/>
          <w:szCs w:val="24"/>
        </w:rPr>
      </w:pPr>
      <w:r w:rsidRPr="00E275A0">
        <w:rPr>
          <w:rFonts w:ascii="Arial" w:hAnsi="Arial" w:cs="Arial"/>
          <w:sz w:val="24"/>
          <w:szCs w:val="24"/>
        </w:rPr>
        <w:t>дефицит местного бюджета на 202</w:t>
      </w:r>
      <w:r w:rsidR="00E27EDA" w:rsidRPr="00E275A0">
        <w:rPr>
          <w:rFonts w:ascii="Arial" w:hAnsi="Arial" w:cs="Arial"/>
          <w:sz w:val="24"/>
          <w:szCs w:val="24"/>
        </w:rPr>
        <w:t>5</w:t>
      </w:r>
      <w:r w:rsidRPr="00E275A0">
        <w:rPr>
          <w:rFonts w:ascii="Arial" w:hAnsi="Arial" w:cs="Arial"/>
          <w:sz w:val="24"/>
          <w:szCs w:val="24"/>
        </w:rPr>
        <w:t xml:space="preserve"> год в сумме 0 руб. 00 коп.,</w:t>
      </w:r>
      <w:r w:rsidR="001E3062" w:rsidRPr="00E275A0">
        <w:rPr>
          <w:rFonts w:ascii="Arial" w:hAnsi="Arial" w:cs="Arial"/>
          <w:sz w:val="24"/>
          <w:szCs w:val="24"/>
        </w:rPr>
        <w:t xml:space="preserve">  </w:t>
      </w:r>
      <w:r w:rsidRPr="00E275A0">
        <w:rPr>
          <w:rFonts w:ascii="Arial" w:hAnsi="Arial" w:cs="Arial"/>
          <w:sz w:val="24"/>
          <w:szCs w:val="24"/>
        </w:rPr>
        <w:t>на 202</w:t>
      </w:r>
      <w:r w:rsidR="00E27EDA" w:rsidRPr="00E275A0">
        <w:rPr>
          <w:rFonts w:ascii="Arial" w:hAnsi="Arial" w:cs="Arial"/>
          <w:sz w:val="24"/>
          <w:szCs w:val="24"/>
        </w:rPr>
        <w:t>6</w:t>
      </w:r>
      <w:r w:rsidRPr="00E275A0">
        <w:rPr>
          <w:rFonts w:ascii="Arial" w:hAnsi="Arial" w:cs="Arial"/>
          <w:sz w:val="24"/>
          <w:szCs w:val="24"/>
        </w:rPr>
        <w:t xml:space="preserve"> год в сумме 0 руб. 00 коп.</w:t>
      </w:r>
    </w:p>
    <w:p w:rsidR="004829F0" w:rsidRPr="00E275A0" w:rsidRDefault="004829F0" w:rsidP="00BD0075">
      <w:pPr>
        <w:spacing w:line="276" w:lineRule="auto"/>
        <w:ind w:right="76" w:firstLine="851"/>
        <w:jc w:val="both"/>
        <w:rPr>
          <w:rFonts w:ascii="Arial" w:hAnsi="Arial" w:cs="Arial"/>
          <w:b/>
          <w:bCs/>
          <w:sz w:val="24"/>
          <w:szCs w:val="24"/>
        </w:rPr>
      </w:pPr>
    </w:p>
    <w:p w:rsidR="007846CD" w:rsidRPr="00E275A0" w:rsidRDefault="00C276DF" w:rsidP="007846CD">
      <w:pPr>
        <w:pStyle w:val="ConsPlusNormal"/>
        <w:widowControl/>
        <w:ind w:firstLine="851"/>
        <w:jc w:val="both"/>
        <w:rPr>
          <w:b/>
          <w:bCs/>
          <w:sz w:val="26"/>
          <w:szCs w:val="26"/>
        </w:rPr>
      </w:pPr>
      <w:r w:rsidRPr="00E275A0">
        <w:rPr>
          <w:b/>
          <w:sz w:val="26"/>
          <w:szCs w:val="26"/>
        </w:rPr>
        <w:t xml:space="preserve">Статья 2. </w:t>
      </w:r>
      <w:r w:rsidR="007846CD" w:rsidRPr="00E275A0">
        <w:rPr>
          <w:b/>
          <w:bCs/>
          <w:sz w:val="26"/>
          <w:szCs w:val="26"/>
        </w:rPr>
        <w:t xml:space="preserve">Источники финансирования дефицита местного бюджета.                         </w:t>
      </w:r>
    </w:p>
    <w:p w:rsidR="007846CD" w:rsidRPr="00E275A0" w:rsidRDefault="007846CD" w:rsidP="007846CD">
      <w:pPr>
        <w:pStyle w:val="a9"/>
        <w:ind w:firstLine="851"/>
        <w:jc w:val="both"/>
        <w:rPr>
          <w:rFonts w:ascii="Arial" w:hAnsi="Arial" w:cs="Arial"/>
          <w:b/>
          <w:color w:val="000000"/>
          <w:sz w:val="24"/>
          <w:szCs w:val="24"/>
        </w:rPr>
      </w:pPr>
      <w:r w:rsidRPr="00E275A0">
        <w:rPr>
          <w:rFonts w:ascii="Arial" w:hAnsi="Arial" w:cs="Arial"/>
          <w:sz w:val="24"/>
          <w:szCs w:val="24"/>
        </w:rPr>
        <w:t>Утвердить источники финансирования дефицита местного бюджета на 202</w:t>
      </w:r>
      <w:r w:rsidR="00E27EDA" w:rsidRPr="00E275A0">
        <w:rPr>
          <w:rFonts w:ascii="Arial" w:hAnsi="Arial" w:cs="Arial"/>
          <w:sz w:val="24"/>
          <w:szCs w:val="24"/>
        </w:rPr>
        <w:t>4</w:t>
      </w:r>
      <w:r w:rsidRPr="00E275A0">
        <w:rPr>
          <w:rFonts w:ascii="Arial" w:hAnsi="Arial" w:cs="Arial"/>
          <w:sz w:val="24"/>
          <w:szCs w:val="24"/>
        </w:rPr>
        <w:t xml:space="preserve"> год и</w:t>
      </w:r>
      <w:r w:rsidRPr="00E275A0">
        <w:rPr>
          <w:rFonts w:ascii="Arial" w:hAnsi="Arial" w:cs="Arial"/>
          <w:color w:val="000000"/>
          <w:sz w:val="24"/>
          <w:szCs w:val="24"/>
        </w:rPr>
        <w:t xml:space="preserve"> на плановый период 202</w:t>
      </w:r>
      <w:r w:rsidR="00E27EDA" w:rsidRPr="00E275A0">
        <w:rPr>
          <w:rFonts w:ascii="Arial" w:hAnsi="Arial" w:cs="Arial"/>
          <w:color w:val="000000"/>
          <w:sz w:val="24"/>
          <w:szCs w:val="24"/>
        </w:rPr>
        <w:t>5</w:t>
      </w:r>
      <w:r w:rsidRPr="00E275A0">
        <w:rPr>
          <w:rFonts w:ascii="Arial" w:hAnsi="Arial" w:cs="Arial"/>
          <w:color w:val="000000"/>
          <w:sz w:val="24"/>
          <w:szCs w:val="24"/>
        </w:rPr>
        <w:t xml:space="preserve"> и 202</w:t>
      </w:r>
      <w:r w:rsidR="00E27EDA" w:rsidRPr="00E275A0">
        <w:rPr>
          <w:rFonts w:ascii="Arial" w:hAnsi="Arial" w:cs="Arial"/>
          <w:color w:val="000000"/>
          <w:sz w:val="24"/>
          <w:szCs w:val="24"/>
        </w:rPr>
        <w:t>6</w:t>
      </w:r>
      <w:r w:rsidRPr="00E275A0">
        <w:rPr>
          <w:rFonts w:ascii="Arial" w:hAnsi="Arial" w:cs="Arial"/>
          <w:color w:val="000000"/>
          <w:sz w:val="24"/>
          <w:szCs w:val="24"/>
        </w:rPr>
        <w:t xml:space="preserve"> годов согласно приложению </w:t>
      </w:r>
      <w:r w:rsidRPr="00E275A0">
        <w:rPr>
          <w:rFonts w:ascii="Arial" w:hAnsi="Arial" w:cs="Arial"/>
          <w:sz w:val="24"/>
          <w:szCs w:val="24"/>
        </w:rPr>
        <w:t>№ 1</w:t>
      </w:r>
      <w:r w:rsidRPr="00E275A0">
        <w:rPr>
          <w:rFonts w:ascii="Arial" w:hAnsi="Arial" w:cs="Arial"/>
          <w:color w:val="000000"/>
          <w:sz w:val="24"/>
          <w:szCs w:val="24"/>
        </w:rPr>
        <w:t xml:space="preserve"> к настоящему Решению.</w:t>
      </w:r>
      <w:r w:rsidRPr="00E275A0">
        <w:rPr>
          <w:rFonts w:ascii="Arial" w:hAnsi="Arial" w:cs="Arial"/>
          <w:b/>
          <w:color w:val="000000"/>
          <w:sz w:val="24"/>
          <w:szCs w:val="24"/>
        </w:rPr>
        <w:tab/>
      </w:r>
    </w:p>
    <w:p w:rsidR="004829F0" w:rsidRPr="00E275A0" w:rsidRDefault="004829F0" w:rsidP="007846CD">
      <w:pPr>
        <w:pStyle w:val="a9"/>
        <w:ind w:firstLine="851"/>
        <w:jc w:val="both"/>
        <w:rPr>
          <w:rFonts w:ascii="Arial" w:hAnsi="Arial" w:cs="Arial"/>
          <w:b/>
          <w:color w:val="000000"/>
          <w:sz w:val="24"/>
          <w:szCs w:val="24"/>
        </w:rPr>
      </w:pPr>
    </w:p>
    <w:p w:rsidR="009656DF" w:rsidRPr="00E275A0" w:rsidRDefault="009656DF" w:rsidP="009656DF">
      <w:pPr>
        <w:pStyle w:val="a9"/>
        <w:widowControl w:val="0"/>
        <w:ind w:firstLine="851"/>
        <w:jc w:val="both"/>
        <w:rPr>
          <w:rFonts w:ascii="Arial" w:hAnsi="Arial" w:cs="Arial"/>
          <w:b/>
          <w:bCs/>
          <w:sz w:val="26"/>
          <w:szCs w:val="26"/>
        </w:rPr>
      </w:pPr>
      <w:r w:rsidRPr="00E275A0">
        <w:rPr>
          <w:rFonts w:ascii="Arial" w:hAnsi="Arial" w:cs="Arial"/>
          <w:b/>
          <w:bCs/>
          <w:sz w:val="26"/>
          <w:szCs w:val="26"/>
        </w:rPr>
        <w:lastRenderedPageBreak/>
        <w:t>Статья 3. Особенности администрирования доходов местного бюджета в 202</w:t>
      </w:r>
      <w:r w:rsidR="00E27EDA" w:rsidRPr="00E275A0">
        <w:rPr>
          <w:rFonts w:ascii="Arial" w:hAnsi="Arial" w:cs="Arial"/>
          <w:b/>
          <w:bCs/>
          <w:sz w:val="26"/>
          <w:szCs w:val="26"/>
        </w:rPr>
        <w:t>4</w:t>
      </w:r>
      <w:r w:rsidRPr="00E275A0">
        <w:rPr>
          <w:rFonts w:ascii="Arial" w:hAnsi="Arial" w:cs="Arial"/>
          <w:b/>
          <w:bCs/>
          <w:sz w:val="26"/>
          <w:szCs w:val="26"/>
        </w:rPr>
        <w:t xml:space="preserve"> году и в плановом периоде 202</w:t>
      </w:r>
      <w:r w:rsidR="00E27EDA" w:rsidRPr="00E275A0">
        <w:rPr>
          <w:rFonts w:ascii="Arial" w:hAnsi="Arial" w:cs="Arial"/>
          <w:b/>
          <w:bCs/>
          <w:sz w:val="26"/>
          <w:szCs w:val="26"/>
        </w:rPr>
        <w:t>5</w:t>
      </w:r>
      <w:r w:rsidRPr="00E275A0">
        <w:rPr>
          <w:rFonts w:ascii="Arial" w:hAnsi="Arial" w:cs="Arial"/>
          <w:b/>
          <w:bCs/>
          <w:sz w:val="26"/>
          <w:szCs w:val="26"/>
        </w:rPr>
        <w:t xml:space="preserve"> и 202</w:t>
      </w:r>
      <w:r w:rsidR="00E27EDA" w:rsidRPr="00E275A0">
        <w:rPr>
          <w:rFonts w:ascii="Arial" w:hAnsi="Arial" w:cs="Arial"/>
          <w:b/>
          <w:bCs/>
          <w:sz w:val="26"/>
          <w:szCs w:val="26"/>
        </w:rPr>
        <w:t>6</w:t>
      </w:r>
      <w:r w:rsidRPr="00E275A0">
        <w:rPr>
          <w:rFonts w:ascii="Arial" w:hAnsi="Arial" w:cs="Arial"/>
          <w:b/>
          <w:bCs/>
          <w:sz w:val="26"/>
          <w:szCs w:val="26"/>
        </w:rPr>
        <w:t xml:space="preserve"> годов.</w:t>
      </w:r>
    </w:p>
    <w:p w:rsidR="00BB4FF7" w:rsidRPr="00A45DAF" w:rsidRDefault="00BB4FF7" w:rsidP="009656DF">
      <w:pPr>
        <w:pStyle w:val="a9"/>
        <w:widowControl w:val="0"/>
        <w:ind w:firstLine="851"/>
        <w:jc w:val="both"/>
        <w:rPr>
          <w:rFonts w:ascii="Arial" w:hAnsi="Arial" w:cs="Arial"/>
          <w:b/>
          <w:bCs/>
          <w:sz w:val="28"/>
          <w:szCs w:val="28"/>
        </w:rPr>
      </w:pPr>
    </w:p>
    <w:p w:rsidR="009656DF" w:rsidRPr="00E275A0" w:rsidRDefault="009656DF" w:rsidP="009656DF">
      <w:pPr>
        <w:pStyle w:val="a9"/>
        <w:widowControl w:val="0"/>
        <w:ind w:firstLine="851"/>
        <w:jc w:val="both"/>
        <w:rPr>
          <w:rFonts w:ascii="Arial" w:hAnsi="Arial" w:cs="Arial"/>
          <w:bCs/>
          <w:sz w:val="24"/>
          <w:szCs w:val="24"/>
        </w:rPr>
      </w:pPr>
      <w:r w:rsidRPr="00E275A0">
        <w:rPr>
          <w:rFonts w:ascii="Arial" w:hAnsi="Arial" w:cs="Arial"/>
          <w:bCs/>
          <w:sz w:val="24"/>
          <w:szCs w:val="24"/>
        </w:rPr>
        <w:t>1. Установить, что поступающие казенным учреждениям добровольные взносы и пожертвования (безвозмездные перечисления) в полном объеме отражаются в доходах местного бюджета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656DF" w:rsidRPr="00E275A0" w:rsidRDefault="009656DF" w:rsidP="009656DF">
      <w:pPr>
        <w:pStyle w:val="a9"/>
        <w:widowControl w:val="0"/>
        <w:ind w:firstLine="851"/>
        <w:jc w:val="both"/>
        <w:rPr>
          <w:rFonts w:ascii="Arial" w:hAnsi="Arial" w:cs="Arial"/>
          <w:bCs/>
          <w:sz w:val="24"/>
          <w:szCs w:val="24"/>
        </w:rPr>
      </w:pPr>
      <w:r w:rsidRPr="00E275A0">
        <w:rPr>
          <w:rFonts w:ascii="Arial" w:hAnsi="Arial" w:cs="Arial"/>
          <w:bCs/>
          <w:sz w:val="24"/>
          <w:szCs w:val="24"/>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местного бюджета.</w:t>
      </w:r>
    </w:p>
    <w:p w:rsidR="009656DF" w:rsidRPr="00E275A0" w:rsidRDefault="009656DF" w:rsidP="009656DF">
      <w:pPr>
        <w:ind w:firstLine="851"/>
        <w:jc w:val="both"/>
        <w:textAlignment w:val="baseline"/>
        <w:rPr>
          <w:rFonts w:ascii="Arial" w:hAnsi="Arial" w:cs="Arial"/>
          <w:sz w:val="24"/>
          <w:szCs w:val="24"/>
        </w:rPr>
      </w:pPr>
      <w:r w:rsidRPr="00E275A0">
        <w:rPr>
          <w:rFonts w:ascii="Arial" w:hAnsi="Arial" w:cs="Arial"/>
          <w:bCs/>
          <w:sz w:val="24"/>
          <w:szCs w:val="24"/>
        </w:rPr>
        <w:t>3.</w:t>
      </w:r>
      <w:r w:rsidRPr="00E275A0">
        <w:rPr>
          <w:rFonts w:ascii="Arial" w:hAnsi="Arial" w:cs="Arial"/>
          <w:sz w:val="24"/>
          <w:szCs w:val="24"/>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B4FF7" w:rsidRPr="00A45DAF" w:rsidRDefault="00BB4FF7" w:rsidP="009656DF">
      <w:pPr>
        <w:ind w:firstLine="851"/>
        <w:jc w:val="both"/>
        <w:textAlignment w:val="baseline"/>
        <w:rPr>
          <w:rFonts w:ascii="Arial" w:hAnsi="Arial" w:cs="Arial"/>
          <w:sz w:val="28"/>
          <w:szCs w:val="28"/>
        </w:rPr>
      </w:pPr>
    </w:p>
    <w:p w:rsidR="004829F0" w:rsidRPr="00E275A0" w:rsidRDefault="00C276DF" w:rsidP="007846CD">
      <w:pPr>
        <w:ind w:right="76" w:firstLine="851"/>
        <w:jc w:val="both"/>
        <w:rPr>
          <w:rFonts w:ascii="Arial" w:hAnsi="Arial" w:cs="Arial"/>
          <w:b/>
          <w:color w:val="000000"/>
          <w:sz w:val="26"/>
          <w:szCs w:val="26"/>
        </w:rPr>
      </w:pPr>
      <w:r w:rsidRPr="00E275A0">
        <w:rPr>
          <w:rFonts w:ascii="Arial" w:hAnsi="Arial" w:cs="Arial"/>
          <w:b/>
          <w:color w:val="000000"/>
          <w:sz w:val="26"/>
          <w:szCs w:val="26"/>
        </w:rPr>
        <w:t xml:space="preserve">Статья </w:t>
      </w:r>
      <w:r w:rsidR="009656DF" w:rsidRPr="00E275A0">
        <w:rPr>
          <w:rFonts w:ascii="Arial" w:hAnsi="Arial" w:cs="Arial"/>
          <w:b/>
          <w:color w:val="000000"/>
          <w:sz w:val="26"/>
          <w:szCs w:val="26"/>
        </w:rPr>
        <w:t>4</w:t>
      </w:r>
      <w:r w:rsidRPr="00E275A0">
        <w:rPr>
          <w:rFonts w:ascii="Arial" w:hAnsi="Arial" w:cs="Arial"/>
          <w:b/>
          <w:color w:val="000000"/>
          <w:sz w:val="26"/>
          <w:szCs w:val="26"/>
        </w:rPr>
        <w:t xml:space="preserve">. </w:t>
      </w:r>
      <w:r w:rsidR="008C1D86" w:rsidRPr="00E275A0">
        <w:rPr>
          <w:rFonts w:ascii="Arial" w:hAnsi="Arial" w:cs="Arial"/>
          <w:b/>
          <w:color w:val="000000"/>
          <w:sz w:val="26"/>
          <w:szCs w:val="26"/>
        </w:rPr>
        <w:t>Прогнозируемое поступление д</w:t>
      </w:r>
      <w:r w:rsidRPr="00E275A0">
        <w:rPr>
          <w:rFonts w:ascii="Arial" w:hAnsi="Arial" w:cs="Arial"/>
          <w:b/>
          <w:color w:val="000000"/>
          <w:sz w:val="26"/>
          <w:szCs w:val="26"/>
        </w:rPr>
        <w:t>оход</w:t>
      </w:r>
      <w:r w:rsidR="008C1D86" w:rsidRPr="00E275A0">
        <w:rPr>
          <w:rFonts w:ascii="Arial" w:hAnsi="Arial" w:cs="Arial"/>
          <w:b/>
          <w:color w:val="000000"/>
          <w:sz w:val="26"/>
          <w:szCs w:val="26"/>
        </w:rPr>
        <w:t>ов</w:t>
      </w:r>
      <w:r w:rsidR="00605DB9" w:rsidRPr="00E275A0">
        <w:rPr>
          <w:rFonts w:ascii="Arial" w:hAnsi="Arial" w:cs="Arial"/>
          <w:b/>
          <w:color w:val="000000"/>
          <w:sz w:val="26"/>
          <w:szCs w:val="26"/>
        </w:rPr>
        <w:t xml:space="preserve"> местного бюджета</w:t>
      </w:r>
      <w:r w:rsidR="006C7D01" w:rsidRPr="00E275A0">
        <w:rPr>
          <w:rFonts w:ascii="Arial" w:hAnsi="Arial" w:cs="Arial"/>
          <w:b/>
          <w:color w:val="000000"/>
          <w:sz w:val="26"/>
          <w:szCs w:val="26"/>
        </w:rPr>
        <w:t xml:space="preserve"> в 202</w:t>
      </w:r>
      <w:r w:rsidR="00480FDE" w:rsidRPr="00E275A0">
        <w:rPr>
          <w:rFonts w:ascii="Arial" w:hAnsi="Arial" w:cs="Arial"/>
          <w:b/>
          <w:color w:val="000000"/>
          <w:sz w:val="26"/>
          <w:szCs w:val="26"/>
        </w:rPr>
        <w:t>4</w:t>
      </w:r>
      <w:r w:rsidR="006C7D01" w:rsidRPr="00E275A0">
        <w:rPr>
          <w:rFonts w:ascii="Arial" w:hAnsi="Arial" w:cs="Arial"/>
          <w:b/>
          <w:color w:val="000000"/>
          <w:sz w:val="26"/>
          <w:szCs w:val="26"/>
        </w:rPr>
        <w:t xml:space="preserve"> году и в плановом периоде 202</w:t>
      </w:r>
      <w:r w:rsidR="00480FDE" w:rsidRPr="00E275A0">
        <w:rPr>
          <w:rFonts w:ascii="Arial" w:hAnsi="Arial" w:cs="Arial"/>
          <w:b/>
          <w:color w:val="000000"/>
          <w:sz w:val="26"/>
          <w:szCs w:val="26"/>
        </w:rPr>
        <w:t>5</w:t>
      </w:r>
      <w:r w:rsidR="006C7D01" w:rsidRPr="00E275A0">
        <w:rPr>
          <w:rFonts w:ascii="Arial" w:hAnsi="Arial" w:cs="Arial"/>
          <w:b/>
          <w:color w:val="000000"/>
          <w:sz w:val="26"/>
          <w:szCs w:val="26"/>
        </w:rPr>
        <w:t xml:space="preserve"> и 202</w:t>
      </w:r>
      <w:r w:rsidR="00480FDE" w:rsidRPr="00E275A0">
        <w:rPr>
          <w:rFonts w:ascii="Arial" w:hAnsi="Arial" w:cs="Arial"/>
          <w:b/>
          <w:color w:val="000000"/>
          <w:sz w:val="26"/>
          <w:szCs w:val="26"/>
        </w:rPr>
        <w:t>6</w:t>
      </w:r>
      <w:r w:rsidR="006C7D01" w:rsidRPr="00E275A0">
        <w:rPr>
          <w:rFonts w:ascii="Arial" w:hAnsi="Arial" w:cs="Arial"/>
          <w:b/>
          <w:color w:val="000000"/>
          <w:sz w:val="26"/>
          <w:szCs w:val="26"/>
        </w:rPr>
        <w:t xml:space="preserve"> годов</w:t>
      </w:r>
      <w:r w:rsidR="00F255F1" w:rsidRPr="00E275A0">
        <w:rPr>
          <w:rFonts w:ascii="Arial" w:hAnsi="Arial" w:cs="Arial"/>
          <w:b/>
          <w:color w:val="000000"/>
          <w:sz w:val="26"/>
          <w:szCs w:val="26"/>
        </w:rPr>
        <w:t>.</w:t>
      </w:r>
    </w:p>
    <w:p w:rsidR="00BB4FF7" w:rsidRPr="00E275A0" w:rsidRDefault="00BB4FF7" w:rsidP="007846CD">
      <w:pPr>
        <w:ind w:right="76" w:firstLine="851"/>
        <w:jc w:val="both"/>
        <w:rPr>
          <w:rFonts w:ascii="Arial" w:hAnsi="Arial" w:cs="Arial"/>
          <w:b/>
          <w:color w:val="000000"/>
          <w:sz w:val="26"/>
          <w:szCs w:val="26"/>
        </w:rPr>
      </w:pPr>
    </w:p>
    <w:p w:rsidR="00F255F1" w:rsidRPr="00E275A0" w:rsidRDefault="00C276DF" w:rsidP="006C7D01">
      <w:pPr>
        <w:numPr>
          <w:ilvl w:val="0"/>
          <w:numId w:val="12"/>
        </w:numPr>
        <w:ind w:left="0" w:right="76" w:firstLine="851"/>
        <w:jc w:val="both"/>
        <w:rPr>
          <w:rFonts w:ascii="Arial" w:hAnsi="Arial" w:cs="Arial"/>
          <w:sz w:val="24"/>
          <w:szCs w:val="24"/>
        </w:rPr>
      </w:pPr>
      <w:r w:rsidRPr="00E275A0">
        <w:rPr>
          <w:rFonts w:ascii="Arial" w:hAnsi="Arial" w:cs="Arial"/>
          <w:sz w:val="24"/>
          <w:szCs w:val="24"/>
        </w:rPr>
        <w:t>Утвердить прогнозируемое поступление доходов</w:t>
      </w:r>
      <w:r w:rsidR="003052B4" w:rsidRPr="00E275A0">
        <w:rPr>
          <w:rFonts w:ascii="Arial" w:hAnsi="Arial" w:cs="Arial"/>
          <w:sz w:val="24"/>
          <w:szCs w:val="24"/>
        </w:rPr>
        <w:t xml:space="preserve"> в</w:t>
      </w:r>
      <w:r w:rsidR="00480FDE" w:rsidRPr="00E275A0">
        <w:rPr>
          <w:rFonts w:ascii="Arial" w:hAnsi="Arial" w:cs="Arial"/>
          <w:sz w:val="24"/>
          <w:szCs w:val="24"/>
        </w:rPr>
        <w:t xml:space="preserve"> </w:t>
      </w:r>
      <w:r w:rsidR="00605DB9" w:rsidRPr="00E275A0">
        <w:rPr>
          <w:rFonts w:ascii="Arial" w:hAnsi="Arial" w:cs="Arial"/>
          <w:sz w:val="24"/>
          <w:szCs w:val="24"/>
        </w:rPr>
        <w:t>местный</w:t>
      </w:r>
      <w:r w:rsidRPr="00E275A0">
        <w:rPr>
          <w:rFonts w:ascii="Arial" w:hAnsi="Arial" w:cs="Arial"/>
          <w:sz w:val="24"/>
          <w:szCs w:val="24"/>
        </w:rPr>
        <w:t xml:space="preserve"> бюджет</w:t>
      </w:r>
      <w:r w:rsidR="00480FDE" w:rsidRPr="00E275A0">
        <w:rPr>
          <w:rFonts w:ascii="Arial" w:hAnsi="Arial" w:cs="Arial"/>
          <w:sz w:val="24"/>
          <w:szCs w:val="24"/>
        </w:rPr>
        <w:t xml:space="preserve"> </w:t>
      </w:r>
      <w:r w:rsidR="009B34BD" w:rsidRPr="00E275A0">
        <w:rPr>
          <w:rFonts w:ascii="Arial" w:hAnsi="Arial" w:cs="Arial"/>
          <w:sz w:val="24"/>
          <w:szCs w:val="24"/>
        </w:rPr>
        <w:t>на</w:t>
      </w:r>
      <w:r w:rsidRPr="00E275A0">
        <w:rPr>
          <w:rFonts w:ascii="Arial" w:hAnsi="Arial" w:cs="Arial"/>
          <w:sz w:val="24"/>
          <w:szCs w:val="24"/>
        </w:rPr>
        <w:t xml:space="preserve"> 20</w:t>
      </w:r>
      <w:r w:rsidR="00076FEB" w:rsidRPr="00E275A0">
        <w:rPr>
          <w:rFonts w:ascii="Arial" w:hAnsi="Arial" w:cs="Arial"/>
          <w:sz w:val="24"/>
          <w:szCs w:val="24"/>
        </w:rPr>
        <w:t>2</w:t>
      </w:r>
      <w:r w:rsidR="00480FDE" w:rsidRPr="00E275A0">
        <w:rPr>
          <w:rFonts w:ascii="Arial" w:hAnsi="Arial" w:cs="Arial"/>
          <w:sz w:val="24"/>
          <w:szCs w:val="24"/>
        </w:rPr>
        <w:t>4</w:t>
      </w:r>
      <w:r w:rsidRPr="00E275A0">
        <w:rPr>
          <w:rFonts w:ascii="Arial" w:hAnsi="Arial" w:cs="Arial"/>
          <w:sz w:val="24"/>
          <w:szCs w:val="24"/>
        </w:rPr>
        <w:t xml:space="preserve"> год  </w:t>
      </w:r>
      <w:r w:rsidR="006C7D01" w:rsidRPr="00E275A0">
        <w:rPr>
          <w:rFonts w:ascii="Arial" w:hAnsi="Arial" w:cs="Arial"/>
          <w:sz w:val="24"/>
          <w:szCs w:val="24"/>
        </w:rPr>
        <w:t xml:space="preserve">и </w:t>
      </w:r>
      <w:r w:rsidR="00F255F1" w:rsidRPr="00E275A0">
        <w:rPr>
          <w:rFonts w:ascii="Arial" w:hAnsi="Arial" w:cs="Arial"/>
          <w:sz w:val="24"/>
          <w:szCs w:val="24"/>
        </w:rPr>
        <w:t>на плановый период 20</w:t>
      </w:r>
      <w:r w:rsidR="0044724C" w:rsidRPr="00E275A0">
        <w:rPr>
          <w:rFonts w:ascii="Arial" w:hAnsi="Arial" w:cs="Arial"/>
          <w:sz w:val="24"/>
          <w:szCs w:val="24"/>
        </w:rPr>
        <w:t>2</w:t>
      </w:r>
      <w:r w:rsidR="00480FDE" w:rsidRPr="00E275A0">
        <w:rPr>
          <w:rFonts w:ascii="Arial" w:hAnsi="Arial" w:cs="Arial"/>
          <w:sz w:val="24"/>
          <w:szCs w:val="24"/>
        </w:rPr>
        <w:t>5</w:t>
      </w:r>
      <w:r w:rsidR="00F255F1" w:rsidRPr="00E275A0">
        <w:rPr>
          <w:rFonts w:ascii="Arial" w:hAnsi="Arial" w:cs="Arial"/>
          <w:sz w:val="24"/>
          <w:szCs w:val="24"/>
        </w:rPr>
        <w:t xml:space="preserve"> и 20</w:t>
      </w:r>
      <w:r w:rsidR="007A2AB3" w:rsidRPr="00E275A0">
        <w:rPr>
          <w:rFonts w:ascii="Arial" w:hAnsi="Arial" w:cs="Arial"/>
          <w:sz w:val="24"/>
          <w:szCs w:val="24"/>
        </w:rPr>
        <w:t>2</w:t>
      </w:r>
      <w:r w:rsidR="00480FDE" w:rsidRPr="00E275A0">
        <w:rPr>
          <w:rFonts w:ascii="Arial" w:hAnsi="Arial" w:cs="Arial"/>
          <w:sz w:val="24"/>
          <w:szCs w:val="24"/>
        </w:rPr>
        <w:t>6</w:t>
      </w:r>
      <w:r w:rsidR="00F255F1" w:rsidRPr="00E275A0">
        <w:rPr>
          <w:rFonts w:ascii="Arial" w:hAnsi="Arial" w:cs="Arial"/>
          <w:sz w:val="24"/>
          <w:szCs w:val="24"/>
        </w:rPr>
        <w:t xml:space="preserve"> годов согласно приложению №</w:t>
      </w:r>
      <w:r w:rsidR="007846CD" w:rsidRPr="00E275A0">
        <w:rPr>
          <w:rFonts w:ascii="Arial" w:hAnsi="Arial" w:cs="Arial"/>
          <w:sz w:val="24"/>
          <w:szCs w:val="24"/>
        </w:rPr>
        <w:t>2</w:t>
      </w:r>
      <w:r w:rsidR="00F255F1" w:rsidRPr="00E275A0">
        <w:rPr>
          <w:rFonts w:ascii="Arial" w:hAnsi="Arial" w:cs="Arial"/>
          <w:sz w:val="24"/>
          <w:szCs w:val="24"/>
        </w:rPr>
        <w:t xml:space="preserve"> к настоящему </w:t>
      </w:r>
      <w:r w:rsidR="007A72DB" w:rsidRPr="00E275A0">
        <w:rPr>
          <w:rFonts w:ascii="Arial" w:hAnsi="Arial" w:cs="Arial"/>
          <w:sz w:val="24"/>
          <w:szCs w:val="24"/>
        </w:rPr>
        <w:t>Р</w:t>
      </w:r>
      <w:r w:rsidR="00F255F1" w:rsidRPr="00E275A0">
        <w:rPr>
          <w:rFonts w:ascii="Arial" w:hAnsi="Arial" w:cs="Arial"/>
          <w:sz w:val="24"/>
          <w:szCs w:val="24"/>
        </w:rPr>
        <w:t>ешению.</w:t>
      </w:r>
    </w:p>
    <w:p w:rsidR="00A97944" w:rsidRPr="00E275A0" w:rsidRDefault="00A97944" w:rsidP="008C1D86">
      <w:pPr>
        <w:pStyle w:val="a9"/>
        <w:widowControl w:val="0"/>
        <w:ind w:firstLine="851"/>
        <w:jc w:val="both"/>
        <w:rPr>
          <w:rFonts w:ascii="Arial" w:hAnsi="Arial" w:cs="Arial"/>
          <w:sz w:val="24"/>
          <w:szCs w:val="24"/>
        </w:rPr>
      </w:pPr>
      <w:r w:rsidRPr="00E275A0">
        <w:rPr>
          <w:rFonts w:ascii="Arial" w:hAnsi="Arial" w:cs="Arial"/>
          <w:sz w:val="24"/>
          <w:szCs w:val="24"/>
        </w:rPr>
        <w:t xml:space="preserve">2. </w:t>
      </w:r>
      <w:r w:rsidR="007E19E5" w:rsidRPr="00E275A0">
        <w:rPr>
          <w:rFonts w:ascii="Arial" w:hAnsi="Arial" w:cs="Arial"/>
          <w:sz w:val="24"/>
          <w:szCs w:val="24"/>
        </w:rPr>
        <w:t>Установить</w:t>
      </w:r>
      <w:r w:rsidRPr="00E275A0">
        <w:rPr>
          <w:rFonts w:ascii="Arial" w:hAnsi="Arial" w:cs="Arial"/>
          <w:sz w:val="24"/>
          <w:szCs w:val="24"/>
        </w:rPr>
        <w:t xml:space="preserve"> объем межбюджетных трансфертов, получаемых из других бюджетов бюджетной системы Российской Федерации на 202</w:t>
      </w:r>
      <w:r w:rsidR="00480FDE" w:rsidRPr="00E275A0">
        <w:rPr>
          <w:rFonts w:ascii="Arial" w:hAnsi="Arial" w:cs="Arial"/>
          <w:sz w:val="24"/>
          <w:szCs w:val="24"/>
        </w:rPr>
        <w:t>4</w:t>
      </w:r>
      <w:r w:rsidRPr="00E275A0">
        <w:rPr>
          <w:rFonts w:ascii="Arial" w:hAnsi="Arial" w:cs="Arial"/>
          <w:sz w:val="24"/>
          <w:szCs w:val="24"/>
        </w:rPr>
        <w:t xml:space="preserve"> год в размере </w:t>
      </w:r>
      <w:r w:rsidR="00480FDE" w:rsidRPr="00E275A0">
        <w:rPr>
          <w:rFonts w:ascii="Arial" w:hAnsi="Arial" w:cs="Arial"/>
          <w:sz w:val="24"/>
          <w:szCs w:val="24"/>
        </w:rPr>
        <w:t>2428065</w:t>
      </w:r>
      <w:r w:rsidR="000C28E1" w:rsidRPr="00E275A0">
        <w:rPr>
          <w:rFonts w:ascii="Arial" w:hAnsi="Arial" w:cs="Arial"/>
          <w:sz w:val="24"/>
          <w:szCs w:val="24"/>
        </w:rPr>
        <w:t xml:space="preserve"> </w:t>
      </w:r>
      <w:r w:rsidR="00BD0075" w:rsidRPr="00E275A0">
        <w:rPr>
          <w:rFonts w:ascii="Arial" w:hAnsi="Arial" w:cs="Arial"/>
          <w:sz w:val="24"/>
          <w:szCs w:val="24"/>
        </w:rPr>
        <w:t>руб. 00 коп.</w:t>
      </w:r>
      <w:r w:rsidRPr="00E275A0">
        <w:rPr>
          <w:rFonts w:ascii="Arial" w:hAnsi="Arial" w:cs="Arial"/>
          <w:sz w:val="24"/>
          <w:szCs w:val="24"/>
        </w:rPr>
        <w:t>, на 202</w:t>
      </w:r>
      <w:r w:rsidR="00480FDE" w:rsidRPr="00E275A0">
        <w:rPr>
          <w:rFonts w:ascii="Arial" w:hAnsi="Arial" w:cs="Arial"/>
          <w:sz w:val="24"/>
          <w:szCs w:val="24"/>
        </w:rPr>
        <w:t>5</w:t>
      </w:r>
      <w:r w:rsidRPr="00E275A0">
        <w:rPr>
          <w:rFonts w:ascii="Arial" w:hAnsi="Arial" w:cs="Arial"/>
          <w:sz w:val="24"/>
          <w:szCs w:val="24"/>
        </w:rPr>
        <w:t xml:space="preserve"> год – в размере </w:t>
      </w:r>
      <w:r w:rsidR="00480FDE" w:rsidRPr="00E275A0">
        <w:rPr>
          <w:rFonts w:ascii="Arial" w:hAnsi="Arial" w:cs="Arial"/>
          <w:sz w:val="24"/>
          <w:szCs w:val="24"/>
        </w:rPr>
        <w:t>932407</w:t>
      </w:r>
      <w:r w:rsidR="000C28E1" w:rsidRPr="00E275A0">
        <w:rPr>
          <w:rFonts w:ascii="Arial" w:hAnsi="Arial" w:cs="Arial"/>
          <w:sz w:val="24"/>
          <w:szCs w:val="24"/>
        </w:rPr>
        <w:t xml:space="preserve"> </w:t>
      </w:r>
      <w:r w:rsidR="00BD0075" w:rsidRPr="00E275A0">
        <w:rPr>
          <w:rFonts w:ascii="Arial" w:hAnsi="Arial" w:cs="Arial"/>
          <w:sz w:val="24"/>
          <w:szCs w:val="24"/>
        </w:rPr>
        <w:t>руб. 00 коп.</w:t>
      </w:r>
      <w:r w:rsidRPr="00E275A0">
        <w:rPr>
          <w:rFonts w:ascii="Arial" w:hAnsi="Arial" w:cs="Arial"/>
          <w:sz w:val="24"/>
          <w:szCs w:val="24"/>
        </w:rPr>
        <w:t>, на 202</w:t>
      </w:r>
      <w:r w:rsidR="00480FDE" w:rsidRPr="00E275A0">
        <w:rPr>
          <w:rFonts w:ascii="Arial" w:hAnsi="Arial" w:cs="Arial"/>
          <w:sz w:val="24"/>
          <w:szCs w:val="24"/>
        </w:rPr>
        <w:t>6</w:t>
      </w:r>
      <w:r w:rsidRPr="00E275A0">
        <w:rPr>
          <w:rFonts w:ascii="Arial" w:hAnsi="Arial" w:cs="Arial"/>
          <w:sz w:val="24"/>
          <w:szCs w:val="24"/>
        </w:rPr>
        <w:t xml:space="preserve"> год – в размере </w:t>
      </w:r>
      <w:r w:rsidR="00480FDE" w:rsidRPr="00E275A0">
        <w:rPr>
          <w:rFonts w:ascii="Arial" w:hAnsi="Arial" w:cs="Arial"/>
          <w:sz w:val="24"/>
          <w:szCs w:val="24"/>
        </w:rPr>
        <w:t>815220</w:t>
      </w:r>
      <w:r w:rsidR="000C28E1" w:rsidRPr="00E275A0">
        <w:rPr>
          <w:rFonts w:ascii="Arial" w:hAnsi="Arial" w:cs="Arial"/>
          <w:sz w:val="24"/>
          <w:szCs w:val="24"/>
        </w:rPr>
        <w:t xml:space="preserve"> </w:t>
      </w:r>
      <w:r w:rsidR="00BD0075" w:rsidRPr="00E275A0">
        <w:rPr>
          <w:rFonts w:ascii="Arial" w:hAnsi="Arial" w:cs="Arial"/>
          <w:sz w:val="24"/>
          <w:szCs w:val="24"/>
        </w:rPr>
        <w:t>руб. 00 коп.</w:t>
      </w:r>
      <w:r w:rsidRPr="00E275A0">
        <w:rPr>
          <w:rFonts w:ascii="Arial" w:hAnsi="Arial" w:cs="Arial"/>
          <w:sz w:val="24"/>
          <w:szCs w:val="24"/>
        </w:rPr>
        <w:t xml:space="preserve">,согласно приложению № </w:t>
      </w:r>
      <w:r w:rsidR="00CA5DDA" w:rsidRPr="00E275A0">
        <w:rPr>
          <w:rFonts w:ascii="Arial" w:hAnsi="Arial" w:cs="Arial"/>
          <w:sz w:val="24"/>
          <w:szCs w:val="24"/>
        </w:rPr>
        <w:t>1</w:t>
      </w:r>
      <w:r w:rsidR="000C28E1" w:rsidRPr="00E275A0">
        <w:rPr>
          <w:rFonts w:ascii="Arial" w:hAnsi="Arial" w:cs="Arial"/>
          <w:sz w:val="24"/>
          <w:szCs w:val="24"/>
        </w:rPr>
        <w:t>2</w:t>
      </w:r>
      <w:r w:rsidRPr="00E275A0">
        <w:rPr>
          <w:rFonts w:ascii="Arial" w:hAnsi="Arial" w:cs="Arial"/>
          <w:sz w:val="24"/>
          <w:szCs w:val="24"/>
        </w:rPr>
        <w:t xml:space="preserve"> к настоящему Решению.</w:t>
      </w:r>
    </w:p>
    <w:p w:rsidR="004829F0" w:rsidRPr="00E275A0" w:rsidRDefault="004829F0" w:rsidP="008C1D86">
      <w:pPr>
        <w:pStyle w:val="a9"/>
        <w:widowControl w:val="0"/>
        <w:ind w:firstLine="851"/>
        <w:jc w:val="both"/>
        <w:rPr>
          <w:rFonts w:ascii="Arial" w:hAnsi="Arial" w:cs="Arial"/>
          <w:color w:val="FF0000"/>
          <w:sz w:val="24"/>
          <w:szCs w:val="24"/>
        </w:rPr>
      </w:pPr>
    </w:p>
    <w:p w:rsidR="00BC7F9E" w:rsidRPr="00E275A0" w:rsidRDefault="00C276DF" w:rsidP="00C276DF">
      <w:pPr>
        <w:ind w:right="76" w:firstLine="851"/>
        <w:jc w:val="both"/>
        <w:rPr>
          <w:rFonts w:ascii="Arial" w:hAnsi="Arial" w:cs="Arial"/>
          <w:b/>
          <w:color w:val="000000"/>
          <w:sz w:val="26"/>
          <w:szCs w:val="26"/>
        </w:rPr>
      </w:pPr>
      <w:r w:rsidRPr="00E275A0">
        <w:rPr>
          <w:rFonts w:ascii="Arial" w:hAnsi="Arial" w:cs="Arial"/>
          <w:b/>
          <w:color w:val="000000"/>
          <w:sz w:val="26"/>
          <w:szCs w:val="26"/>
        </w:rPr>
        <w:t xml:space="preserve">Статья </w:t>
      </w:r>
      <w:r w:rsidR="003B1E1D" w:rsidRPr="00E275A0">
        <w:rPr>
          <w:rFonts w:ascii="Arial" w:hAnsi="Arial" w:cs="Arial"/>
          <w:b/>
          <w:color w:val="000000"/>
          <w:sz w:val="26"/>
          <w:szCs w:val="26"/>
        </w:rPr>
        <w:t>5</w:t>
      </w:r>
      <w:r w:rsidRPr="00E275A0">
        <w:rPr>
          <w:rFonts w:ascii="Arial" w:hAnsi="Arial" w:cs="Arial"/>
          <w:b/>
          <w:color w:val="000000"/>
          <w:sz w:val="26"/>
          <w:szCs w:val="26"/>
        </w:rPr>
        <w:t xml:space="preserve">. Бюджетные ассигнования </w:t>
      </w:r>
      <w:r w:rsidR="00605DB9" w:rsidRPr="00E275A0">
        <w:rPr>
          <w:rFonts w:ascii="Arial" w:hAnsi="Arial" w:cs="Arial"/>
          <w:b/>
          <w:color w:val="000000"/>
          <w:sz w:val="26"/>
          <w:szCs w:val="26"/>
        </w:rPr>
        <w:t xml:space="preserve">местного бюджета </w:t>
      </w:r>
      <w:r w:rsidR="008B7967" w:rsidRPr="00E275A0">
        <w:rPr>
          <w:rFonts w:ascii="Arial" w:hAnsi="Arial" w:cs="Arial"/>
          <w:b/>
          <w:bCs/>
          <w:sz w:val="26"/>
          <w:szCs w:val="26"/>
        </w:rPr>
        <w:t>на 20</w:t>
      </w:r>
      <w:r w:rsidR="009B3C44" w:rsidRPr="00E275A0">
        <w:rPr>
          <w:rFonts w:ascii="Arial" w:hAnsi="Arial" w:cs="Arial"/>
          <w:b/>
          <w:bCs/>
          <w:sz w:val="26"/>
          <w:szCs w:val="26"/>
        </w:rPr>
        <w:t>2</w:t>
      </w:r>
      <w:r w:rsidR="00480FDE" w:rsidRPr="00E275A0">
        <w:rPr>
          <w:rFonts w:ascii="Arial" w:hAnsi="Arial" w:cs="Arial"/>
          <w:b/>
          <w:bCs/>
          <w:sz w:val="26"/>
          <w:szCs w:val="26"/>
        </w:rPr>
        <w:t>4</w:t>
      </w:r>
      <w:r w:rsidR="008B7967" w:rsidRPr="00E275A0">
        <w:rPr>
          <w:rFonts w:ascii="Arial" w:hAnsi="Arial" w:cs="Arial"/>
          <w:b/>
          <w:bCs/>
          <w:sz w:val="26"/>
          <w:szCs w:val="26"/>
        </w:rPr>
        <w:t xml:space="preserve"> год и на плановый период 202</w:t>
      </w:r>
      <w:r w:rsidR="00480FDE" w:rsidRPr="00E275A0">
        <w:rPr>
          <w:rFonts w:ascii="Arial" w:hAnsi="Arial" w:cs="Arial"/>
          <w:b/>
          <w:bCs/>
          <w:sz w:val="26"/>
          <w:szCs w:val="26"/>
        </w:rPr>
        <w:t>5</w:t>
      </w:r>
      <w:r w:rsidR="008B7967" w:rsidRPr="00E275A0">
        <w:rPr>
          <w:rFonts w:ascii="Arial" w:hAnsi="Arial" w:cs="Arial"/>
          <w:b/>
          <w:bCs/>
          <w:sz w:val="26"/>
          <w:szCs w:val="26"/>
        </w:rPr>
        <w:t xml:space="preserve"> и 202</w:t>
      </w:r>
      <w:r w:rsidR="00480FDE" w:rsidRPr="00E275A0">
        <w:rPr>
          <w:rFonts w:ascii="Arial" w:hAnsi="Arial" w:cs="Arial"/>
          <w:b/>
          <w:bCs/>
          <w:sz w:val="26"/>
          <w:szCs w:val="26"/>
        </w:rPr>
        <w:t>6</w:t>
      </w:r>
      <w:r w:rsidR="008B7967" w:rsidRPr="00E275A0">
        <w:rPr>
          <w:rFonts w:ascii="Arial" w:hAnsi="Arial" w:cs="Arial"/>
          <w:b/>
          <w:bCs/>
          <w:sz w:val="26"/>
          <w:szCs w:val="26"/>
        </w:rPr>
        <w:t xml:space="preserve"> годов</w:t>
      </w:r>
      <w:r w:rsidR="00BC7F9E" w:rsidRPr="00E275A0">
        <w:rPr>
          <w:rFonts w:ascii="Arial" w:hAnsi="Arial" w:cs="Arial"/>
          <w:b/>
          <w:color w:val="000000"/>
          <w:sz w:val="26"/>
          <w:szCs w:val="26"/>
        </w:rPr>
        <w:t>.</w:t>
      </w:r>
    </w:p>
    <w:p w:rsidR="00BB4FF7" w:rsidRPr="00E275A0" w:rsidRDefault="00BB4FF7" w:rsidP="00C276DF">
      <w:pPr>
        <w:ind w:right="76" w:firstLine="851"/>
        <w:jc w:val="both"/>
        <w:rPr>
          <w:rFonts w:ascii="Arial" w:hAnsi="Arial" w:cs="Arial"/>
          <w:b/>
          <w:color w:val="000000"/>
          <w:sz w:val="26"/>
          <w:szCs w:val="26"/>
        </w:rPr>
      </w:pPr>
    </w:p>
    <w:p w:rsidR="00BB4FF7" w:rsidRPr="00A45DAF" w:rsidRDefault="00BB4FF7" w:rsidP="00C276DF">
      <w:pPr>
        <w:ind w:right="76" w:firstLine="851"/>
        <w:jc w:val="both"/>
        <w:rPr>
          <w:rFonts w:ascii="Arial" w:hAnsi="Arial" w:cs="Arial"/>
          <w:b/>
          <w:color w:val="000000"/>
          <w:sz w:val="28"/>
          <w:szCs w:val="28"/>
        </w:rPr>
      </w:pPr>
    </w:p>
    <w:p w:rsidR="007A5D10" w:rsidRPr="00E275A0" w:rsidRDefault="009244C3" w:rsidP="007A5D10">
      <w:pPr>
        <w:pStyle w:val="af1"/>
        <w:numPr>
          <w:ilvl w:val="0"/>
          <w:numId w:val="19"/>
        </w:numPr>
        <w:ind w:left="0" w:right="76" w:firstLine="851"/>
        <w:jc w:val="both"/>
        <w:rPr>
          <w:rFonts w:ascii="Arial" w:hAnsi="Arial" w:cs="Arial"/>
          <w:color w:val="000000"/>
          <w:sz w:val="24"/>
          <w:szCs w:val="24"/>
        </w:rPr>
      </w:pPr>
      <w:r w:rsidRPr="00E275A0">
        <w:rPr>
          <w:rFonts w:ascii="Arial" w:hAnsi="Arial" w:cs="Arial"/>
          <w:color w:val="000000"/>
          <w:sz w:val="24"/>
          <w:szCs w:val="24"/>
        </w:rPr>
        <w:t>У</w:t>
      </w:r>
      <w:r w:rsidR="00C276DF" w:rsidRPr="00E275A0">
        <w:rPr>
          <w:rFonts w:ascii="Arial" w:hAnsi="Arial" w:cs="Arial"/>
          <w:color w:val="000000"/>
          <w:sz w:val="24"/>
          <w:szCs w:val="24"/>
        </w:rPr>
        <w:t xml:space="preserve">твердить распределение бюджетных ассигнований по разделам, подразделам, целевым статьям </w:t>
      </w:r>
      <w:r w:rsidR="00C276DF" w:rsidRPr="00E275A0">
        <w:rPr>
          <w:rFonts w:ascii="Arial" w:hAnsi="Arial" w:cs="Arial"/>
          <w:bCs/>
          <w:sz w:val="24"/>
          <w:szCs w:val="24"/>
        </w:rPr>
        <w:t xml:space="preserve">(муниципальным программам и непрограммным направлениям деятельности), группам </w:t>
      </w:r>
      <w:r w:rsidR="00C276DF" w:rsidRPr="00E275A0">
        <w:rPr>
          <w:rFonts w:ascii="Arial" w:hAnsi="Arial" w:cs="Arial"/>
          <w:color w:val="000000"/>
          <w:sz w:val="24"/>
          <w:szCs w:val="24"/>
        </w:rPr>
        <w:t>видов расходов классификации расходов</w:t>
      </w:r>
      <w:r w:rsidR="00605DB9" w:rsidRPr="00E275A0">
        <w:rPr>
          <w:rFonts w:ascii="Arial" w:hAnsi="Arial" w:cs="Arial"/>
          <w:color w:val="000000"/>
          <w:sz w:val="24"/>
          <w:szCs w:val="24"/>
        </w:rPr>
        <w:t xml:space="preserve"> местного </w:t>
      </w:r>
      <w:r w:rsidR="00C276DF" w:rsidRPr="00E275A0">
        <w:rPr>
          <w:rFonts w:ascii="Arial" w:hAnsi="Arial" w:cs="Arial"/>
          <w:color w:val="000000"/>
          <w:sz w:val="24"/>
          <w:szCs w:val="24"/>
        </w:rPr>
        <w:t>бюджета</w:t>
      </w:r>
      <w:r w:rsidR="00480FDE" w:rsidRPr="00E275A0">
        <w:rPr>
          <w:rFonts w:ascii="Arial" w:hAnsi="Arial" w:cs="Arial"/>
          <w:color w:val="000000"/>
          <w:sz w:val="24"/>
          <w:szCs w:val="24"/>
        </w:rPr>
        <w:t xml:space="preserve"> </w:t>
      </w:r>
      <w:r w:rsidR="00C276DF" w:rsidRPr="00E275A0">
        <w:rPr>
          <w:rFonts w:ascii="Arial" w:hAnsi="Arial" w:cs="Arial"/>
          <w:color w:val="000000"/>
          <w:sz w:val="24"/>
          <w:szCs w:val="24"/>
        </w:rPr>
        <w:t>на 20</w:t>
      </w:r>
      <w:r w:rsidR="00E749B2" w:rsidRPr="00E275A0">
        <w:rPr>
          <w:rFonts w:ascii="Arial" w:hAnsi="Arial" w:cs="Arial"/>
          <w:color w:val="000000"/>
          <w:sz w:val="24"/>
          <w:szCs w:val="24"/>
        </w:rPr>
        <w:t>2</w:t>
      </w:r>
      <w:r w:rsidR="00480FDE" w:rsidRPr="00E275A0">
        <w:rPr>
          <w:rFonts w:ascii="Arial" w:hAnsi="Arial" w:cs="Arial"/>
          <w:color w:val="000000"/>
          <w:sz w:val="24"/>
          <w:szCs w:val="24"/>
        </w:rPr>
        <w:t>4</w:t>
      </w:r>
      <w:r w:rsidR="00C276DF" w:rsidRPr="00E275A0">
        <w:rPr>
          <w:rFonts w:ascii="Arial" w:hAnsi="Arial" w:cs="Arial"/>
          <w:color w:val="000000"/>
          <w:sz w:val="24"/>
          <w:szCs w:val="24"/>
        </w:rPr>
        <w:t xml:space="preserve"> год </w:t>
      </w:r>
      <w:r w:rsidR="00923584" w:rsidRPr="00E275A0">
        <w:rPr>
          <w:rFonts w:ascii="Arial" w:hAnsi="Arial" w:cs="Arial"/>
          <w:color w:val="000000"/>
          <w:sz w:val="24"/>
          <w:szCs w:val="24"/>
        </w:rPr>
        <w:t xml:space="preserve">и </w:t>
      </w:r>
      <w:r w:rsidR="007A5D10" w:rsidRPr="00E275A0">
        <w:rPr>
          <w:rFonts w:ascii="Arial" w:hAnsi="Arial" w:cs="Arial"/>
          <w:color w:val="000000"/>
          <w:sz w:val="24"/>
          <w:szCs w:val="24"/>
        </w:rPr>
        <w:t>на плановый период 20</w:t>
      </w:r>
      <w:r w:rsidR="0044724C" w:rsidRPr="00E275A0">
        <w:rPr>
          <w:rFonts w:ascii="Arial" w:hAnsi="Arial" w:cs="Arial"/>
          <w:color w:val="000000"/>
          <w:sz w:val="24"/>
          <w:szCs w:val="24"/>
        </w:rPr>
        <w:t>2</w:t>
      </w:r>
      <w:r w:rsidR="00480FDE" w:rsidRPr="00E275A0">
        <w:rPr>
          <w:rFonts w:ascii="Arial" w:hAnsi="Arial" w:cs="Arial"/>
          <w:color w:val="000000"/>
          <w:sz w:val="24"/>
          <w:szCs w:val="24"/>
        </w:rPr>
        <w:t>5</w:t>
      </w:r>
      <w:r w:rsidR="007A5D10" w:rsidRPr="00E275A0">
        <w:rPr>
          <w:rFonts w:ascii="Arial" w:hAnsi="Arial" w:cs="Arial"/>
          <w:color w:val="000000"/>
          <w:sz w:val="24"/>
          <w:szCs w:val="24"/>
        </w:rPr>
        <w:t xml:space="preserve"> и  20</w:t>
      </w:r>
      <w:r w:rsidR="00477311" w:rsidRPr="00E275A0">
        <w:rPr>
          <w:rFonts w:ascii="Arial" w:hAnsi="Arial" w:cs="Arial"/>
          <w:color w:val="000000"/>
          <w:sz w:val="24"/>
          <w:szCs w:val="24"/>
        </w:rPr>
        <w:t>2</w:t>
      </w:r>
      <w:r w:rsidR="00480FDE" w:rsidRPr="00E275A0">
        <w:rPr>
          <w:rFonts w:ascii="Arial" w:hAnsi="Arial" w:cs="Arial"/>
          <w:color w:val="000000"/>
          <w:sz w:val="24"/>
          <w:szCs w:val="24"/>
        </w:rPr>
        <w:t>6</w:t>
      </w:r>
      <w:r w:rsidR="007A5D10" w:rsidRPr="00E275A0">
        <w:rPr>
          <w:rFonts w:ascii="Arial" w:hAnsi="Arial" w:cs="Arial"/>
          <w:color w:val="000000"/>
          <w:sz w:val="24"/>
          <w:szCs w:val="24"/>
        </w:rPr>
        <w:t xml:space="preserve"> годов согласно п</w:t>
      </w:r>
      <w:r w:rsidR="007A5D10" w:rsidRPr="00E275A0">
        <w:rPr>
          <w:rFonts w:ascii="Arial" w:hAnsi="Arial" w:cs="Arial"/>
          <w:sz w:val="24"/>
          <w:szCs w:val="24"/>
        </w:rPr>
        <w:t>р</w:t>
      </w:r>
      <w:r w:rsidR="007A5D10" w:rsidRPr="00E275A0">
        <w:rPr>
          <w:rFonts w:ascii="Arial" w:hAnsi="Arial" w:cs="Arial"/>
          <w:color w:val="000000"/>
          <w:sz w:val="24"/>
          <w:szCs w:val="24"/>
        </w:rPr>
        <w:t>иложению №</w:t>
      </w:r>
      <w:r w:rsidR="001B7E00" w:rsidRPr="00E275A0">
        <w:rPr>
          <w:rFonts w:ascii="Arial" w:hAnsi="Arial" w:cs="Arial"/>
          <w:color w:val="000000"/>
          <w:sz w:val="24"/>
          <w:szCs w:val="24"/>
        </w:rPr>
        <w:t>3</w:t>
      </w:r>
      <w:r w:rsidR="007A5D10" w:rsidRPr="00E275A0">
        <w:rPr>
          <w:rFonts w:ascii="Arial" w:hAnsi="Arial" w:cs="Arial"/>
          <w:color w:val="000000"/>
          <w:sz w:val="24"/>
          <w:szCs w:val="24"/>
        </w:rPr>
        <w:t xml:space="preserve"> к настоящему </w:t>
      </w:r>
      <w:r w:rsidRPr="00E275A0">
        <w:rPr>
          <w:rFonts w:ascii="Arial" w:hAnsi="Arial" w:cs="Arial"/>
          <w:color w:val="000000"/>
          <w:sz w:val="24"/>
          <w:szCs w:val="24"/>
        </w:rPr>
        <w:t>Р</w:t>
      </w:r>
      <w:r w:rsidR="007A5D10" w:rsidRPr="00E275A0">
        <w:rPr>
          <w:rFonts w:ascii="Arial" w:hAnsi="Arial" w:cs="Arial"/>
          <w:color w:val="000000"/>
          <w:sz w:val="24"/>
          <w:szCs w:val="24"/>
        </w:rPr>
        <w:t>ешению.</w:t>
      </w:r>
    </w:p>
    <w:p w:rsidR="000A0491" w:rsidRPr="00E275A0" w:rsidRDefault="00C276DF" w:rsidP="0030038D">
      <w:pPr>
        <w:pStyle w:val="a9"/>
        <w:numPr>
          <w:ilvl w:val="0"/>
          <w:numId w:val="12"/>
        </w:numPr>
        <w:ind w:left="0" w:firstLine="851"/>
        <w:jc w:val="both"/>
        <w:rPr>
          <w:rFonts w:ascii="Arial" w:hAnsi="Arial" w:cs="Arial"/>
          <w:sz w:val="24"/>
          <w:szCs w:val="24"/>
        </w:rPr>
      </w:pPr>
      <w:r w:rsidRPr="00E275A0">
        <w:rPr>
          <w:rFonts w:ascii="Arial" w:hAnsi="Arial" w:cs="Arial"/>
          <w:sz w:val="24"/>
          <w:szCs w:val="24"/>
        </w:rPr>
        <w:t xml:space="preserve">Утвердить ведомственную структуру расходов местного бюджета </w:t>
      </w:r>
      <w:r w:rsidR="00480FDE" w:rsidRPr="00E275A0">
        <w:rPr>
          <w:rFonts w:ascii="Arial" w:hAnsi="Arial" w:cs="Arial"/>
          <w:color w:val="000000"/>
          <w:sz w:val="24"/>
          <w:szCs w:val="24"/>
        </w:rPr>
        <w:t xml:space="preserve">на 2024 год и на плановый период 2025 и  2026 годов </w:t>
      </w:r>
      <w:r w:rsidR="000A0491" w:rsidRPr="00E275A0">
        <w:rPr>
          <w:rFonts w:ascii="Arial" w:hAnsi="Arial" w:cs="Arial"/>
          <w:sz w:val="24"/>
          <w:szCs w:val="24"/>
        </w:rPr>
        <w:t xml:space="preserve">согласно приложению № </w:t>
      </w:r>
      <w:r w:rsidR="001B7E00" w:rsidRPr="00E275A0">
        <w:rPr>
          <w:rFonts w:ascii="Arial" w:hAnsi="Arial" w:cs="Arial"/>
          <w:sz w:val="24"/>
          <w:szCs w:val="24"/>
        </w:rPr>
        <w:t xml:space="preserve">4 </w:t>
      </w:r>
      <w:r w:rsidR="000A0491" w:rsidRPr="00E275A0">
        <w:rPr>
          <w:rFonts w:ascii="Arial" w:hAnsi="Arial" w:cs="Arial"/>
          <w:sz w:val="24"/>
          <w:szCs w:val="24"/>
        </w:rPr>
        <w:t xml:space="preserve">к настоящему </w:t>
      </w:r>
      <w:r w:rsidR="009244C3" w:rsidRPr="00E275A0">
        <w:rPr>
          <w:rFonts w:ascii="Arial" w:hAnsi="Arial" w:cs="Arial"/>
          <w:sz w:val="24"/>
          <w:szCs w:val="24"/>
        </w:rPr>
        <w:t>Р</w:t>
      </w:r>
      <w:r w:rsidR="000A0491" w:rsidRPr="00E275A0">
        <w:rPr>
          <w:rFonts w:ascii="Arial" w:hAnsi="Arial" w:cs="Arial"/>
          <w:sz w:val="24"/>
          <w:szCs w:val="24"/>
        </w:rPr>
        <w:t>ешению.</w:t>
      </w:r>
    </w:p>
    <w:p w:rsidR="007A5D10" w:rsidRPr="00E275A0" w:rsidRDefault="00C276DF" w:rsidP="0030038D">
      <w:pPr>
        <w:pStyle w:val="a9"/>
        <w:numPr>
          <w:ilvl w:val="0"/>
          <w:numId w:val="12"/>
        </w:numPr>
        <w:ind w:left="0" w:firstLine="851"/>
        <w:jc w:val="both"/>
        <w:rPr>
          <w:rFonts w:ascii="Arial" w:hAnsi="Arial" w:cs="Arial"/>
          <w:sz w:val="24"/>
          <w:szCs w:val="24"/>
        </w:rPr>
      </w:pPr>
      <w:r w:rsidRPr="00E275A0">
        <w:rPr>
          <w:rFonts w:ascii="Arial" w:hAnsi="Arial" w:cs="Arial"/>
          <w:sz w:val="24"/>
          <w:szCs w:val="24"/>
        </w:rPr>
        <w:t xml:space="preserve">Утвердить распределение бюджетных ассигнований по целевым статьям (муниципальным программам </w:t>
      </w:r>
      <w:r w:rsidR="004829F0" w:rsidRPr="00E275A0">
        <w:rPr>
          <w:rFonts w:ascii="Arial" w:hAnsi="Arial" w:cs="Arial"/>
          <w:sz w:val="24"/>
          <w:szCs w:val="24"/>
        </w:rPr>
        <w:t xml:space="preserve">Шумаковского </w:t>
      </w:r>
      <w:r w:rsidRPr="00E275A0">
        <w:rPr>
          <w:rFonts w:ascii="Arial" w:hAnsi="Arial" w:cs="Arial"/>
          <w:sz w:val="24"/>
          <w:szCs w:val="24"/>
        </w:rPr>
        <w:t xml:space="preserve">сельсовета Курского района Курской области и непрограммным направлениям деятельности), группам видов расходов </w:t>
      </w:r>
      <w:r w:rsidRPr="00E275A0">
        <w:rPr>
          <w:rFonts w:ascii="Arial" w:hAnsi="Arial" w:cs="Arial"/>
          <w:color w:val="000000"/>
          <w:sz w:val="24"/>
          <w:szCs w:val="24"/>
        </w:rPr>
        <w:t xml:space="preserve">классификации расходов </w:t>
      </w:r>
      <w:r w:rsidR="003F1FD9" w:rsidRPr="00E275A0">
        <w:rPr>
          <w:rFonts w:ascii="Arial" w:hAnsi="Arial" w:cs="Arial"/>
          <w:color w:val="000000"/>
          <w:sz w:val="24"/>
          <w:szCs w:val="24"/>
        </w:rPr>
        <w:t xml:space="preserve">местного </w:t>
      </w:r>
      <w:r w:rsidRPr="00E275A0">
        <w:rPr>
          <w:rFonts w:ascii="Arial" w:hAnsi="Arial" w:cs="Arial"/>
          <w:color w:val="000000"/>
          <w:sz w:val="24"/>
          <w:szCs w:val="24"/>
        </w:rPr>
        <w:t>бюджета</w:t>
      </w:r>
      <w:r w:rsidR="00480FDE" w:rsidRPr="00E275A0">
        <w:rPr>
          <w:rFonts w:ascii="Arial" w:hAnsi="Arial" w:cs="Arial"/>
          <w:color w:val="000000"/>
          <w:sz w:val="24"/>
          <w:szCs w:val="24"/>
        </w:rPr>
        <w:t xml:space="preserve"> </w:t>
      </w:r>
      <w:r w:rsidRPr="00E275A0">
        <w:rPr>
          <w:rFonts w:ascii="Arial" w:hAnsi="Arial" w:cs="Arial"/>
          <w:sz w:val="24"/>
          <w:szCs w:val="24"/>
        </w:rPr>
        <w:t>на 20</w:t>
      </w:r>
      <w:r w:rsidR="00E749B2" w:rsidRPr="00E275A0">
        <w:rPr>
          <w:rFonts w:ascii="Arial" w:hAnsi="Arial" w:cs="Arial"/>
          <w:sz w:val="24"/>
          <w:szCs w:val="24"/>
        </w:rPr>
        <w:t>2</w:t>
      </w:r>
      <w:r w:rsidR="00480FDE" w:rsidRPr="00E275A0">
        <w:rPr>
          <w:rFonts w:ascii="Arial" w:hAnsi="Arial" w:cs="Arial"/>
          <w:sz w:val="24"/>
          <w:szCs w:val="24"/>
        </w:rPr>
        <w:t>4</w:t>
      </w:r>
      <w:r w:rsidRPr="00E275A0">
        <w:rPr>
          <w:rFonts w:ascii="Arial" w:hAnsi="Arial" w:cs="Arial"/>
          <w:sz w:val="24"/>
          <w:szCs w:val="24"/>
        </w:rPr>
        <w:t xml:space="preserve"> год </w:t>
      </w:r>
      <w:r w:rsidR="00DE6E72" w:rsidRPr="00E275A0">
        <w:rPr>
          <w:rFonts w:ascii="Arial" w:hAnsi="Arial" w:cs="Arial"/>
          <w:sz w:val="24"/>
          <w:szCs w:val="24"/>
        </w:rPr>
        <w:t xml:space="preserve">и </w:t>
      </w:r>
      <w:r w:rsidR="0029791E" w:rsidRPr="00E275A0">
        <w:rPr>
          <w:rFonts w:ascii="Arial" w:hAnsi="Arial" w:cs="Arial"/>
          <w:sz w:val="24"/>
          <w:szCs w:val="24"/>
        </w:rPr>
        <w:t>на плановый период 20</w:t>
      </w:r>
      <w:r w:rsidR="002F32A4" w:rsidRPr="00E275A0">
        <w:rPr>
          <w:rFonts w:ascii="Arial" w:hAnsi="Arial" w:cs="Arial"/>
          <w:sz w:val="24"/>
          <w:szCs w:val="24"/>
        </w:rPr>
        <w:t>2</w:t>
      </w:r>
      <w:r w:rsidR="00480FDE" w:rsidRPr="00E275A0">
        <w:rPr>
          <w:rFonts w:ascii="Arial" w:hAnsi="Arial" w:cs="Arial"/>
          <w:sz w:val="24"/>
          <w:szCs w:val="24"/>
        </w:rPr>
        <w:t>5</w:t>
      </w:r>
      <w:r w:rsidR="0029791E" w:rsidRPr="00E275A0">
        <w:rPr>
          <w:rFonts w:ascii="Arial" w:hAnsi="Arial" w:cs="Arial"/>
          <w:sz w:val="24"/>
          <w:szCs w:val="24"/>
        </w:rPr>
        <w:t xml:space="preserve"> и 20</w:t>
      </w:r>
      <w:r w:rsidR="00477311" w:rsidRPr="00E275A0">
        <w:rPr>
          <w:rFonts w:ascii="Arial" w:hAnsi="Arial" w:cs="Arial"/>
          <w:sz w:val="24"/>
          <w:szCs w:val="24"/>
        </w:rPr>
        <w:t>2</w:t>
      </w:r>
      <w:r w:rsidR="00480FDE" w:rsidRPr="00E275A0">
        <w:rPr>
          <w:rFonts w:ascii="Arial" w:hAnsi="Arial" w:cs="Arial"/>
          <w:sz w:val="24"/>
          <w:szCs w:val="24"/>
        </w:rPr>
        <w:t>6</w:t>
      </w:r>
      <w:r w:rsidR="0029791E" w:rsidRPr="00E275A0">
        <w:rPr>
          <w:rFonts w:ascii="Arial" w:hAnsi="Arial" w:cs="Arial"/>
          <w:sz w:val="24"/>
          <w:szCs w:val="24"/>
        </w:rPr>
        <w:t xml:space="preserve"> годов согласно приложению </w:t>
      </w:r>
      <w:r w:rsidR="001B7E00" w:rsidRPr="00E275A0">
        <w:rPr>
          <w:rFonts w:ascii="Arial" w:hAnsi="Arial" w:cs="Arial"/>
          <w:sz w:val="24"/>
          <w:szCs w:val="24"/>
        </w:rPr>
        <w:t>№5</w:t>
      </w:r>
      <w:r w:rsidR="0029791E" w:rsidRPr="00E275A0">
        <w:rPr>
          <w:rFonts w:ascii="Arial" w:hAnsi="Arial" w:cs="Arial"/>
          <w:sz w:val="24"/>
          <w:szCs w:val="24"/>
        </w:rPr>
        <w:t xml:space="preserve"> к настоящему </w:t>
      </w:r>
      <w:r w:rsidR="009244C3" w:rsidRPr="00E275A0">
        <w:rPr>
          <w:rFonts w:ascii="Arial" w:hAnsi="Arial" w:cs="Arial"/>
          <w:sz w:val="24"/>
          <w:szCs w:val="24"/>
        </w:rPr>
        <w:t>Р</w:t>
      </w:r>
      <w:r w:rsidR="0029791E" w:rsidRPr="00E275A0">
        <w:rPr>
          <w:rFonts w:ascii="Arial" w:hAnsi="Arial" w:cs="Arial"/>
          <w:sz w:val="24"/>
          <w:szCs w:val="24"/>
        </w:rPr>
        <w:t>ешению</w:t>
      </w:r>
      <w:r w:rsidR="00B52714" w:rsidRPr="00E275A0">
        <w:rPr>
          <w:rFonts w:ascii="Arial" w:hAnsi="Arial" w:cs="Arial"/>
          <w:sz w:val="24"/>
          <w:szCs w:val="24"/>
        </w:rPr>
        <w:t>.</w:t>
      </w:r>
    </w:p>
    <w:p w:rsidR="00BA70BD" w:rsidRPr="00E275A0" w:rsidRDefault="00361726" w:rsidP="0030038D">
      <w:pPr>
        <w:pStyle w:val="ConsPlusNormal"/>
        <w:ind w:firstLine="851"/>
        <w:jc w:val="both"/>
        <w:rPr>
          <w:sz w:val="24"/>
          <w:szCs w:val="24"/>
        </w:rPr>
      </w:pPr>
      <w:r w:rsidRPr="00E275A0">
        <w:rPr>
          <w:sz w:val="24"/>
          <w:szCs w:val="24"/>
        </w:rPr>
        <w:t>4</w:t>
      </w:r>
      <w:r w:rsidR="00BA70BD" w:rsidRPr="00E275A0">
        <w:rPr>
          <w:sz w:val="24"/>
          <w:szCs w:val="24"/>
        </w:rPr>
        <w:t>.Утвердить методик</w:t>
      </w:r>
      <w:r w:rsidR="0030038D" w:rsidRPr="00E275A0">
        <w:rPr>
          <w:sz w:val="24"/>
          <w:szCs w:val="24"/>
        </w:rPr>
        <w:t>у</w:t>
      </w:r>
      <w:r w:rsidR="004829F0" w:rsidRPr="00E275A0">
        <w:rPr>
          <w:sz w:val="24"/>
          <w:szCs w:val="24"/>
        </w:rPr>
        <w:t xml:space="preserve"> </w:t>
      </w:r>
      <w:r w:rsidR="0030038D" w:rsidRPr="00E275A0">
        <w:rPr>
          <w:sz w:val="24"/>
          <w:szCs w:val="24"/>
        </w:rPr>
        <w:t>расчета</w:t>
      </w:r>
      <w:r w:rsidR="00BA70BD" w:rsidRPr="00E275A0">
        <w:rPr>
          <w:sz w:val="24"/>
          <w:szCs w:val="24"/>
        </w:rPr>
        <w:t xml:space="preserve"> межбюдж</w:t>
      </w:r>
      <w:r w:rsidR="0030038D" w:rsidRPr="00E275A0">
        <w:rPr>
          <w:sz w:val="24"/>
          <w:szCs w:val="24"/>
        </w:rPr>
        <w:t>етных</w:t>
      </w:r>
      <w:r w:rsidR="00BA70BD" w:rsidRPr="00E275A0">
        <w:rPr>
          <w:sz w:val="24"/>
          <w:szCs w:val="24"/>
        </w:rPr>
        <w:t xml:space="preserve"> тран</w:t>
      </w:r>
      <w:r w:rsidR="0030038D" w:rsidRPr="00E275A0">
        <w:rPr>
          <w:sz w:val="24"/>
          <w:szCs w:val="24"/>
        </w:rPr>
        <w:t xml:space="preserve">сфертов, предоставляемых из бюджета муниципального образования </w:t>
      </w:r>
      <w:r w:rsidR="00840BA2" w:rsidRPr="00E275A0">
        <w:rPr>
          <w:sz w:val="24"/>
          <w:szCs w:val="24"/>
        </w:rPr>
        <w:t>«</w:t>
      </w:r>
      <w:r w:rsidR="004829F0" w:rsidRPr="00E275A0">
        <w:rPr>
          <w:sz w:val="24"/>
          <w:szCs w:val="24"/>
        </w:rPr>
        <w:t>Шумаковский</w:t>
      </w:r>
      <w:r w:rsidR="0030038D" w:rsidRPr="00E275A0">
        <w:rPr>
          <w:sz w:val="24"/>
          <w:szCs w:val="24"/>
        </w:rPr>
        <w:t xml:space="preserve"> 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E275A0">
        <w:rPr>
          <w:sz w:val="24"/>
          <w:szCs w:val="24"/>
        </w:rPr>
        <w:t xml:space="preserve">финансового </w:t>
      </w:r>
      <w:r w:rsidR="0030038D" w:rsidRPr="00E275A0">
        <w:rPr>
          <w:sz w:val="24"/>
          <w:szCs w:val="24"/>
        </w:rPr>
        <w:t>контроля</w:t>
      </w:r>
      <w:r w:rsidR="00BA70BD" w:rsidRPr="00E275A0">
        <w:rPr>
          <w:sz w:val="24"/>
          <w:szCs w:val="24"/>
        </w:rPr>
        <w:t xml:space="preserve"> со</w:t>
      </w:r>
      <w:r w:rsidR="0030038D" w:rsidRPr="00E275A0">
        <w:rPr>
          <w:sz w:val="24"/>
          <w:szCs w:val="24"/>
        </w:rPr>
        <w:t>г</w:t>
      </w:r>
      <w:r w:rsidR="00BA70BD" w:rsidRPr="00E275A0">
        <w:rPr>
          <w:sz w:val="24"/>
          <w:szCs w:val="24"/>
        </w:rPr>
        <w:t>л</w:t>
      </w:r>
      <w:r w:rsidR="0030038D" w:rsidRPr="00E275A0">
        <w:rPr>
          <w:sz w:val="24"/>
          <w:szCs w:val="24"/>
        </w:rPr>
        <w:t xml:space="preserve">асно приложению </w:t>
      </w:r>
      <w:r w:rsidR="00BA70BD" w:rsidRPr="00E275A0">
        <w:rPr>
          <w:sz w:val="24"/>
          <w:szCs w:val="24"/>
        </w:rPr>
        <w:t>№</w:t>
      </w:r>
      <w:r w:rsidR="004829F0" w:rsidRPr="00E275A0">
        <w:rPr>
          <w:sz w:val="24"/>
          <w:szCs w:val="24"/>
        </w:rPr>
        <w:t xml:space="preserve"> </w:t>
      </w:r>
      <w:r w:rsidR="00CA5DDA" w:rsidRPr="00E275A0">
        <w:rPr>
          <w:sz w:val="24"/>
          <w:szCs w:val="24"/>
        </w:rPr>
        <w:t>1</w:t>
      </w:r>
      <w:r w:rsidR="00480FDE" w:rsidRPr="00E275A0">
        <w:rPr>
          <w:sz w:val="24"/>
          <w:szCs w:val="24"/>
        </w:rPr>
        <w:t>0</w:t>
      </w:r>
      <w:r w:rsidR="004829F0" w:rsidRPr="00E275A0">
        <w:rPr>
          <w:sz w:val="24"/>
          <w:szCs w:val="24"/>
        </w:rPr>
        <w:t xml:space="preserve"> </w:t>
      </w:r>
      <w:r w:rsidR="0030038D" w:rsidRPr="00E275A0">
        <w:rPr>
          <w:sz w:val="24"/>
          <w:szCs w:val="24"/>
        </w:rPr>
        <w:t xml:space="preserve">к настоящему </w:t>
      </w:r>
      <w:r w:rsidR="009244C3" w:rsidRPr="00E275A0">
        <w:rPr>
          <w:sz w:val="24"/>
          <w:szCs w:val="24"/>
        </w:rPr>
        <w:t>Р</w:t>
      </w:r>
      <w:r w:rsidR="0030038D" w:rsidRPr="00E275A0">
        <w:rPr>
          <w:sz w:val="24"/>
          <w:szCs w:val="24"/>
        </w:rPr>
        <w:t xml:space="preserve">ешению и методику расчета межбюджетных трансфертов, </w:t>
      </w:r>
      <w:r w:rsidR="0030038D" w:rsidRPr="00E275A0">
        <w:rPr>
          <w:sz w:val="24"/>
          <w:szCs w:val="24"/>
        </w:rPr>
        <w:lastRenderedPageBreak/>
        <w:t xml:space="preserve">предоставляемых из бюджета муниципального образования </w:t>
      </w:r>
      <w:r w:rsidR="00840BA2" w:rsidRPr="00E275A0">
        <w:rPr>
          <w:sz w:val="24"/>
          <w:szCs w:val="24"/>
        </w:rPr>
        <w:t>«</w:t>
      </w:r>
      <w:r w:rsidR="004829F0" w:rsidRPr="00E275A0">
        <w:rPr>
          <w:sz w:val="24"/>
          <w:szCs w:val="24"/>
        </w:rPr>
        <w:t>Шумаковский</w:t>
      </w:r>
      <w:r w:rsidR="0030038D" w:rsidRPr="00E275A0">
        <w:rPr>
          <w:sz w:val="24"/>
          <w:szCs w:val="24"/>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 согласно приложению </w:t>
      </w:r>
      <w:r w:rsidR="00BA70BD" w:rsidRPr="00E275A0">
        <w:rPr>
          <w:sz w:val="24"/>
          <w:szCs w:val="24"/>
        </w:rPr>
        <w:t>№</w:t>
      </w:r>
      <w:r w:rsidR="004829F0" w:rsidRPr="00E275A0">
        <w:rPr>
          <w:sz w:val="24"/>
          <w:szCs w:val="24"/>
        </w:rPr>
        <w:t xml:space="preserve"> </w:t>
      </w:r>
      <w:r w:rsidR="00CA5DDA" w:rsidRPr="00E275A0">
        <w:rPr>
          <w:sz w:val="24"/>
          <w:szCs w:val="24"/>
        </w:rPr>
        <w:t>1</w:t>
      </w:r>
      <w:r w:rsidR="00480FDE" w:rsidRPr="00E275A0">
        <w:rPr>
          <w:sz w:val="24"/>
          <w:szCs w:val="24"/>
        </w:rPr>
        <w:t>1</w:t>
      </w:r>
      <w:r w:rsidR="00C578A6" w:rsidRPr="00E275A0">
        <w:rPr>
          <w:sz w:val="24"/>
          <w:szCs w:val="24"/>
        </w:rPr>
        <w:t xml:space="preserve"> к настоящему </w:t>
      </w:r>
      <w:r w:rsidR="009244C3" w:rsidRPr="00E275A0">
        <w:rPr>
          <w:sz w:val="24"/>
          <w:szCs w:val="24"/>
        </w:rPr>
        <w:t>Р</w:t>
      </w:r>
      <w:r w:rsidR="00C578A6" w:rsidRPr="00E275A0">
        <w:rPr>
          <w:sz w:val="24"/>
          <w:szCs w:val="24"/>
        </w:rPr>
        <w:t>ешению.</w:t>
      </w:r>
      <w:r w:rsidR="004829F0" w:rsidRPr="00E275A0">
        <w:rPr>
          <w:sz w:val="24"/>
          <w:szCs w:val="24"/>
        </w:rPr>
        <w:t xml:space="preserve"> </w:t>
      </w:r>
    </w:p>
    <w:p w:rsidR="004829F0" w:rsidRPr="00E275A0" w:rsidRDefault="004829F0" w:rsidP="0030038D">
      <w:pPr>
        <w:pStyle w:val="ConsPlusNormal"/>
        <w:ind w:firstLine="851"/>
        <w:jc w:val="both"/>
        <w:rPr>
          <w:sz w:val="24"/>
          <w:szCs w:val="24"/>
        </w:rPr>
      </w:pPr>
    </w:p>
    <w:p w:rsidR="009656DF" w:rsidRPr="00E275A0" w:rsidRDefault="009656DF" w:rsidP="009656DF">
      <w:pPr>
        <w:ind w:right="76" w:firstLine="851"/>
        <w:jc w:val="both"/>
        <w:rPr>
          <w:rFonts w:ascii="Arial" w:hAnsi="Arial" w:cs="Arial"/>
          <w:b/>
          <w:color w:val="000000"/>
          <w:sz w:val="26"/>
          <w:szCs w:val="26"/>
        </w:rPr>
      </w:pPr>
      <w:r w:rsidRPr="00E275A0">
        <w:rPr>
          <w:rFonts w:ascii="Arial" w:hAnsi="Arial" w:cs="Arial"/>
          <w:b/>
          <w:color w:val="000000"/>
          <w:sz w:val="26"/>
          <w:szCs w:val="26"/>
        </w:rPr>
        <w:t>Статья 6. Особенности исполнения местного бюджета в 202</w:t>
      </w:r>
      <w:r w:rsidR="00480FDE" w:rsidRPr="00E275A0">
        <w:rPr>
          <w:rFonts w:ascii="Arial" w:hAnsi="Arial" w:cs="Arial"/>
          <w:b/>
          <w:color w:val="000000"/>
          <w:sz w:val="26"/>
          <w:szCs w:val="26"/>
        </w:rPr>
        <w:t>4</w:t>
      </w:r>
      <w:r w:rsidRPr="00E275A0">
        <w:rPr>
          <w:rFonts w:ascii="Arial" w:hAnsi="Arial" w:cs="Arial"/>
          <w:b/>
          <w:color w:val="000000"/>
          <w:sz w:val="26"/>
          <w:szCs w:val="26"/>
        </w:rPr>
        <w:t xml:space="preserve"> году.</w:t>
      </w:r>
    </w:p>
    <w:p w:rsidR="00BB4FF7" w:rsidRPr="00A45DAF" w:rsidRDefault="00BB4FF7" w:rsidP="009656DF">
      <w:pPr>
        <w:ind w:right="76" w:firstLine="851"/>
        <w:jc w:val="both"/>
        <w:rPr>
          <w:rFonts w:ascii="Arial" w:hAnsi="Arial" w:cs="Arial"/>
          <w:b/>
          <w:color w:val="000000"/>
          <w:sz w:val="28"/>
          <w:szCs w:val="28"/>
        </w:rPr>
      </w:pPr>
    </w:p>
    <w:p w:rsidR="009656DF" w:rsidRPr="00E275A0" w:rsidRDefault="009656DF" w:rsidP="009656DF">
      <w:pPr>
        <w:pStyle w:val="af1"/>
        <w:widowControl w:val="0"/>
        <w:numPr>
          <w:ilvl w:val="0"/>
          <w:numId w:val="15"/>
        </w:numPr>
        <w:autoSpaceDE w:val="0"/>
        <w:autoSpaceDN w:val="0"/>
        <w:adjustRightInd w:val="0"/>
        <w:ind w:left="0" w:firstLine="851"/>
        <w:jc w:val="both"/>
        <w:outlineLvl w:val="1"/>
        <w:rPr>
          <w:rFonts w:ascii="Arial" w:hAnsi="Arial" w:cs="Arial"/>
          <w:sz w:val="24"/>
          <w:szCs w:val="24"/>
        </w:rPr>
      </w:pPr>
      <w:r w:rsidRPr="00E275A0">
        <w:rPr>
          <w:rFonts w:ascii="Arial" w:hAnsi="Arial" w:cs="Arial"/>
          <w:sz w:val="24"/>
          <w:szCs w:val="24"/>
        </w:rPr>
        <w:t>Остатки средств местного бюджета по состоянию на 1 января 202</w:t>
      </w:r>
      <w:r w:rsidR="00480FDE" w:rsidRPr="00E275A0">
        <w:rPr>
          <w:rFonts w:ascii="Arial" w:hAnsi="Arial" w:cs="Arial"/>
          <w:sz w:val="24"/>
          <w:szCs w:val="24"/>
        </w:rPr>
        <w:t>4</w:t>
      </w:r>
      <w:r w:rsidRPr="00E275A0">
        <w:rPr>
          <w:rFonts w:ascii="Arial" w:hAnsi="Arial" w:cs="Arial"/>
          <w:sz w:val="24"/>
          <w:szCs w:val="24"/>
        </w:rPr>
        <w:t xml:space="preserve">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w:t>
      </w:r>
      <w:r w:rsidR="00480FDE" w:rsidRPr="00E275A0">
        <w:rPr>
          <w:rFonts w:ascii="Arial" w:hAnsi="Arial" w:cs="Arial"/>
          <w:sz w:val="24"/>
          <w:szCs w:val="24"/>
        </w:rPr>
        <w:t>4</w:t>
      </w:r>
      <w:r w:rsidRPr="00E275A0">
        <w:rPr>
          <w:rFonts w:ascii="Arial" w:hAnsi="Arial" w:cs="Arial"/>
          <w:sz w:val="24"/>
          <w:szCs w:val="24"/>
        </w:rPr>
        <w:t xml:space="preserve"> году на те же цели в качестве дополнительного источника.</w:t>
      </w:r>
    </w:p>
    <w:p w:rsidR="009656DF" w:rsidRPr="00E275A0" w:rsidRDefault="009656DF" w:rsidP="009656DF">
      <w:pPr>
        <w:widowControl w:val="0"/>
        <w:autoSpaceDE w:val="0"/>
        <w:autoSpaceDN w:val="0"/>
        <w:adjustRightInd w:val="0"/>
        <w:ind w:firstLine="851"/>
        <w:jc w:val="both"/>
        <w:outlineLvl w:val="1"/>
        <w:rPr>
          <w:rFonts w:ascii="Arial" w:hAnsi="Arial" w:cs="Arial"/>
          <w:bCs/>
          <w:sz w:val="24"/>
          <w:szCs w:val="24"/>
        </w:rPr>
      </w:pPr>
      <w:r w:rsidRPr="00E275A0">
        <w:rPr>
          <w:rFonts w:ascii="Arial" w:hAnsi="Arial" w:cs="Arial"/>
          <w:sz w:val="24"/>
          <w:szCs w:val="24"/>
        </w:rPr>
        <w:t>2. Установить, что в соответствии с пунктом 3 статьи 217 Бюджетного Кодекса Российской Федерации в 202</w:t>
      </w:r>
      <w:r w:rsidR="00480FDE" w:rsidRPr="00E275A0">
        <w:rPr>
          <w:rFonts w:ascii="Arial" w:hAnsi="Arial" w:cs="Arial"/>
          <w:sz w:val="24"/>
          <w:szCs w:val="24"/>
        </w:rPr>
        <w:t>4</w:t>
      </w:r>
      <w:r w:rsidRPr="00E275A0">
        <w:rPr>
          <w:rFonts w:ascii="Arial" w:hAnsi="Arial" w:cs="Arial"/>
          <w:sz w:val="24"/>
          <w:szCs w:val="24"/>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w:t>
      </w:r>
      <w:r w:rsidRPr="00E275A0">
        <w:rPr>
          <w:rFonts w:ascii="Arial" w:hAnsi="Arial" w:cs="Arial"/>
          <w:bCs/>
          <w:sz w:val="24"/>
          <w:szCs w:val="24"/>
        </w:rPr>
        <w:t xml:space="preserve">на реализацию решений Администрации </w:t>
      </w:r>
      <w:r w:rsidRPr="00E275A0">
        <w:rPr>
          <w:rFonts w:ascii="Arial" w:hAnsi="Arial" w:cs="Arial"/>
          <w:sz w:val="24"/>
          <w:szCs w:val="24"/>
        </w:rPr>
        <w:t xml:space="preserve">Шумаковского сельсовета Курского района </w:t>
      </w:r>
      <w:r w:rsidRPr="00E275A0">
        <w:rPr>
          <w:rFonts w:ascii="Arial" w:hAnsi="Arial" w:cs="Arial"/>
          <w:bCs/>
          <w:sz w:val="24"/>
          <w:szCs w:val="24"/>
        </w:rPr>
        <w:t>Курской области, направленных, в 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w:t>
      </w:r>
    </w:p>
    <w:p w:rsidR="009656DF" w:rsidRPr="00E275A0" w:rsidRDefault="009656DF" w:rsidP="009656DF">
      <w:pPr>
        <w:widowControl w:val="0"/>
        <w:autoSpaceDE w:val="0"/>
        <w:autoSpaceDN w:val="0"/>
        <w:adjustRightInd w:val="0"/>
        <w:ind w:firstLine="851"/>
        <w:jc w:val="both"/>
        <w:outlineLvl w:val="1"/>
        <w:rPr>
          <w:rFonts w:ascii="Arial" w:hAnsi="Arial" w:cs="Arial"/>
          <w:color w:val="333333"/>
          <w:sz w:val="24"/>
          <w:szCs w:val="24"/>
        </w:rPr>
      </w:pPr>
      <w:r w:rsidRPr="00E275A0">
        <w:rPr>
          <w:rFonts w:ascii="Arial" w:hAnsi="Arial" w:cs="Arial"/>
          <w:color w:val="333333"/>
          <w:sz w:val="24"/>
          <w:szCs w:val="24"/>
        </w:rPr>
        <w:t>3.Установить дополнительные основания для внесения изменений в сводную бюджетную роспись местного бюджета без внесения изменений в настоящее Решение:</w:t>
      </w:r>
    </w:p>
    <w:p w:rsidR="009656DF" w:rsidRPr="00E275A0" w:rsidRDefault="009656DF" w:rsidP="009656DF">
      <w:pPr>
        <w:ind w:firstLine="851"/>
        <w:jc w:val="both"/>
        <w:textAlignment w:val="baseline"/>
        <w:rPr>
          <w:rFonts w:ascii="Arial" w:hAnsi="Arial" w:cs="Arial"/>
          <w:color w:val="333333"/>
          <w:sz w:val="24"/>
          <w:szCs w:val="24"/>
        </w:rPr>
      </w:pPr>
      <w:r w:rsidRPr="00E275A0">
        <w:rPr>
          <w:rFonts w:ascii="Arial" w:hAnsi="Arial" w:cs="Arial"/>
          <w:color w:val="333333"/>
          <w:sz w:val="24"/>
          <w:szCs w:val="24"/>
        </w:rPr>
        <w:t>1) реорганизация муниципальных учреждений;</w:t>
      </w:r>
    </w:p>
    <w:p w:rsidR="009656DF" w:rsidRPr="00E275A0" w:rsidRDefault="009656DF" w:rsidP="009656DF">
      <w:pPr>
        <w:ind w:right="76" w:firstLine="851"/>
        <w:jc w:val="both"/>
        <w:rPr>
          <w:rFonts w:ascii="Arial" w:hAnsi="Arial" w:cs="Arial"/>
          <w:sz w:val="24"/>
          <w:szCs w:val="24"/>
        </w:rPr>
      </w:pPr>
      <w:r w:rsidRPr="00E275A0">
        <w:rPr>
          <w:rFonts w:ascii="Arial" w:hAnsi="Arial" w:cs="Arial"/>
          <w:sz w:val="24"/>
          <w:szCs w:val="24"/>
        </w:rPr>
        <w:t>2) перераспределение бюджетных ассигнований, предусмотренных на оплату труда работников органов местного самоуправления Шумаковского 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самоуправления Шумаковского сельсовета Курского района Курской области;</w:t>
      </w:r>
    </w:p>
    <w:p w:rsidR="009656DF" w:rsidRPr="00E275A0" w:rsidRDefault="009656DF" w:rsidP="009656DF">
      <w:pPr>
        <w:widowControl w:val="0"/>
        <w:ind w:firstLine="851"/>
        <w:jc w:val="both"/>
        <w:rPr>
          <w:rFonts w:ascii="Arial" w:hAnsi="Arial" w:cs="Arial"/>
          <w:sz w:val="24"/>
          <w:szCs w:val="24"/>
        </w:rPr>
      </w:pPr>
      <w:r w:rsidRPr="00E275A0">
        <w:rPr>
          <w:rFonts w:ascii="Arial" w:hAnsi="Arial" w:cs="Arial"/>
          <w:sz w:val="24"/>
          <w:szCs w:val="24"/>
        </w:rPr>
        <w:t>3) перераспределение бюджетных ассигнований на приоритетные проекты (программы), региональные проекты, входящие в состав национальных проектов, осуществляемые в рамках муниципальных программ Шумаковского сельсовета Курского района Курской области, в пределах объемов, предусмотренных на реализацию соответствующих муниципальных программ Шумаковского сельсовета Курского района Курской области;</w:t>
      </w:r>
    </w:p>
    <w:p w:rsidR="009656DF" w:rsidRPr="00E275A0" w:rsidRDefault="009656DF" w:rsidP="009656DF">
      <w:pPr>
        <w:widowControl w:val="0"/>
        <w:ind w:firstLine="851"/>
        <w:jc w:val="both"/>
        <w:rPr>
          <w:rFonts w:ascii="Arial" w:hAnsi="Arial" w:cs="Arial"/>
          <w:sz w:val="24"/>
          <w:szCs w:val="24"/>
        </w:rPr>
      </w:pPr>
      <w:r w:rsidRPr="00E275A0">
        <w:rPr>
          <w:rFonts w:ascii="Arial" w:hAnsi="Arial" w:cs="Arial"/>
          <w:sz w:val="24"/>
          <w:szCs w:val="24"/>
        </w:rPr>
        <w:t>4)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Шумаковского сельсовета Курского района Курской области на основании правового акта Администрации Шумаковского сельсовета Курского района Курской области</w:t>
      </w:r>
      <w:r w:rsidR="00EA15D1" w:rsidRPr="00E275A0">
        <w:rPr>
          <w:rFonts w:ascii="Arial" w:hAnsi="Arial" w:cs="Arial"/>
          <w:sz w:val="24"/>
          <w:szCs w:val="24"/>
        </w:rPr>
        <w:t>;</w:t>
      </w:r>
    </w:p>
    <w:p w:rsidR="009656DF" w:rsidRPr="00E275A0" w:rsidRDefault="009656DF" w:rsidP="009656DF">
      <w:pPr>
        <w:widowControl w:val="0"/>
        <w:ind w:firstLine="851"/>
        <w:jc w:val="both"/>
        <w:rPr>
          <w:rFonts w:ascii="Arial" w:hAnsi="Arial" w:cs="Arial"/>
          <w:sz w:val="24"/>
          <w:szCs w:val="24"/>
        </w:rPr>
      </w:pPr>
      <w:r w:rsidRPr="00E275A0">
        <w:rPr>
          <w:rFonts w:ascii="Arial" w:hAnsi="Arial" w:cs="Arial"/>
          <w:sz w:val="24"/>
          <w:szCs w:val="24"/>
        </w:rPr>
        <w:lastRenderedPageBreak/>
        <w:t>5)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Шумаковского сельсовета Курского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Шумаковского сельсовета Курского района Курской области.</w:t>
      </w:r>
    </w:p>
    <w:p w:rsidR="009656DF" w:rsidRPr="00E275A0" w:rsidRDefault="009656DF" w:rsidP="009656DF">
      <w:pPr>
        <w:autoSpaceDE w:val="0"/>
        <w:autoSpaceDN w:val="0"/>
        <w:adjustRightInd w:val="0"/>
        <w:ind w:firstLine="851"/>
        <w:jc w:val="both"/>
        <w:rPr>
          <w:rFonts w:ascii="Arial" w:hAnsi="Arial" w:cs="Arial"/>
          <w:sz w:val="24"/>
          <w:szCs w:val="24"/>
        </w:rPr>
      </w:pPr>
      <w:r w:rsidRPr="00E275A0">
        <w:rPr>
          <w:rFonts w:ascii="Arial" w:hAnsi="Arial" w:cs="Arial"/>
          <w:sz w:val="24"/>
          <w:szCs w:val="24"/>
        </w:rPr>
        <w:t>4.Предоставить право Администрации Шумаковского 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9656DF" w:rsidRPr="00E275A0" w:rsidRDefault="009656DF" w:rsidP="009656DF">
      <w:pPr>
        <w:autoSpaceDE w:val="0"/>
        <w:autoSpaceDN w:val="0"/>
        <w:adjustRightInd w:val="0"/>
        <w:ind w:firstLine="851"/>
        <w:jc w:val="both"/>
        <w:outlineLvl w:val="3"/>
        <w:rPr>
          <w:rFonts w:ascii="Arial" w:hAnsi="Arial" w:cs="Arial"/>
          <w:sz w:val="24"/>
          <w:szCs w:val="24"/>
        </w:rPr>
      </w:pPr>
      <w:r w:rsidRPr="00E275A0">
        <w:rPr>
          <w:rFonts w:ascii="Arial" w:hAnsi="Arial" w:cs="Arial"/>
          <w:sz w:val="24"/>
          <w:szCs w:val="24"/>
        </w:rPr>
        <w:t>5.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rsidR="009656DF" w:rsidRPr="00E275A0" w:rsidRDefault="009656DF" w:rsidP="009656DF">
      <w:pPr>
        <w:autoSpaceDE w:val="0"/>
        <w:autoSpaceDN w:val="0"/>
        <w:adjustRightInd w:val="0"/>
        <w:ind w:firstLine="851"/>
        <w:jc w:val="both"/>
        <w:outlineLvl w:val="3"/>
        <w:rPr>
          <w:rFonts w:ascii="Arial" w:hAnsi="Arial" w:cs="Arial"/>
          <w:sz w:val="24"/>
          <w:szCs w:val="24"/>
        </w:rPr>
      </w:pPr>
      <w:r w:rsidRPr="00E275A0">
        <w:rPr>
          <w:rFonts w:ascii="Arial" w:hAnsi="Arial" w:cs="Arial"/>
          <w:sz w:val="24"/>
          <w:szCs w:val="24"/>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9656DF" w:rsidRPr="00E275A0" w:rsidRDefault="009656DF" w:rsidP="009656DF">
      <w:pPr>
        <w:autoSpaceDE w:val="0"/>
        <w:autoSpaceDN w:val="0"/>
        <w:adjustRightInd w:val="0"/>
        <w:ind w:firstLine="851"/>
        <w:jc w:val="both"/>
        <w:outlineLvl w:val="1"/>
        <w:rPr>
          <w:rFonts w:ascii="Arial" w:hAnsi="Arial" w:cs="Arial"/>
          <w:sz w:val="24"/>
          <w:szCs w:val="24"/>
        </w:rPr>
      </w:pPr>
      <w:r w:rsidRPr="00E275A0">
        <w:rPr>
          <w:rFonts w:ascii="Arial" w:hAnsi="Arial" w:cs="Arial"/>
          <w:sz w:val="24"/>
          <w:szCs w:val="24"/>
        </w:rPr>
        <w:t>6. Установить, что получатель средств местного бюджета вправе предусматривать авансовые платежи:</w:t>
      </w:r>
    </w:p>
    <w:p w:rsidR="009656DF" w:rsidRPr="00E275A0" w:rsidRDefault="009656DF" w:rsidP="009656DF">
      <w:pPr>
        <w:suppressAutoHyphens/>
        <w:autoSpaceDE w:val="0"/>
        <w:autoSpaceDN w:val="0"/>
        <w:adjustRightInd w:val="0"/>
        <w:ind w:firstLine="851"/>
        <w:jc w:val="both"/>
        <w:rPr>
          <w:rFonts w:ascii="Arial" w:hAnsi="Arial" w:cs="Arial"/>
          <w:sz w:val="24"/>
          <w:szCs w:val="24"/>
        </w:rPr>
      </w:pPr>
      <w:r w:rsidRPr="00E275A0">
        <w:rPr>
          <w:rFonts w:ascii="Arial" w:hAnsi="Arial" w:cs="Arial"/>
          <w:sz w:val="24"/>
          <w:szCs w:val="24"/>
        </w:rPr>
        <w:t>1) при заключении договоров (муниципальных контрактов) на поставку товаров (работ, услуг) в размерах:</w:t>
      </w:r>
    </w:p>
    <w:p w:rsidR="009656DF" w:rsidRPr="00E275A0" w:rsidRDefault="009656DF" w:rsidP="009656DF">
      <w:pPr>
        <w:suppressAutoHyphens/>
        <w:autoSpaceDE w:val="0"/>
        <w:autoSpaceDN w:val="0"/>
        <w:adjustRightInd w:val="0"/>
        <w:ind w:firstLine="851"/>
        <w:jc w:val="both"/>
        <w:rPr>
          <w:rFonts w:ascii="Arial" w:hAnsi="Arial" w:cs="Arial"/>
          <w:sz w:val="24"/>
          <w:szCs w:val="24"/>
        </w:rPr>
      </w:pPr>
      <w:r w:rsidRPr="00E275A0">
        <w:rPr>
          <w:rFonts w:ascii="Arial" w:hAnsi="Arial" w:cs="Arial"/>
          <w:sz w:val="24"/>
          <w:szCs w:val="24"/>
        </w:rPr>
        <w:t>а) 100 процентов суммы договора (муниципального контракта) – по договорам (контрактам):</w:t>
      </w:r>
    </w:p>
    <w:p w:rsidR="009656DF" w:rsidRPr="00E275A0" w:rsidRDefault="009656DF" w:rsidP="009656DF">
      <w:pPr>
        <w:suppressAutoHyphens/>
        <w:autoSpaceDE w:val="0"/>
        <w:autoSpaceDN w:val="0"/>
        <w:adjustRightInd w:val="0"/>
        <w:ind w:firstLine="851"/>
        <w:jc w:val="both"/>
        <w:rPr>
          <w:rFonts w:ascii="Arial" w:hAnsi="Arial" w:cs="Arial"/>
          <w:sz w:val="24"/>
          <w:szCs w:val="24"/>
        </w:rPr>
      </w:pPr>
      <w:r w:rsidRPr="00E275A0">
        <w:rPr>
          <w:rFonts w:ascii="Arial" w:hAnsi="Arial" w:cs="Arial"/>
          <w:sz w:val="24"/>
          <w:szCs w:val="24"/>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656DF" w:rsidRPr="00E275A0" w:rsidRDefault="009656DF" w:rsidP="009656DF">
      <w:pPr>
        <w:autoSpaceDE w:val="0"/>
        <w:autoSpaceDN w:val="0"/>
        <w:adjustRightInd w:val="0"/>
        <w:ind w:firstLine="851"/>
        <w:jc w:val="both"/>
        <w:rPr>
          <w:rFonts w:ascii="Arial" w:hAnsi="Arial" w:cs="Arial"/>
          <w:sz w:val="24"/>
          <w:szCs w:val="24"/>
        </w:rPr>
      </w:pPr>
      <w:r w:rsidRPr="00E275A0">
        <w:rPr>
          <w:rFonts w:ascii="Arial" w:hAnsi="Arial" w:cs="Arial"/>
          <w:sz w:val="24"/>
          <w:szCs w:val="24"/>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9656DF" w:rsidRPr="00E275A0" w:rsidRDefault="009656DF" w:rsidP="009656DF">
      <w:pPr>
        <w:autoSpaceDE w:val="0"/>
        <w:autoSpaceDN w:val="0"/>
        <w:adjustRightInd w:val="0"/>
        <w:ind w:firstLine="851"/>
        <w:jc w:val="both"/>
        <w:rPr>
          <w:rFonts w:ascii="Arial" w:hAnsi="Arial" w:cs="Arial"/>
          <w:sz w:val="24"/>
          <w:szCs w:val="24"/>
        </w:rPr>
      </w:pPr>
      <w:r w:rsidRPr="00E275A0">
        <w:rPr>
          <w:rFonts w:ascii="Arial" w:hAnsi="Arial" w:cs="Arial"/>
          <w:sz w:val="24"/>
          <w:szCs w:val="24"/>
        </w:rPr>
        <w:t xml:space="preserve">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w:t>
      </w:r>
      <w:r w:rsidRPr="00E275A0">
        <w:rPr>
          <w:rFonts w:ascii="Arial" w:hAnsi="Arial" w:cs="Arial"/>
          <w:sz w:val="24"/>
          <w:szCs w:val="24"/>
        </w:rPr>
        <w:lastRenderedPageBreak/>
        <w:t>организационных взносов, а также расходов, связанных со служебными командировками, в размере 100 процентов.</w:t>
      </w:r>
    </w:p>
    <w:p w:rsidR="009656DF" w:rsidRPr="00E275A0" w:rsidRDefault="009656DF" w:rsidP="009656DF">
      <w:pPr>
        <w:ind w:firstLine="851"/>
        <w:jc w:val="both"/>
        <w:rPr>
          <w:rFonts w:ascii="Arial" w:hAnsi="Arial" w:cs="Arial"/>
          <w:sz w:val="24"/>
          <w:szCs w:val="24"/>
        </w:rPr>
      </w:pPr>
      <w:r w:rsidRPr="00E275A0">
        <w:rPr>
          <w:rFonts w:ascii="Arial" w:hAnsi="Arial" w:cs="Arial"/>
          <w:sz w:val="24"/>
          <w:szCs w:val="24"/>
        </w:rPr>
        <w:t>7. Предоставить право Администрации Шумаковского сельсовета Курского района Курской области определить перечень приоритетных расходов местного бюджета, подлежащих финансированию в первоочередном порядке.</w:t>
      </w:r>
    </w:p>
    <w:p w:rsidR="009656DF" w:rsidRPr="00E275A0" w:rsidRDefault="009656DF" w:rsidP="009656DF">
      <w:pPr>
        <w:ind w:firstLine="851"/>
        <w:jc w:val="both"/>
        <w:rPr>
          <w:rFonts w:ascii="Arial" w:hAnsi="Arial" w:cs="Arial"/>
          <w:sz w:val="24"/>
          <w:szCs w:val="24"/>
        </w:rPr>
      </w:pPr>
      <w:r w:rsidRPr="00E275A0">
        <w:rPr>
          <w:rFonts w:ascii="Arial" w:hAnsi="Arial" w:cs="Arial"/>
          <w:color w:val="000000"/>
          <w:sz w:val="24"/>
          <w:szCs w:val="24"/>
        </w:rPr>
        <w:t xml:space="preserve">8. </w:t>
      </w:r>
      <w:r w:rsidRPr="00E275A0">
        <w:rPr>
          <w:rFonts w:ascii="Arial" w:hAnsi="Arial" w:cs="Arial"/>
          <w:sz w:val="24"/>
          <w:szCs w:val="24"/>
        </w:rPr>
        <w:t>Администрация Шумаковского сельсовета Курского района Курской области не вправе принимать решения, приводящие к увеличению в 202</w:t>
      </w:r>
      <w:r w:rsidR="000A097E" w:rsidRPr="00E275A0">
        <w:rPr>
          <w:rFonts w:ascii="Arial" w:hAnsi="Arial" w:cs="Arial"/>
          <w:sz w:val="24"/>
          <w:szCs w:val="24"/>
        </w:rPr>
        <w:t>3</w:t>
      </w:r>
      <w:r w:rsidRPr="00E275A0">
        <w:rPr>
          <w:rFonts w:ascii="Arial" w:hAnsi="Arial" w:cs="Arial"/>
          <w:sz w:val="24"/>
          <w:szCs w:val="24"/>
        </w:rPr>
        <w:t xml:space="preserve"> году численности муниципальных служащих и  работников  муниципальных учреждений. </w:t>
      </w:r>
    </w:p>
    <w:p w:rsidR="009656DF" w:rsidRPr="00E275A0" w:rsidRDefault="00480FDE" w:rsidP="009656DF">
      <w:pPr>
        <w:widowControl w:val="0"/>
        <w:suppressAutoHyphens/>
        <w:ind w:firstLine="851"/>
        <w:jc w:val="both"/>
        <w:rPr>
          <w:rFonts w:ascii="Arial" w:hAnsi="Arial" w:cs="Arial"/>
          <w:sz w:val="24"/>
          <w:szCs w:val="24"/>
        </w:rPr>
      </w:pPr>
      <w:r w:rsidRPr="00E275A0">
        <w:rPr>
          <w:rFonts w:ascii="Arial" w:hAnsi="Arial" w:cs="Arial"/>
          <w:sz w:val="24"/>
          <w:szCs w:val="24"/>
        </w:rPr>
        <w:t xml:space="preserve"> </w:t>
      </w:r>
    </w:p>
    <w:p w:rsidR="009656DF" w:rsidRPr="00A45DAF" w:rsidRDefault="009656DF" w:rsidP="009656DF">
      <w:pPr>
        <w:widowControl w:val="0"/>
        <w:suppressAutoHyphens/>
        <w:ind w:firstLine="851"/>
        <w:jc w:val="both"/>
        <w:rPr>
          <w:rFonts w:ascii="Arial" w:hAnsi="Arial" w:cs="Arial"/>
          <w:sz w:val="28"/>
          <w:szCs w:val="28"/>
        </w:rPr>
      </w:pPr>
    </w:p>
    <w:p w:rsidR="00C276DF" w:rsidRPr="00E275A0" w:rsidRDefault="00C276DF" w:rsidP="00C276DF">
      <w:pPr>
        <w:ind w:right="76" w:firstLine="851"/>
        <w:jc w:val="both"/>
        <w:rPr>
          <w:rFonts w:ascii="Arial" w:hAnsi="Arial" w:cs="Arial"/>
          <w:b/>
          <w:sz w:val="26"/>
          <w:szCs w:val="26"/>
        </w:rPr>
      </w:pPr>
      <w:r w:rsidRPr="00E275A0">
        <w:rPr>
          <w:rFonts w:ascii="Arial" w:hAnsi="Arial" w:cs="Arial"/>
          <w:b/>
          <w:sz w:val="26"/>
          <w:szCs w:val="26"/>
        </w:rPr>
        <w:t xml:space="preserve">Статья </w:t>
      </w:r>
      <w:r w:rsidR="009656DF" w:rsidRPr="00E275A0">
        <w:rPr>
          <w:rFonts w:ascii="Arial" w:hAnsi="Arial" w:cs="Arial"/>
          <w:b/>
          <w:sz w:val="26"/>
          <w:szCs w:val="26"/>
        </w:rPr>
        <w:t>7</w:t>
      </w:r>
      <w:r w:rsidRPr="00E275A0">
        <w:rPr>
          <w:rFonts w:ascii="Arial" w:hAnsi="Arial" w:cs="Arial"/>
          <w:b/>
          <w:sz w:val="26"/>
          <w:szCs w:val="26"/>
        </w:rPr>
        <w:t xml:space="preserve">. Муниципальный долг </w:t>
      </w:r>
      <w:r w:rsidR="00BB4FF7" w:rsidRPr="00E275A0">
        <w:rPr>
          <w:rFonts w:ascii="Arial" w:hAnsi="Arial" w:cs="Arial"/>
          <w:b/>
          <w:sz w:val="26"/>
          <w:szCs w:val="26"/>
        </w:rPr>
        <w:t>Шумаковского сельсовета Курского района Курской области</w:t>
      </w:r>
      <w:r w:rsidRPr="00E275A0">
        <w:rPr>
          <w:rFonts w:ascii="Arial" w:hAnsi="Arial" w:cs="Arial"/>
          <w:b/>
          <w:sz w:val="26"/>
          <w:szCs w:val="26"/>
        </w:rPr>
        <w:t>.</w:t>
      </w:r>
    </w:p>
    <w:p w:rsidR="00BB4FF7" w:rsidRPr="00A45DAF" w:rsidRDefault="00BB4FF7" w:rsidP="00C276DF">
      <w:pPr>
        <w:ind w:right="76" w:firstLine="851"/>
        <w:jc w:val="both"/>
        <w:rPr>
          <w:rFonts w:ascii="Arial" w:hAnsi="Arial" w:cs="Arial"/>
          <w:b/>
          <w:sz w:val="28"/>
          <w:szCs w:val="28"/>
        </w:rPr>
      </w:pPr>
    </w:p>
    <w:p w:rsidR="00BB4FF7" w:rsidRPr="00E275A0" w:rsidRDefault="00BB4FF7" w:rsidP="00BB4FF7">
      <w:pPr>
        <w:pStyle w:val="ConsPlusNormal"/>
        <w:ind w:firstLine="851"/>
        <w:jc w:val="both"/>
        <w:rPr>
          <w:sz w:val="24"/>
          <w:szCs w:val="24"/>
        </w:rPr>
      </w:pPr>
      <w:r w:rsidRPr="00E275A0">
        <w:rPr>
          <w:sz w:val="24"/>
          <w:szCs w:val="24"/>
        </w:rPr>
        <w:t>1. Объем муниципального долга при осуществлении муниципальных заимствований не должен превышать следующие значения:</w:t>
      </w:r>
    </w:p>
    <w:p w:rsidR="00BB4FF7" w:rsidRPr="00E275A0" w:rsidRDefault="00BB4FF7" w:rsidP="00BB4FF7">
      <w:pPr>
        <w:spacing w:line="276" w:lineRule="auto"/>
        <w:ind w:firstLine="851"/>
        <w:jc w:val="both"/>
        <w:outlineLvl w:val="0"/>
        <w:rPr>
          <w:rFonts w:ascii="Arial" w:hAnsi="Arial" w:cs="Arial"/>
          <w:sz w:val="24"/>
          <w:szCs w:val="24"/>
        </w:rPr>
      </w:pPr>
      <w:r w:rsidRPr="00E275A0">
        <w:rPr>
          <w:rFonts w:ascii="Arial" w:hAnsi="Arial" w:cs="Arial"/>
          <w:sz w:val="24"/>
          <w:szCs w:val="24"/>
        </w:rPr>
        <w:t>в 202</w:t>
      </w:r>
      <w:r w:rsidR="00480FDE" w:rsidRPr="00E275A0">
        <w:rPr>
          <w:rFonts w:ascii="Arial" w:hAnsi="Arial" w:cs="Arial"/>
          <w:sz w:val="24"/>
          <w:szCs w:val="24"/>
        </w:rPr>
        <w:t>4</w:t>
      </w:r>
      <w:r w:rsidRPr="00E275A0">
        <w:rPr>
          <w:rFonts w:ascii="Arial" w:hAnsi="Arial" w:cs="Arial"/>
          <w:sz w:val="24"/>
          <w:szCs w:val="24"/>
        </w:rPr>
        <w:t xml:space="preserve"> году до </w:t>
      </w:r>
      <w:r w:rsidR="00480FDE" w:rsidRPr="00E275A0">
        <w:rPr>
          <w:rFonts w:ascii="Arial" w:hAnsi="Arial" w:cs="Arial"/>
          <w:sz w:val="24"/>
          <w:szCs w:val="24"/>
        </w:rPr>
        <w:t>1027759</w:t>
      </w:r>
      <w:r w:rsidRPr="00E275A0">
        <w:rPr>
          <w:rFonts w:ascii="Arial" w:hAnsi="Arial" w:cs="Arial"/>
          <w:sz w:val="24"/>
          <w:szCs w:val="24"/>
        </w:rPr>
        <w:t xml:space="preserve"> руб. 00 коп.;</w:t>
      </w:r>
    </w:p>
    <w:p w:rsidR="00BB4FF7" w:rsidRPr="00E275A0" w:rsidRDefault="00BB4FF7" w:rsidP="00BB4FF7">
      <w:pPr>
        <w:spacing w:line="276" w:lineRule="auto"/>
        <w:ind w:firstLine="851"/>
        <w:jc w:val="both"/>
        <w:outlineLvl w:val="0"/>
        <w:rPr>
          <w:rFonts w:ascii="Arial" w:hAnsi="Arial" w:cs="Arial"/>
          <w:sz w:val="24"/>
          <w:szCs w:val="24"/>
        </w:rPr>
      </w:pPr>
      <w:r w:rsidRPr="00E275A0">
        <w:rPr>
          <w:rFonts w:ascii="Arial" w:hAnsi="Arial" w:cs="Arial"/>
          <w:sz w:val="24"/>
          <w:szCs w:val="24"/>
        </w:rPr>
        <w:t xml:space="preserve"> в 202</w:t>
      </w:r>
      <w:r w:rsidR="00480FDE" w:rsidRPr="00E275A0">
        <w:rPr>
          <w:rFonts w:ascii="Arial" w:hAnsi="Arial" w:cs="Arial"/>
          <w:sz w:val="24"/>
          <w:szCs w:val="24"/>
        </w:rPr>
        <w:t>5</w:t>
      </w:r>
      <w:r w:rsidRPr="00E275A0">
        <w:rPr>
          <w:rFonts w:ascii="Arial" w:hAnsi="Arial" w:cs="Arial"/>
          <w:sz w:val="24"/>
          <w:szCs w:val="24"/>
        </w:rPr>
        <w:t xml:space="preserve"> году до </w:t>
      </w:r>
      <w:r w:rsidR="00480FDE" w:rsidRPr="00E275A0">
        <w:rPr>
          <w:rFonts w:ascii="Arial" w:hAnsi="Arial" w:cs="Arial"/>
          <w:sz w:val="24"/>
          <w:szCs w:val="24"/>
        </w:rPr>
        <w:t>1033863</w:t>
      </w:r>
      <w:r w:rsidR="009D32A2" w:rsidRPr="00E275A0">
        <w:rPr>
          <w:rFonts w:ascii="Arial" w:hAnsi="Arial" w:cs="Arial"/>
          <w:sz w:val="24"/>
          <w:szCs w:val="24"/>
        </w:rPr>
        <w:t xml:space="preserve"> </w:t>
      </w:r>
      <w:r w:rsidRPr="00E275A0">
        <w:rPr>
          <w:rFonts w:ascii="Arial" w:hAnsi="Arial" w:cs="Arial"/>
          <w:sz w:val="24"/>
          <w:szCs w:val="24"/>
        </w:rPr>
        <w:t xml:space="preserve"> руб. 00 коп.;</w:t>
      </w:r>
    </w:p>
    <w:p w:rsidR="00BB4FF7" w:rsidRPr="00E275A0" w:rsidRDefault="009D32A2" w:rsidP="00BB4FF7">
      <w:pPr>
        <w:spacing w:line="276" w:lineRule="auto"/>
        <w:ind w:firstLine="851"/>
        <w:jc w:val="both"/>
        <w:outlineLvl w:val="0"/>
        <w:rPr>
          <w:rFonts w:ascii="Arial" w:hAnsi="Arial" w:cs="Arial"/>
          <w:sz w:val="24"/>
          <w:szCs w:val="24"/>
        </w:rPr>
      </w:pPr>
      <w:r w:rsidRPr="00E275A0">
        <w:rPr>
          <w:rFonts w:ascii="Arial" w:hAnsi="Arial" w:cs="Arial"/>
          <w:sz w:val="24"/>
          <w:szCs w:val="24"/>
        </w:rPr>
        <w:t xml:space="preserve"> в 2025</w:t>
      </w:r>
      <w:r w:rsidR="00BB4FF7" w:rsidRPr="00E275A0">
        <w:rPr>
          <w:rFonts w:ascii="Arial" w:hAnsi="Arial" w:cs="Arial"/>
          <w:sz w:val="24"/>
          <w:szCs w:val="24"/>
        </w:rPr>
        <w:t xml:space="preserve"> году до </w:t>
      </w:r>
      <w:r w:rsidR="00480FDE" w:rsidRPr="00E275A0">
        <w:rPr>
          <w:rFonts w:ascii="Arial" w:hAnsi="Arial" w:cs="Arial"/>
          <w:sz w:val="24"/>
          <w:szCs w:val="24"/>
        </w:rPr>
        <w:t>1040419</w:t>
      </w:r>
      <w:r w:rsidRPr="00E275A0">
        <w:rPr>
          <w:rFonts w:ascii="Arial" w:hAnsi="Arial" w:cs="Arial"/>
          <w:sz w:val="24"/>
          <w:szCs w:val="24"/>
        </w:rPr>
        <w:t xml:space="preserve"> </w:t>
      </w:r>
      <w:r w:rsidR="00BB4FF7" w:rsidRPr="00E275A0">
        <w:rPr>
          <w:rFonts w:ascii="Arial" w:hAnsi="Arial" w:cs="Arial"/>
          <w:sz w:val="24"/>
          <w:szCs w:val="24"/>
        </w:rPr>
        <w:t>руб. 00 коп.</w:t>
      </w:r>
    </w:p>
    <w:p w:rsidR="00BB4FF7" w:rsidRPr="00E275A0" w:rsidRDefault="00BB4FF7" w:rsidP="00BB4FF7">
      <w:pPr>
        <w:pStyle w:val="ConsPlusNormal"/>
        <w:ind w:firstLine="851"/>
        <w:jc w:val="both"/>
        <w:rPr>
          <w:sz w:val="24"/>
          <w:szCs w:val="24"/>
        </w:rPr>
      </w:pPr>
      <w:r w:rsidRPr="00E275A0">
        <w:rPr>
          <w:sz w:val="24"/>
          <w:szCs w:val="24"/>
        </w:rPr>
        <w:t>2. Установить верхний предел муниципального внутреннего долга Шумаковского сельсовета Курского района Курской области на 1 января 202</w:t>
      </w:r>
      <w:r w:rsidR="00480FDE" w:rsidRPr="00E275A0">
        <w:rPr>
          <w:sz w:val="24"/>
          <w:szCs w:val="24"/>
        </w:rPr>
        <w:t>5</w:t>
      </w:r>
      <w:r w:rsidRPr="00E275A0">
        <w:rPr>
          <w:sz w:val="24"/>
          <w:szCs w:val="24"/>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275A0" w:rsidRDefault="00BB4FF7" w:rsidP="00BB4FF7">
      <w:pPr>
        <w:pStyle w:val="ConsPlusNormal"/>
        <w:ind w:firstLine="851"/>
        <w:jc w:val="both"/>
        <w:rPr>
          <w:sz w:val="24"/>
          <w:szCs w:val="24"/>
        </w:rPr>
      </w:pPr>
      <w:r w:rsidRPr="00E275A0">
        <w:rPr>
          <w:sz w:val="24"/>
          <w:szCs w:val="24"/>
        </w:rPr>
        <w:t>3. Установить верхний предел муниципального внутреннего долга Шумаковского сельсовета Курского района Курской области на 1 января 202</w:t>
      </w:r>
      <w:r w:rsidR="00480FDE" w:rsidRPr="00E275A0">
        <w:rPr>
          <w:sz w:val="24"/>
          <w:szCs w:val="24"/>
        </w:rPr>
        <w:t>6</w:t>
      </w:r>
      <w:r w:rsidRPr="00E275A0">
        <w:rPr>
          <w:sz w:val="24"/>
          <w:szCs w:val="24"/>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275A0" w:rsidRDefault="00BB4FF7" w:rsidP="00BB4FF7">
      <w:pPr>
        <w:pStyle w:val="ConsPlusNormal"/>
        <w:ind w:firstLine="851"/>
        <w:jc w:val="both"/>
        <w:rPr>
          <w:sz w:val="24"/>
          <w:szCs w:val="24"/>
        </w:rPr>
      </w:pPr>
      <w:r w:rsidRPr="00E275A0">
        <w:rPr>
          <w:sz w:val="24"/>
          <w:szCs w:val="24"/>
        </w:rPr>
        <w:t>4. Установить верхний предел муниципального внутреннего долга Шумаковского сельсовета Курского района Курской области на 1 января 202</w:t>
      </w:r>
      <w:r w:rsidR="00480FDE" w:rsidRPr="00E275A0">
        <w:rPr>
          <w:sz w:val="24"/>
          <w:szCs w:val="24"/>
        </w:rPr>
        <w:t>7</w:t>
      </w:r>
      <w:r w:rsidRPr="00E275A0">
        <w:rPr>
          <w:sz w:val="24"/>
          <w:szCs w:val="24"/>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275A0" w:rsidRDefault="00BB4FF7" w:rsidP="00BB4FF7">
      <w:pPr>
        <w:pStyle w:val="ConsPlusNormal"/>
        <w:ind w:firstLine="851"/>
        <w:jc w:val="both"/>
        <w:rPr>
          <w:sz w:val="24"/>
          <w:szCs w:val="24"/>
        </w:rPr>
      </w:pPr>
      <w:r w:rsidRPr="00E275A0">
        <w:rPr>
          <w:sz w:val="24"/>
          <w:szCs w:val="24"/>
        </w:rPr>
        <w:t xml:space="preserve">5. Утвердить </w:t>
      </w:r>
      <w:hyperlink r:id="rId6" w:history="1">
        <w:r w:rsidRPr="00E275A0">
          <w:rPr>
            <w:sz w:val="24"/>
            <w:szCs w:val="24"/>
          </w:rPr>
          <w:t>Программу</w:t>
        </w:r>
      </w:hyperlink>
      <w:r w:rsidRPr="00E275A0">
        <w:rPr>
          <w:sz w:val="24"/>
          <w:szCs w:val="24"/>
        </w:rPr>
        <w:t xml:space="preserve"> муниципальных внутренних заимствований Шумаковского сельсовета Курского района Курской области на 202</w:t>
      </w:r>
      <w:r w:rsidR="00480FDE" w:rsidRPr="00E275A0">
        <w:rPr>
          <w:sz w:val="24"/>
          <w:szCs w:val="24"/>
        </w:rPr>
        <w:t>4</w:t>
      </w:r>
      <w:r w:rsidRPr="00E275A0">
        <w:rPr>
          <w:sz w:val="24"/>
          <w:szCs w:val="24"/>
        </w:rPr>
        <w:t xml:space="preserve"> год согласно приложению № 6 к настоящему Решению и Программу муниципальных внутренних заимствований Шумаковского сельсовета Курского района Курской области на плановый период 202</w:t>
      </w:r>
      <w:r w:rsidR="00277E1A" w:rsidRPr="00E275A0">
        <w:rPr>
          <w:sz w:val="24"/>
          <w:szCs w:val="24"/>
        </w:rPr>
        <w:t>5</w:t>
      </w:r>
      <w:r w:rsidRPr="00E275A0">
        <w:rPr>
          <w:sz w:val="24"/>
          <w:szCs w:val="24"/>
        </w:rPr>
        <w:t xml:space="preserve"> и 202</w:t>
      </w:r>
      <w:r w:rsidR="00277E1A" w:rsidRPr="00E275A0">
        <w:rPr>
          <w:sz w:val="24"/>
          <w:szCs w:val="24"/>
        </w:rPr>
        <w:t>6</w:t>
      </w:r>
      <w:r w:rsidRPr="00E275A0">
        <w:rPr>
          <w:sz w:val="24"/>
          <w:szCs w:val="24"/>
        </w:rPr>
        <w:t xml:space="preserve"> годов согласно приложению № 7 к настоящему Решению.</w:t>
      </w:r>
    </w:p>
    <w:p w:rsidR="00BB4FF7" w:rsidRPr="00E275A0" w:rsidRDefault="00BB4FF7" w:rsidP="00BB4FF7">
      <w:pPr>
        <w:pStyle w:val="ConsPlusNormal"/>
        <w:ind w:firstLine="851"/>
        <w:jc w:val="both"/>
        <w:rPr>
          <w:sz w:val="24"/>
          <w:szCs w:val="24"/>
        </w:rPr>
      </w:pPr>
      <w:r w:rsidRPr="00E275A0">
        <w:rPr>
          <w:sz w:val="24"/>
          <w:szCs w:val="24"/>
        </w:rPr>
        <w:t xml:space="preserve">6. Утвердить </w:t>
      </w:r>
      <w:hyperlink r:id="rId7" w:history="1">
        <w:r w:rsidRPr="00E275A0">
          <w:rPr>
            <w:sz w:val="24"/>
            <w:szCs w:val="24"/>
          </w:rPr>
          <w:t>Программу</w:t>
        </w:r>
      </w:hyperlink>
      <w:r w:rsidRPr="00E275A0">
        <w:rPr>
          <w:sz w:val="24"/>
          <w:szCs w:val="24"/>
        </w:rPr>
        <w:t xml:space="preserve"> муниципальных гарантий Шумаковского сельсовета  Курского района Курской области на 202</w:t>
      </w:r>
      <w:r w:rsidR="00277E1A" w:rsidRPr="00E275A0">
        <w:rPr>
          <w:sz w:val="24"/>
          <w:szCs w:val="24"/>
        </w:rPr>
        <w:t>4</w:t>
      </w:r>
      <w:r w:rsidRPr="00E275A0">
        <w:rPr>
          <w:sz w:val="24"/>
          <w:szCs w:val="24"/>
        </w:rPr>
        <w:t xml:space="preserve"> год согласно приложению № 8 к настоящему Решению и Программу муниципальных гарантий Шумаковского сельсовета Курского района Курской области на плановый период 202</w:t>
      </w:r>
      <w:r w:rsidR="00277E1A" w:rsidRPr="00E275A0">
        <w:rPr>
          <w:sz w:val="24"/>
          <w:szCs w:val="24"/>
        </w:rPr>
        <w:t>5</w:t>
      </w:r>
      <w:r w:rsidRPr="00E275A0">
        <w:rPr>
          <w:sz w:val="24"/>
          <w:szCs w:val="24"/>
        </w:rPr>
        <w:t xml:space="preserve"> и 202</w:t>
      </w:r>
      <w:r w:rsidR="00277E1A" w:rsidRPr="00E275A0">
        <w:rPr>
          <w:sz w:val="24"/>
          <w:szCs w:val="24"/>
        </w:rPr>
        <w:t>6</w:t>
      </w:r>
      <w:r w:rsidRPr="00E275A0">
        <w:rPr>
          <w:sz w:val="24"/>
          <w:szCs w:val="24"/>
        </w:rPr>
        <w:t xml:space="preserve"> годов согласно приложению № 9 к настоящему Решению.</w:t>
      </w:r>
    </w:p>
    <w:p w:rsidR="00BB4FF7" w:rsidRPr="00A45DAF" w:rsidRDefault="00BB4FF7" w:rsidP="00BB4FF7">
      <w:pPr>
        <w:pStyle w:val="ConsPlusNormal"/>
        <w:ind w:firstLine="851"/>
        <w:jc w:val="both"/>
        <w:rPr>
          <w:sz w:val="28"/>
          <w:szCs w:val="28"/>
        </w:rPr>
      </w:pPr>
    </w:p>
    <w:p w:rsidR="00C276DF" w:rsidRPr="00E275A0" w:rsidRDefault="00C276DF" w:rsidP="00C276DF">
      <w:pPr>
        <w:ind w:firstLine="851"/>
        <w:jc w:val="both"/>
        <w:outlineLvl w:val="0"/>
        <w:rPr>
          <w:rFonts w:ascii="Arial" w:hAnsi="Arial" w:cs="Arial"/>
          <w:b/>
          <w:sz w:val="26"/>
          <w:szCs w:val="26"/>
        </w:rPr>
      </w:pPr>
      <w:r w:rsidRPr="00E275A0">
        <w:rPr>
          <w:rFonts w:ascii="Arial" w:hAnsi="Arial" w:cs="Arial"/>
          <w:b/>
          <w:sz w:val="26"/>
          <w:szCs w:val="26"/>
        </w:rPr>
        <w:t xml:space="preserve">Статья </w:t>
      </w:r>
      <w:r w:rsidR="009656DF" w:rsidRPr="00E275A0">
        <w:rPr>
          <w:rFonts w:ascii="Arial" w:hAnsi="Arial" w:cs="Arial"/>
          <w:b/>
          <w:sz w:val="26"/>
          <w:szCs w:val="26"/>
        </w:rPr>
        <w:t>8</w:t>
      </w:r>
      <w:r w:rsidRPr="00E275A0">
        <w:rPr>
          <w:rFonts w:ascii="Arial" w:hAnsi="Arial" w:cs="Arial"/>
          <w:b/>
          <w:sz w:val="26"/>
          <w:szCs w:val="26"/>
        </w:rPr>
        <w:t>. Привлечение бюджетных кредитов и кредитов коммерческих банков.</w:t>
      </w:r>
    </w:p>
    <w:p w:rsidR="00BB4FF7" w:rsidRPr="00A45DAF" w:rsidRDefault="00BB4FF7" w:rsidP="00C276DF">
      <w:pPr>
        <w:ind w:firstLine="851"/>
        <w:jc w:val="both"/>
        <w:outlineLvl w:val="0"/>
        <w:rPr>
          <w:rFonts w:ascii="Arial" w:hAnsi="Arial" w:cs="Arial"/>
          <w:b/>
          <w:sz w:val="28"/>
          <w:szCs w:val="28"/>
        </w:rPr>
      </w:pPr>
    </w:p>
    <w:p w:rsidR="00C276DF" w:rsidRPr="00E275A0" w:rsidRDefault="00C276DF" w:rsidP="00C276DF">
      <w:pPr>
        <w:ind w:firstLine="851"/>
        <w:jc w:val="both"/>
        <w:outlineLvl w:val="0"/>
        <w:rPr>
          <w:rFonts w:ascii="Arial" w:hAnsi="Arial" w:cs="Arial"/>
          <w:sz w:val="24"/>
          <w:szCs w:val="24"/>
        </w:rPr>
      </w:pPr>
      <w:r w:rsidRPr="00E275A0">
        <w:rPr>
          <w:rFonts w:ascii="Arial" w:hAnsi="Arial" w:cs="Arial"/>
          <w:sz w:val="24"/>
          <w:szCs w:val="24"/>
        </w:rPr>
        <w:t xml:space="preserve">Администрация </w:t>
      </w:r>
      <w:r w:rsidR="004829F0" w:rsidRPr="00E275A0">
        <w:rPr>
          <w:rFonts w:ascii="Arial" w:hAnsi="Arial" w:cs="Arial"/>
          <w:sz w:val="24"/>
          <w:szCs w:val="24"/>
        </w:rPr>
        <w:t xml:space="preserve">Шумаковского </w:t>
      </w:r>
      <w:r w:rsidRPr="00E275A0">
        <w:rPr>
          <w:rFonts w:ascii="Arial" w:hAnsi="Arial" w:cs="Arial"/>
          <w:sz w:val="24"/>
          <w:szCs w:val="24"/>
        </w:rPr>
        <w:t xml:space="preserve">сельсовета Курского </w:t>
      </w:r>
      <w:r w:rsidR="004F4C15" w:rsidRPr="00E275A0">
        <w:rPr>
          <w:rFonts w:ascii="Arial" w:hAnsi="Arial" w:cs="Arial"/>
          <w:sz w:val="24"/>
          <w:szCs w:val="24"/>
        </w:rPr>
        <w:t>района Курской области в 202</w:t>
      </w:r>
      <w:r w:rsidR="00277E1A" w:rsidRPr="00E275A0">
        <w:rPr>
          <w:rFonts w:ascii="Arial" w:hAnsi="Arial" w:cs="Arial"/>
          <w:sz w:val="24"/>
          <w:szCs w:val="24"/>
        </w:rPr>
        <w:t>4</w:t>
      </w:r>
      <w:r w:rsidRPr="00E275A0">
        <w:rPr>
          <w:rFonts w:ascii="Arial" w:hAnsi="Arial" w:cs="Arial"/>
          <w:sz w:val="24"/>
          <w:szCs w:val="24"/>
        </w:rPr>
        <w:t xml:space="preserve"> году</w:t>
      </w:r>
      <w:r w:rsidR="00034224" w:rsidRPr="00E275A0">
        <w:rPr>
          <w:rFonts w:ascii="Arial" w:hAnsi="Arial" w:cs="Arial"/>
          <w:sz w:val="24"/>
          <w:szCs w:val="24"/>
        </w:rPr>
        <w:t xml:space="preserve"> и плановом периоде 20</w:t>
      </w:r>
      <w:r w:rsidR="001C01CF" w:rsidRPr="00E275A0">
        <w:rPr>
          <w:rFonts w:ascii="Arial" w:hAnsi="Arial" w:cs="Arial"/>
          <w:sz w:val="24"/>
          <w:szCs w:val="24"/>
        </w:rPr>
        <w:t>2</w:t>
      </w:r>
      <w:r w:rsidR="00277E1A" w:rsidRPr="00E275A0">
        <w:rPr>
          <w:rFonts w:ascii="Arial" w:hAnsi="Arial" w:cs="Arial"/>
          <w:sz w:val="24"/>
          <w:szCs w:val="24"/>
        </w:rPr>
        <w:t>5</w:t>
      </w:r>
      <w:r w:rsidR="00034224" w:rsidRPr="00E275A0">
        <w:rPr>
          <w:rFonts w:ascii="Arial" w:hAnsi="Arial" w:cs="Arial"/>
          <w:sz w:val="24"/>
          <w:szCs w:val="24"/>
        </w:rPr>
        <w:t xml:space="preserve"> и 20</w:t>
      </w:r>
      <w:r w:rsidR="001A23F5" w:rsidRPr="00E275A0">
        <w:rPr>
          <w:rFonts w:ascii="Arial" w:hAnsi="Arial" w:cs="Arial"/>
          <w:sz w:val="24"/>
          <w:szCs w:val="24"/>
        </w:rPr>
        <w:t>2</w:t>
      </w:r>
      <w:r w:rsidR="00277E1A" w:rsidRPr="00E275A0">
        <w:rPr>
          <w:rFonts w:ascii="Arial" w:hAnsi="Arial" w:cs="Arial"/>
          <w:sz w:val="24"/>
          <w:szCs w:val="24"/>
        </w:rPr>
        <w:t>6</w:t>
      </w:r>
      <w:r w:rsidR="00034224" w:rsidRPr="00E275A0">
        <w:rPr>
          <w:rFonts w:ascii="Arial" w:hAnsi="Arial" w:cs="Arial"/>
          <w:sz w:val="24"/>
          <w:szCs w:val="24"/>
        </w:rPr>
        <w:t xml:space="preserve"> годов</w:t>
      </w:r>
      <w:r w:rsidRPr="00E275A0">
        <w:rPr>
          <w:rFonts w:ascii="Arial" w:hAnsi="Arial" w:cs="Arial"/>
          <w:sz w:val="24"/>
          <w:szCs w:val="24"/>
        </w:rPr>
        <w:t>:</w:t>
      </w:r>
    </w:p>
    <w:p w:rsidR="00C276DF" w:rsidRPr="00E275A0" w:rsidRDefault="00C276DF" w:rsidP="00C276DF">
      <w:pPr>
        <w:ind w:firstLine="851"/>
        <w:jc w:val="both"/>
        <w:outlineLvl w:val="0"/>
        <w:rPr>
          <w:rFonts w:ascii="Arial" w:hAnsi="Arial" w:cs="Arial"/>
          <w:sz w:val="24"/>
          <w:szCs w:val="24"/>
        </w:rPr>
      </w:pPr>
      <w:r w:rsidRPr="00E275A0">
        <w:rPr>
          <w:rFonts w:ascii="Arial" w:hAnsi="Arial" w:cs="Arial"/>
          <w:sz w:val="24"/>
          <w:szCs w:val="24"/>
        </w:rPr>
        <w:lastRenderedPageBreak/>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276DF" w:rsidRPr="00E275A0" w:rsidRDefault="00C276DF" w:rsidP="00C276DF">
      <w:pPr>
        <w:pStyle w:val="a9"/>
        <w:ind w:firstLine="851"/>
        <w:jc w:val="both"/>
        <w:rPr>
          <w:rFonts w:ascii="Arial" w:hAnsi="Arial" w:cs="Arial"/>
          <w:sz w:val="24"/>
          <w:szCs w:val="24"/>
        </w:rPr>
      </w:pPr>
      <w:r w:rsidRPr="00E275A0">
        <w:rPr>
          <w:rFonts w:ascii="Arial" w:hAnsi="Arial" w:cs="Arial"/>
          <w:sz w:val="24"/>
          <w:szCs w:val="24"/>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0A097E" w:rsidRPr="00A45DAF" w:rsidRDefault="000A097E" w:rsidP="008D4B88">
      <w:pPr>
        <w:widowControl w:val="0"/>
        <w:suppressAutoHyphens/>
        <w:ind w:firstLine="851"/>
        <w:jc w:val="both"/>
        <w:rPr>
          <w:rFonts w:ascii="Arial" w:hAnsi="Arial" w:cs="Arial"/>
          <w:sz w:val="28"/>
          <w:szCs w:val="28"/>
        </w:rPr>
      </w:pPr>
    </w:p>
    <w:p w:rsidR="00C276DF" w:rsidRPr="00E275A0" w:rsidRDefault="00C276DF" w:rsidP="00C276DF">
      <w:pPr>
        <w:ind w:firstLine="851"/>
        <w:jc w:val="both"/>
        <w:rPr>
          <w:rFonts w:ascii="Arial" w:hAnsi="Arial" w:cs="Arial"/>
          <w:b/>
          <w:sz w:val="26"/>
          <w:szCs w:val="26"/>
        </w:rPr>
      </w:pPr>
      <w:r w:rsidRPr="00E275A0">
        <w:rPr>
          <w:rFonts w:ascii="Arial" w:hAnsi="Arial" w:cs="Arial"/>
          <w:b/>
          <w:color w:val="000000"/>
          <w:sz w:val="26"/>
          <w:szCs w:val="26"/>
        </w:rPr>
        <w:t xml:space="preserve">Статья </w:t>
      </w:r>
      <w:r w:rsidR="00936836" w:rsidRPr="00E275A0">
        <w:rPr>
          <w:rFonts w:ascii="Arial" w:hAnsi="Arial" w:cs="Arial"/>
          <w:b/>
          <w:color w:val="000000"/>
          <w:sz w:val="26"/>
          <w:szCs w:val="26"/>
        </w:rPr>
        <w:t>9</w:t>
      </w:r>
      <w:r w:rsidRPr="00E275A0">
        <w:rPr>
          <w:rFonts w:ascii="Arial" w:hAnsi="Arial" w:cs="Arial"/>
          <w:b/>
          <w:color w:val="000000"/>
          <w:sz w:val="26"/>
          <w:szCs w:val="26"/>
        </w:rPr>
        <w:t>.</w:t>
      </w:r>
      <w:r w:rsidRPr="00E275A0">
        <w:rPr>
          <w:rFonts w:ascii="Arial" w:hAnsi="Arial" w:cs="Arial"/>
          <w:b/>
          <w:sz w:val="26"/>
          <w:szCs w:val="26"/>
        </w:rPr>
        <w:t xml:space="preserve"> Опубликование Решения.</w:t>
      </w:r>
    </w:p>
    <w:p w:rsidR="00BB4FF7" w:rsidRPr="00E275A0" w:rsidRDefault="00BB4FF7" w:rsidP="00C276DF">
      <w:pPr>
        <w:ind w:firstLine="851"/>
        <w:jc w:val="both"/>
        <w:rPr>
          <w:rFonts w:ascii="Arial" w:hAnsi="Arial" w:cs="Arial"/>
          <w:b/>
          <w:sz w:val="26"/>
          <w:szCs w:val="26"/>
        </w:rPr>
      </w:pPr>
    </w:p>
    <w:p w:rsidR="00C276DF" w:rsidRPr="00E275A0" w:rsidRDefault="00C276DF" w:rsidP="001328D3">
      <w:pPr>
        <w:ind w:firstLine="851"/>
        <w:jc w:val="both"/>
        <w:rPr>
          <w:rFonts w:ascii="Arial" w:hAnsi="Arial" w:cs="Arial"/>
          <w:sz w:val="24"/>
          <w:szCs w:val="24"/>
          <w:shd w:val="clear" w:color="auto" w:fill="FFFFFF"/>
        </w:rPr>
      </w:pPr>
      <w:r w:rsidRPr="00E275A0">
        <w:rPr>
          <w:rFonts w:ascii="Arial" w:hAnsi="Arial" w:cs="Arial"/>
          <w:sz w:val="24"/>
          <w:szCs w:val="24"/>
        </w:rPr>
        <w:t xml:space="preserve">Опубликовать текстовую часть решения Собрания депутатов </w:t>
      </w:r>
      <w:r w:rsidR="00614D99" w:rsidRPr="00E275A0">
        <w:rPr>
          <w:rFonts w:ascii="Arial" w:hAnsi="Arial" w:cs="Arial"/>
          <w:sz w:val="24"/>
          <w:szCs w:val="24"/>
        </w:rPr>
        <w:t>Шумаковского сельсовета</w:t>
      </w:r>
      <w:r w:rsidRPr="00E275A0">
        <w:rPr>
          <w:rFonts w:ascii="Arial" w:hAnsi="Arial" w:cs="Arial"/>
          <w:sz w:val="24"/>
          <w:szCs w:val="24"/>
        </w:rPr>
        <w:t xml:space="preserve"> Курского района Курской области «О бюджете </w:t>
      </w:r>
      <w:r w:rsidR="00614D99" w:rsidRPr="00E275A0">
        <w:rPr>
          <w:rFonts w:ascii="Arial" w:hAnsi="Arial" w:cs="Arial"/>
          <w:sz w:val="24"/>
          <w:szCs w:val="24"/>
        </w:rPr>
        <w:t>Шумаковского сельсовета</w:t>
      </w:r>
      <w:r w:rsidR="009A0A47" w:rsidRPr="00E275A0">
        <w:rPr>
          <w:rFonts w:ascii="Arial" w:hAnsi="Arial" w:cs="Arial"/>
          <w:sz w:val="24"/>
          <w:szCs w:val="24"/>
        </w:rPr>
        <w:t xml:space="preserve"> </w:t>
      </w:r>
      <w:r w:rsidRPr="00E275A0">
        <w:rPr>
          <w:rFonts w:ascii="Arial" w:hAnsi="Arial" w:cs="Arial"/>
          <w:sz w:val="24"/>
          <w:szCs w:val="24"/>
        </w:rPr>
        <w:t>Курского района Курской области на 20</w:t>
      </w:r>
      <w:r w:rsidR="00320558" w:rsidRPr="00E275A0">
        <w:rPr>
          <w:rFonts w:ascii="Arial" w:hAnsi="Arial" w:cs="Arial"/>
          <w:sz w:val="24"/>
          <w:szCs w:val="24"/>
        </w:rPr>
        <w:t>2</w:t>
      </w:r>
      <w:r w:rsidR="00277E1A" w:rsidRPr="00E275A0">
        <w:rPr>
          <w:rFonts w:ascii="Arial" w:hAnsi="Arial" w:cs="Arial"/>
          <w:sz w:val="24"/>
          <w:szCs w:val="24"/>
        </w:rPr>
        <w:t>4</w:t>
      </w:r>
      <w:r w:rsidRPr="00E275A0">
        <w:rPr>
          <w:rFonts w:ascii="Arial" w:hAnsi="Arial" w:cs="Arial"/>
          <w:sz w:val="24"/>
          <w:szCs w:val="24"/>
        </w:rPr>
        <w:t xml:space="preserve"> год</w:t>
      </w:r>
      <w:r w:rsidR="003B69C0" w:rsidRPr="00E275A0">
        <w:rPr>
          <w:rFonts w:ascii="Arial" w:hAnsi="Arial" w:cs="Arial"/>
          <w:sz w:val="24"/>
          <w:szCs w:val="24"/>
        </w:rPr>
        <w:t xml:space="preserve"> и на плановый период 20</w:t>
      </w:r>
      <w:r w:rsidR="00680CBF" w:rsidRPr="00E275A0">
        <w:rPr>
          <w:rFonts w:ascii="Arial" w:hAnsi="Arial" w:cs="Arial"/>
          <w:sz w:val="24"/>
          <w:szCs w:val="24"/>
        </w:rPr>
        <w:t>2</w:t>
      </w:r>
      <w:r w:rsidR="00277E1A" w:rsidRPr="00E275A0">
        <w:rPr>
          <w:rFonts w:ascii="Arial" w:hAnsi="Arial" w:cs="Arial"/>
          <w:sz w:val="24"/>
          <w:szCs w:val="24"/>
        </w:rPr>
        <w:t>5</w:t>
      </w:r>
      <w:r w:rsidR="003B69C0" w:rsidRPr="00E275A0">
        <w:rPr>
          <w:rFonts w:ascii="Arial" w:hAnsi="Arial" w:cs="Arial"/>
          <w:sz w:val="24"/>
          <w:szCs w:val="24"/>
        </w:rPr>
        <w:t xml:space="preserve"> и 20</w:t>
      </w:r>
      <w:r w:rsidR="00541BD9" w:rsidRPr="00E275A0">
        <w:rPr>
          <w:rFonts w:ascii="Arial" w:hAnsi="Arial" w:cs="Arial"/>
          <w:sz w:val="24"/>
          <w:szCs w:val="24"/>
        </w:rPr>
        <w:t>2</w:t>
      </w:r>
      <w:r w:rsidR="00277E1A" w:rsidRPr="00E275A0">
        <w:rPr>
          <w:rFonts w:ascii="Arial" w:hAnsi="Arial" w:cs="Arial"/>
          <w:sz w:val="24"/>
          <w:szCs w:val="24"/>
        </w:rPr>
        <w:t>6</w:t>
      </w:r>
      <w:r w:rsidR="003B69C0" w:rsidRPr="00E275A0">
        <w:rPr>
          <w:rFonts w:ascii="Arial" w:hAnsi="Arial" w:cs="Arial"/>
          <w:sz w:val="24"/>
          <w:szCs w:val="24"/>
        </w:rPr>
        <w:t xml:space="preserve"> годов</w:t>
      </w:r>
      <w:r w:rsidRPr="00E275A0">
        <w:rPr>
          <w:rFonts w:ascii="Arial" w:hAnsi="Arial" w:cs="Arial"/>
          <w:sz w:val="24"/>
          <w:szCs w:val="24"/>
        </w:rPr>
        <w:t xml:space="preserve">» в газете «Сельская новь» и разместить </w:t>
      </w:r>
      <w:r w:rsidR="00842B75" w:rsidRPr="00E275A0">
        <w:rPr>
          <w:rFonts w:ascii="Arial" w:hAnsi="Arial" w:cs="Arial"/>
          <w:sz w:val="24"/>
          <w:szCs w:val="24"/>
        </w:rPr>
        <w:t xml:space="preserve">с </w:t>
      </w:r>
      <w:r w:rsidRPr="00E275A0">
        <w:rPr>
          <w:rFonts w:ascii="Arial" w:hAnsi="Arial" w:cs="Arial"/>
          <w:sz w:val="24"/>
          <w:szCs w:val="24"/>
        </w:rPr>
        <w:t>приложения</w:t>
      </w:r>
      <w:r w:rsidR="00842B75" w:rsidRPr="00E275A0">
        <w:rPr>
          <w:rFonts w:ascii="Arial" w:hAnsi="Arial" w:cs="Arial"/>
          <w:sz w:val="24"/>
          <w:szCs w:val="24"/>
        </w:rPr>
        <w:t>ми</w:t>
      </w:r>
      <w:r w:rsidRPr="00E275A0">
        <w:rPr>
          <w:rFonts w:ascii="Arial" w:hAnsi="Arial" w:cs="Arial"/>
          <w:sz w:val="24"/>
          <w:szCs w:val="24"/>
        </w:rPr>
        <w:t xml:space="preserve"> в виде таблиц на официальном сайте Администрации </w:t>
      </w:r>
      <w:r w:rsidR="00614D99" w:rsidRPr="00E275A0">
        <w:rPr>
          <w:rFonts w:ascii="Arial" w:hAnsi="Arial" w:cs="Arial"/>
          <w:sz w:val="24"/>
          <w:szCs w:val="24"/>
        </w:rPr>
        <w:t>Шумаковского сельсовета</w:t>
      </w:r>
      <w:r w:rsidRPr="00E275A0">
        <w:rPr>
          <w:rFonts w:ascii="Arial" w:hAnsi="Arial" w:cs="Arial"/>
          <w:sz w:val="24"/>
          <w:szCs w:val="24"/>
        </w:rPr>
        <w:t xml:space="preserve"> Курского района Курской области </w:t>
      </w:r>
      <w:r w:rsidRPr="00E275A0">
        <w:rPr>
          <w:rFonts w:ascii="Arial" w:hAnsi="Arial" w:cs="Arial"/>
          <w:sz w:val="24"/>
          <w:szCs w:val="24"/>
          <w:shd w:val="clear" w:color="auto" w:fill="FFFFFF"/>
        </w:rPr>
        <w:t>(</w:t>
      </w:r>
      <w:hyperlink r:id="rId8" w:history="1">
        <w:r w:rsidR="005D63B1" w:rsidRPr="00E275A0">
          <w:rPr>
            <w:rStyle w:val="af0"/>
            <w:rFonts w:ascii="Arial" w:hAnsi="Arial" w:cs="Arial"/>
            <w:sz w:val="24"/>
            <w:szCs w:val="24"/>
          </w:rPr>
          <w:t>http://</w:t>
        </w:r>
        <w:proofErr w:type="spellStart"/>
        <w:r w:rsidR="00614D99" w:rsidRPr="00E275A0">
          <w:rPr>
            <w:rStyle w:val="af0"/>
            <w:rFonts w:ascii="Arial" w:hAnsi="Arial" w:cs="Arial"/>
            <w:sz w:val="24"/>
            <w:szCs w:val="24"/>
            <w:lang w:val="en-US"/>
          </w:rPr>
          <w:t>shumakovo</w:t>
        </w:r>
        <w:proofErr w:type="spellEnd"/>
        <w:r w:rsidR="005D63B1" w:rsidRPr="00E275A0">
          <w:rPr>
            <w:rStyle w:val="af0"/>
            <w:rFonts w:ascii="Arial" w:hAnsi="Arial" w:cs="Arial"/>
            <w:sz w:val="24"/>
            <w:szCs w:val="24"/>
          </w:rPr>
          <w:t>.</w:t>
        </w:r>
        <w:proofErr w:type="spellStart"/>
        <w:r w:rsidR="005D63B1" w:rsidRPr="00E275A0">
          <w:rPr>
            <w:rStyle w:val="af0"/>
            <w:rFonts w:ascii="Arial" w:hAnsi="Arial" w:cs="Arial"/>
            <w:sz w:val="24"/>
            <w:szCs w:val="24"/>
          </w:rPr>
          <w:t>rkursk.ru</w:t>
        </w:r>
        <w:proofErr w:type="spellEnd"/>
      </w:hyperlink>
      <w:r w:rsidRPr="00E275A0">
        <w:rPr>
          <w:rFonts w:ascii="Arial" w:hAnsi="Arial" w:cs="Arial"/>
          <w:sz w:val="24"/>
          <w:szCs w:val="24"/>
          <w:shd w:val="clear" w:color="auto" w:fill="FFFFFF"/>
        </w:rPr>
        <w:t>)</w:t>
      </w:r>
      <w:r w:rsidR="002F3AB3" w:rsidRPr="00E275A0">
        <w:rPr>
          <w:rFonts w:ascii="Arial" w:hAnsi="Arial" w:cs="Arial"/>
          <w:sz w:val="24"/>
          <w:szCs w:val="24"/>
          <w:shd w:val="clear" w:color="auto" w:fill="FFFFFF"/>
        </w:rPr>
        <w:t xml:space="preserve"> в сети Интернет</w:t>
      </w:r>
      <w:r w:rsidRPr="00E275A0">
        <w:rPr>
          <w:rFonts w:ascii="Arial" w:hAnsi="Arial" w:cs="Arial"/>
          <w:sz w:val="24"/>
          <w:szCs w:val="24"/>
          <w:shd w:val="clear" w:color="auto" w:fill="FFFFFF"/>
        </w:rPr>
        <w:t>.</w:t>
      </w:r>
    </w:p>
    <w:p w:rsidR="00614D99" w:rsidRPr="00A45DAF" w:rsidRDefault="00614D99" w:rsidP="001328D3">
      <w:pPr>
        <w:ind w:firstLine="851"/>
        <w:jc w:val="both"/>
        <w:rPr>
          <w:rFonts w:ascii="Arial" w:hAnsi="Arial" w:cs="Arial"/>
          <w:sz w:val="28"/>
          <w:szCs w:val="28"/>
        </w:rPr>
      </w:pPr>
    </w:p>
    <w:p w:rsidR="00C276DF" w:rsidRPr="00E275A0" w:rsidRDefault="00C276DF" w:rsidP="00C276DF">
      <w:pPr>
        <w:pStyle w:val="ac"/>
        <w:spacing w:after="0"/>
        <w:ind w:left="0" w:firstLine="851"/>
        <w:rPr>
          <w:rFonts w:ascii="Arial" w:hAnsi="Arial" w:cs="Arial"/>
          <w:b/>
          <w:bCs/>
          <w:sz w:val="26"/>
          <w:szCs w:val="26"/>
        </w:rPr>
      </w:pPr>
      <w:r w:rsidRPr="00E275A0">
        <w:rPr>
          <w:rFonts w:ascii="Arial" w:hAnsi="Arial" w:cs="Arial"/>
          <w:b/>
          <w:color w:val="000000"/>
          <w:sz w:val="26"/>
          <w:szCs w:val="26"/>
        </w:rPr>
        <w:t>Статья 1</w:t>
      </w:r>
      <w:r w:rsidR="00936836" w:rsidRPr="00E275A0">
        <w:rPr>
          <w:rFonts w:ascii="Arial" w:hAnsi="Arial" w:cs="Arial"/>
          <w:b/>
          <w:color w:val="000000"/>
          <w:sz w:val="26"/>
          <w:szCs w:val="26"/>
        </w:rPr>
        <w:t>0</w:t>
      </w:r>
      <w:r w:rsidRPr="00E275A0">
        <w:rPr>
          <w:rFonts w:ascii="Arial" w:hAnsi="Arial" w:cs="Arial"/>
          <w:b/>
          <w:color w:val="000000"/>
          <w:sz w:val="26"/>
          <w:szCs w:val="26"/>
        </w:rPr>
        <w:t xml:space="preserve">. </w:t>
      </w:r>
      <w:r w:rsidRPr="00E275A0">
        <w:rPr>
          <w:rFonts w:ascii="Arial" w:hAnsi="Arial" w:cs="Arial"/>
          <w:b/>
          <w:bCs/>
          <w:sz w:val="26"/>
          <w:szCs w:val="26"/>
        </w:rPr>
        <w:t>Вступление в силу Решения.</w:t>
      </w:r>
    </w:p>
    <w:p w:rsidR="00BB4FF7" w:rsidRPr="00A45DAF" w:rsidRDefault="00BB4FF7" w:rsidP="00C276DF">
      <w:pPr>
        <w:pStyle w:val="ac"/>
        <w:spacing w:after="0"/>
        <w:ind w:left="0" w:firstLine="851"/>
        <w:rPr>
          <w:rFonts w:ascii="Arial" w:hAnsi="Arial" w:cs="Arial"/>
          <w:b/>
          <w:bCs/>
          <w:sz w:val="28"/>
          <w:szCs w:val="28"/>
        </w:rPr>
      </w:pPr>
    </w:p>
    <w:p w:rsidR="00C276DF" w:rsidRPr="00E275A0" w:rsidRDefault="00C276DF" w:rsidP="00C276DF">
      <w:pPr>
        <w:pStyle w:val="ac"/>
        <w:spacing w:after="0"/>
        <w:ind w:left="0" w:firstLine="851"/>
        <w:rPr>
          <w:rFonts w:ascii="Arial" w:hAnsi="Arial" w:cs="Arial"/>
          <w:sz w:val="24"/>
          <w:szCs w:val="24"/>
        </w:rPr>
      </w:pPr>
      <w:r w:rsidRPr="00E275A0">
        <w:rPr>
          <w:rFonts w:ascii="Arial" w:hAnsi="Arial" w:cs="Arial"/>
          <w:sz w:val="24"/>
          <w:szCs w:val="24"/>
        </w:rPr>
        <w:t>Настоящ</w:t>
      </w:r>
      <w:r w:rsidR="0054421F" w:rsidRPr="00E275A0">
        <w:rPr>
          <w:rFonts w:ascii="Arial" w:hAnsi="Arial" w:cs="Arial"/>
          <w:sz w:val="24"/>
          <w:szCs w:val="24"/>
        </w:rPr>
        <w:t>е</w:t>
      </w:r>
      <w:r w:rsidRPr="00E275A0">
        <w:rPr>
          <w:rFonts w:ascii="Arial" w:hAnsi="Arial" w:cs="Arial"/>
          <w:sz w:val="24"/>
          <w:szCs w:val="24"/>
        </w:rPr>
        <w:t>е Решение вступает в силу с 1 января 20</w:t>
      </w:r>
      <w:r w:rsidR="00320558" w:rsidRPr="00E275A0">
        <w:rPr>
          <w:rFonts w:ascii="Arial" w:hAnsi="Arial" w:cs="Arial"/>
          <w:sz w:val="24"/>
          <w:szCs w:val="24"/>
        </w:rPr>
        <w:t>2</w:t>
      </w:r>
      <w:r w:rsidR="00277E1A" w:rsidRPr="00E275A0">
        <w:rPr>
          <w:rFonts w:ascii="Arial" w:hAnsi="Arial" w:cs="Arial"/>
          <w:sz w:val="24"/>
          <w:szCs w:val="24"/>
        </w:rPr>
        <w:t>4</w:t>
      </w:r>
      <w:r w:rsidRPr="00E275A0">
        <w:rPr>
          <w:rFonts w:ascii="Arial" w:hAnsi="Arial" w:cs="Arial"/>
          <w:sz w:val="24"/>
          <w:szCs w:val="24"/>
        </w:rPr>
        <w:t xml:space="preserve"> года.</w:t>
      </w:r>
    </w:p>
    <w:p w:rsidR="00614D99" w:rsidRPr="00E275A0" w:rsidRDefault="00614D99" w:rsidP="00C276DF">
      <w:pPr>
        <w:pStyle w:val="ac"/>
        <w:spacing w:after="0"/>
        <w:ind w:left="0" w:firstLine="851"/>
        <w:rPr>
          <w:rFonts w:ascii="Arial" w:hAnsi="Arial" w:cs="Arial"/>
          <w:sz w:val="24"/>
          <w:szCs w:val="24"/>
        </w:rPr>
      </w:pPr>
    </w:p>
    <w:p w:rsidR="00A934C4" w:rsidRPr="00E275A0" w:rsidRDefault="00A934C4" w:rsidP="00C276DF">
      <w:pPr>
        <w:ind w:firstLine="851"/>
        <w:rPr>
          <w:rFonts w:ascii="Arial" w:hAnsi="Arial" w:cs="Arial"/>
          <w:sz w:val="24"/>
          <w:szCs w:val="24"/>
        </w:rPr>
      </w:pPr>
    </w:p>
    <w:p w:rsidR="00D560F0" w:rsidRPr="00E275A0" w:rsidRDefault="003D2AAA" w:rsidP="00D560F0">
      <w:pPr>
        <w:rPr>
          <w:rFonts w:ascii="Arial" w:hAnsi="Arial" w:cs="Arial"/>
          <w:sz w:val="24"/>
          <w:szCs w:val="24"/>
        </w:rPr>
      </w:pPr>
      <w:r w:rsidRPr="00E275A0">
        <w:rPr>
          <w:rFonts w:ascii="Arial" w:hAnsi="Arial" w:cs="Arial"/>
          <w:sz w:val="24"/>
          <w:szCs w:val="24"/>
        </w:rPr>
        <w:t>П</w:t>
      </w:r>
      <w:r w:rsidR="00D560F0" w:rsidRPr="00E275A0">
        <w:rPr>
          <w:rFonts w:ascii="Arial" w:hAnsi="Arial" w:cs="Arial"/>
          <w:sz w:val="24"/>
          <w:szCs w:val="24"/>
        </w:rPr>
        <w:t>редседател</w:t>
      </w:r>
      <w:r w:rsidRPr="00E275A0">
        <w:rPr>
          <w:rFonts w:ascii="Arial" w:hAnsi="Arial" w:cs="Arial"/>
          <w:sz w:val="24"/>
          <w:szCs w:val="24"/>
        </w:rPr>
        <w:t>ь</w:t>
      </w:r>
      <w:r w:rsidR="00D560F0" w:rsidRPr="00E275A0">
        <w:rPr>
          <w:rFonts w:ascii="Arial" w:hAnsi="Arial" w:cs="Arial"/>
          <w:sz w:val="24"/>
          <w:szCs w:val="24"/>
        </w:rPr>
        <w:t xml:space="preserve"> Собрания депутатов</w:t>
      </w:r>
    </w:p>
    <w:p w:rsidR="00D560F0" w:rsidRPr="00E275A0" w:rsidRDefault="00614D99" w:rsidP="00D560F0">
      <w:pPr>
        <w:rPr>
          <w:rFonts w:ascii="Arial" w:hAnsi="Arial" w:cs="Arial"/>
          <w:sz w:val="24"/>
          <w:szCs w:val="24"/>
        </w:rPr>
      </w:pPr>
      <w:r w:rsidRPr="00E275A0">
        <w:rPr>
          <w:rFonts w:ascii="Arial" w:hAnsi="Arial" w:cs="Arial"/>
          <w:sz w:val="24"/>
          <w:szCs w:val="24"/>
        </w:rPr>
        <w:t>Шумаковского сельсовета</w:t>
      </w:r>
    </w:p>
    <w:p w:rsidR="006A6322" w:rsidRPr="00E275A0" w:rsidRDefault="00D560F0" w:rsidP="00C276DF">
      <w:pPr>
        <w:rPr>
          <w:rFonts w:ascii="Arial" w:hAnsi="Arial" w:cs="Arial"/>
          <w:sz w:val="24"/>
          <w:szCs w:val="24"/>
        </w:rPr>
      </w:pPr>
      <w:r w:rsidRPr="00E275A0">
        <w:rPr>
          <w:rFonts w:ascii="Arial" w:hAnsi="Arial" w:cs="Arial"/>
          <w:sz w:val="24"/>
          <w:szCs w:val="24"/>
        </w:rPr>
        <w:t>Курского района  Курской области</w:t>
      </w:r>
      <w:r w:rsidRPr="00E275A0">
        <w:rPr>
          <w:rFonts w:ascii="Arial" w:hAnsi="Arial" w:cs="Arial"/>
          <w:sz w:val="24"/>
          <w:szCs w:val="24"/>
        </w:rPr>
        <w:tab/>
      </w:r>
      <w:r w:rsidRPr="00E275A0">
        <w:rPr>
          <w:rFonts w:ascii="Arial" w:hAnsi="Arial" w:cs="Arial"/>
          <w:sz w:val="24"/>
          <w:szCs w:val="24"/>
        </w:rPr>
        <w:tab/>
      </w:r>
      <w:r w:rsidRPr="00E275A0">
        <w:rPr>
          <w:rFonts w:ascii="Arial" w:hAnsi="Arial" w:cs="Arial"/>
          <w:sz w:val="24"/>
          <w:szCs w:val="24"/>
        </w:rPr>
        <w:tab/>
      </w:r>
      <w:r w:rsidRPr="00E275A0">
        <w:rPr>
          <w:rFonts w:ascii="Arial" w:hAnsi="Arial" w:cs="Arial"/>
          <w:sz w:val="24"/>
          <w:szCs w:val="24"/>
        </w:rPr>
        <w:tab/>
      </w:r>
      <w:r w:rsidRPr="00E275A0">
        <w:rPr>
          <w:rFonts w:ascii="Arial" w:hAnsi="Arial" w:cs="Arial"/>
          <w:sz w:val="24"/>
          <w:szCs w:val="24"/>
        </w:rPr>
        <w:tab/>
      </w:r>
      <w:r w:rsidR="00614D99" w:rsidRPr="00E275A0">
        <w:rPr>
          <w:rFonts w:ascii="Arial" w:hAnsi="Arial" w:cs="Arial"/>
          <w:sz w:val="24"/>
          <w:szCs w:val="24"/>
        </w:rPr>
        <w:t>О.Н. Дюкарева</w:t>
      </w:r>
    </w:p>
    <w:p w:rsidR="00614D99" w:rsidRPr="00E275A0" w:rsidRDefault="00614D99" w:rsidP="00C276DF">
      <w:pPr>
        <w:rPr>
          <w:rFonts w:ascii="Arial" w:hAnsi="Arial" w:cs="Arial"/>
          <w:sz w:val="24"/>
          <w:szCs w:val="24"/>
        </w:rPr>
      </w:pPr>
    </w:p>
    <w:p w:rsidR="006A6322" w:rsidRPr="00E275A0" w:rsidRDefault="006A6322" w:rsidP="00C276DF">
      <w:pPr>
        <w:rPr>
          <w:rFonts w:ascii="Arial" w:hAnsi="Arial" w:cs="Arial"/>
          <w:sz w:val="24"/>
          <w:szCs w:val="24"/>
        </w:rPr>
      </w:pPr>
      <w:r w:rsidRPr="00E275A0">
        <w:rPr>
          <w:rFonts w:ascii="Arial" w:hAnsi="Arial" w:cs="Arial"/>
          <w:sz w:val="24"/>
          <w:szCs w:val="24"/>
        </w:rPr>
        <w:t xml:space="preserve">Глава </w:t>
      </w:r>
      <w:r w:rsidR="00614D99" w:rsidRPr="00E275A0">
        <w:rPr>
          <w:rFonts w:ascii="Arial" w:hAnsi="Arial" w:cs="Arial"/>
          <w:sz w:val="24"/>
          <w:szCs w:val="24"/>
        </w:rPr>
        <w:t>Шумаковского сельсовета</w:t>
      </w:r>
    </w:p>
    <w:p w:rsidR="006A6322" w:rsidRPr="00E275A0" w:rsidRDefault="006A6322" w:rsidP="00C276DF">
      <w:pPr>
        <w:rPr>
          <w:rFonts w:ascii="Arial" w:hAnsi="Arial" w:cs="Arial"/>
          <w:sz w:val="24"/>
          <w:szCs w:val="24"/>
        </w:rPr>
      </w:pPr>
      <w:r w:rsidRPr="00E275A0">
        <w:rPr>
          <w:rFonts w:ascii="Arial" w:hAnsi="Arial" w:cs="Arial"/>
          <w:sz w:val="24"/>
          <w:szCs w:val="24"/>
        </w:rPr>
        <w:t>Курского района Курской области</w:t>
      </w:r>
      <w:r w:rsidRPr="00E275A0">
        <w:rPr>
          <w:rFonts w:ascii="Arial" w:hAnsi="Arial" w:cs="Arial"/>
          <w:sz w:val="24"/>
          <w:szCs w:val="24"/>
        </w:rPr>
        <w:tab/>
      </w:r>
      <w:r w:rsidRPr="00E275A0">
        <w:rPr>
          <w:rFonts w:ascii="Arial" w:hAnsi="Arial" w:cs="Arial"/>
          <w:sz w:val="24"/>
          <w:szCs w:val="24"/>
        </w:rPr>
        <w:tab/>
      </w:r>
      <w:r w:rsidRPr="00E275A0">
        <w:rPr>
          <w:rFonts w:ascii="Arial" w:hAnsi="Arial" w:cs="Arial"/>
          <w:sz w:val="24"/>
          <w:szCs w:val="24"/>
        </w:rPr>
        <w:tab/>
      </w:r>
      <w:r w:rsidRPr="00E275A0">
        <w:rPr>
          <w:rFonts w:ascii="Arial" w:hAnsi="Arial" w:cs="Arial"/>
          <w:sz w:val="24"/>
          <w:szCs w:val="24"/>
        </w:rPr>
        <w:tab/>
      </w:r>
      <w:r w:rsidRPr="00E275A0">
        <w:rPr>
          <w:rFonts w:ascii="Arial" w:hAnsi="Arial" w:cs="Arial"/>
          <w:sz w:val="24"/>
          <w:szCs w:val="24"/>
        </w:rPr>
        <w:tab/>
      </w:r>
      <w:r w:rsidR="00614D99" w:rsidRPr="00E275A0">
        <w:rPr>
          <w:rFonts w:ascii="Arial" w:hAnsi="Arial" w:cs="Arial"/>
          <w:sz w:val="24"/>
          <w:szCs w:val="24"/>
        </w:rPr>
        <w:t>Н.И. Бобынцева</w:t>
      </w:r>
    </w:p>
    <w:p w:rsidR="00320558" w:rsidRPr="00A45DAF" w:rsidRDefault="00320558" w:rsidP="00955368">
      <w:pPr>
        <w:ind w:left="3402"/>
        <w:jc w:val="center"/>
        <w:rPr>
          <w:rFonts w:ascii="Arial" w:hAnsi="Arial" w:cs="Arial"/>
          <w:sz w:val="28"/>
          <w:szCs w:val="28"/>
        </w:rPr>
      </w:pPr>
    </w:p>
    <w:p w:rsidR="003D5494" w:rsidRPr="00A45DAF" w:rsidRDefault="003D5494" w:rsidP="00955368">
      <w:pPr>
        <w:ind w:left="3402"/>
        <w:jc w:val="center"/>
        <w:rPr>
          <w:rFonts w:ascii="Arial" w:hAnsi="Arial" w:cs="Arial"/>
          <w:sz w:val="28"/>
          <w:szCs w:val="28"/>
        </w:rPr>
      </w:pPr>
    </w:p>
    <w:p w:rsidR="003D5494" w:rsidRPr="00A45DAF" w:rsidRDefault="003D5494" w:rsidP="00955368">
      <w:pPr>
        <w:ind w:left="3402"/>
        <w:jc w:val="center"/>
        <w:rPr>
          <w:rFonts w:ascii="Arial" w:hAnsi="Arial" w:cs="Arial"/>
          <w:sz w:val="28"/>
          <w:szCs w:val="28"/>
        </w:rPr>
      </w:pPr>
    </w:p>
    <w:p w:rsidR="003D5494" w:rsidRPr="00A45DAF" w:rsidRDefault="003D5494" w:rsidP="00955368">
      <w:pPr>
        <w:ind w:left="3402"/>
        <w:jc w:val="center"/>
        <w:rPr>
          <w:rFonts w:ascii="Arial" w:hAnsi="Arial" w:cs="Arial"/>
          <w:sz w:val="28"/>
          <w:szCs w:val="28"/>
        </w:rPr>
      </w:pPr>
    </w:p>
    <w:p w:rsidR="003D5494" w:rsidRPr="00A45DAF" w:rsidRDefault="003D5494" w:rsidP="00955368">
      <w:pPr>
        <w:ind w:left="3402"/>
        <w:jc w:val="center"/>
        <w:rPr>
          <w:rFonts w:ascii="Arial" w:hAnsi="Arial" w:cs="Arial"/>
          <w:sz w:val="28"/>
          <w:szCs w:val="28"/>
        </w:rPr>
      </w:pPr>
    </w:p>
    <w:p w:rsidR="003D5494" w:rsidRPr="00A45DAF" w:rsidRDefault="003D5494" w:rsidP="00955368">
      <w:pPr>
        <w:ind w:left="3402"/>
        <w:jc w:val="center"/>
        <w:rPr>
          <w:rFonts w:ascii="Arial" w:hAnsi="Arial" w:cs="Arial"/>
          <w:sz w:val="28"/>
          <w:szCs w:val="28"/>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F6451C" w:rsidRDefault="00F6451C" w:rsidP="005D63B1">
      <w:pPr>
        <w:ind w:left="5670"/>
        <w:rPr>
          <w:rFonts w:ascii="Arial" w:hAnsi="Arial" w:cs="Arial"/>
          <w:sz w:val="22"/>
          <w:szCs w:val="22"/>
        </w:rPr>
      </w:pPr>
    </w:p>
    <w:p w:rsidR="00082BD9" w:rsidRPr="001F7DB8" w:rsidRDefault="00082BD9" w:rsidP="005D63B1">
      <w:pPr>
        <w:ind w:left="5670"/>
        <w:rPr>
          <w:rFonts w:ascii="Arial" w:hAnsi="Arial" w:cs="Arial"/>
          <w:sz w:val="24"/>
          <w:szCs w:val="24"/>
        </w:rPr>
      </w:pPr>
      <w:r w:rsidRPr="001F7DB8">
        <w:rPr>
          <w:rFonts w:ascii="Arial" w:hAnsi="Arial" w:cs="Arial"/>
          <w:sz w:val="24"/>
          <w:szCs w:val="24"/>
        </w:rPr>
        <w:lastRenderedPageBreak/>
        <w:t>Приложение № 1</w:t>
      </w:r>
    </w:p>
    <w:p w:rsidR="009E164F" w:rsidRPr="001F7DB8" w:rsidRDefault="00082BD9" w:rsidP="005D63B1">
      <w:pPr>
        <w:ind w:left="5670"/>
        <w:rPr>
          <w:rFonts w:ascii="Arial" w:hAnsi="Arial" w:cs="Arial"/>
          <w:sz w:val="24"/>
          <w:szCs w:val="24"/>
        </w:rPr>
      </w:pPr>
      <w:r w:rsidRPr="001F7DB8">
        <w:rPr>
          <w:rFonts w:ascii="Arial" w:hAnsi="Arial" w:cs="Arial"/>
          <w:sz w:val="24"/>
          <w:szCs w:val="24"/>
        </w:rPr>
        <w:t>к решению</w:t>
      </w:r>
      <w:r w:rsidR="009E164F" w:rsidRPr="001F7DB8">
        <w:rPr>
          <w:rFonts w:ascii="Arial" w:hAnsi="Arial" w:cs="Arial"/>
          <w:sz w:val="24"/>
          <w:szCs w:val="24"/>
        </w:rPr>
        <w:t xml:space="preserve"> </w:t>
      </w:r>
      <w:r w:rsidRPr="001F7DB8">
        <w:rPr>
          <w:rFonts w:ascii="Arial" w:hAnsi="Arial" w:cs="Arial"/>
          <w:sz w:val="24"/>
          <w:szCs w:val="24"/>
        </w:rPr>
        <w:t xml:space="preserve">Собрания депутатов </w:t>
      </w:r>
      <w:r w:rsidR="00614D99" w:rsidRPr="001F7DB8">
        <w:rPr>
          <w:rFonts w:ascii="Arial" w:hAnsi="Arial" w:cs="Arial"/>
          <w:sz w:val="24"/>
          <w:szCs w:val="24"/>
        </w:rPr>
        <w:t>Шумаковского сельсовета</w:t>
      </w:r>
      <w:r w:rsidRPr="001F7DB8">
        <w:rPr>
          <w:rFonts w:ascii="Arial" w:hAnsi="Arial" w:cs="Arial"/>
          <w:sz w:val="24"/>
          <w:szCs w:val="24"/>
        </w:rPr>
        <w:t xml:space="preserve"> </w:t>
      </w:r>
    </w:p>
    <w:p w:rsidR="00082BD9" w:rsidRPr="001F7DB8" w:rsidRDefault="00082BD9" w:rsidP="005D63B1">
      <w:pPr>
        <w:ind w:left="5670"/>
        <w:rPr>
          <w:rFonts w:ascii="Arial" w:hAnsi="Arial" w:cs="Arial"/>
          <w:sz w:val="24"/>
          <w:szCs w:val="24"/>
        </w:rPr>
      </w:pPr>
      <w:r w:rsidRPr="001F7DB8">
        <w:rPr>
          <w:rFonts w:ascii="Arial" w:hAnsi="Arial" w:cs="Arial"/>
          <w:sz w:val="24"/>
          <w:szCs w:val="24"/>
        </w:rPr>
        <w:t>Курского района Курской области</w:t>
      </w:r>
    </w:p>
    <w:p w:rsidR="00082BD9" w:rsidRPr="001F7DB8" w:rsidRDefault="00082BD9" w:rsidP="005D63B1">
      <w:pPr>
        <w:ind w:left="5670"/>
        <w:rPr>
          <w:rFonts w:ascii="Arial" w:hAnsi="Arial" w:cs="Arial"/>
          <w:sz w:val="24"/>
          <w:szCs w:val="24"/>
        </w:rPr>
      </w:pPr>
      <w:r w:rsidRPr="001F7DB8">
        <w:rPr>
          <w:rFonts w:ascii="Arial" w:hAnsi="Arial" w:cs="Arial"/>
          <w:sz w:val="24"/>
          <w:szCs w:val="24"/>
        </w:rPr>
        <w:t xml:space="preserve">«О бюджете  </w:t>
      </w:r>
      <w:r w:rsidR="00614D99" w:rsidRPr="001F7DB8">
        <w:rPr>
          <w:rFonts w:ascii="Arial" w:hAnsi="Arial" w:cs="Arial"/>
          <w:sz w:val="24"/>
          <w:szCs w:val="24"/>
        </w:rPr>
        <w:t>Шумаковского сельсовета</w:t>
      </w:r>
      <w:r w:rsidR="00035D02" w:rsidRPr="001F7DB8">
        <w:rPr>
          <w:rFonts w:ascii="Arial" w:hAnsi="Arial" w:cs="Arial"/>
          <w:sz w:val="24"/>
          <w:szCs w:val="24"/>
        </w:rPr>
        <w:t xml:space="preserve"> </w:t>
      </w:r>
      <w:r w:rsidRPr="001F7DB8">
        <w:rPr>
          <w:rFonts w:ascii="Arial" w:hAnsi="Arial" w:cs="Arial"/>
          <w:sz w:val="24"/>
          <w:szCs w:val="24"/>
        </w:rPr>
        <w:t>Курского района Курской области на 202</w:t>
      </w:r>
      <w:r w:rsidR="00277E1A" w:rsidRPr="001F7DB8">
        <w:rPr>
          <w:rFonts w:ascii="Arial" w:hAnsi="Arial" w:cs="Arial"/>
          <w:sz w:val="24"/>
          <w:szCs w:val="24"/>
        </w:rPr>
        <w:t>4</w:t>
      </w:r>
      <w:r w:rsidRPr="001F7DB8">
        <w:rPr>
          <w:rFonts w:ascii="Arial" w:hAnsi="Arial" w:cs="Arial"/>
          <w:sz w:val="24"/>
          <w:szCs w:val="24"/>
        </w:rPr>
        <w:t xml:space="preserve"> год и на плановый период 202</w:t>
      </w:r>
      <w:r w:rsidR="00277E1A" w:rsidRPr="001F7DB8">
        <w:rPr>
          <w:rFonts w:ascii="Arial" w:hAnsi="Arial" w:cs="Arial"/>
          <w:sz w:val="24"/>
          <w:szCs w:val="24"/>
        </w:rPr>
        <w:t>5</w:t>
      </w:r>
      <w:r w:rsidRPr="001F7DB8">
        <w:rPr>
          <w:rFonts w:ascii="Arial" w:hAnsi="Arial" w:cs="Arial"/>
          <w:sz w:val="24"/>
          <w:szCs w:val="24"/>
        </w:rPr>
        <w:t xml:space="preserve"> и 202</w:t>
      </w:r>
      <w:r w:rsidR="00277E1A" w:rsidRPr="001F7DB8">
        <w:rPr>
          <w:rFonts w:ascii="Arial" w:hAnsi="Arial" w:cs="Arial"/>
          <w:sz w:val="24"/>
          <w:szCs w:val="24"/>
        </w:rPr>
        <w:t>6</w:t>
      </w:r>
      <w:r w:rsidRPr="001F7DB8">
        <w:rPr>
          <w:rFonts w:ascii="Arial" w:hAnsi="Arial" w:cs="Arial"/>
          <w:sz w:val="24"/>
          <w:szCs w:val="24"/>
        </w:rPr>
        <w:t xml:space="preserve"> годов»</w:t>
      </w:r>
    </w:p>
    <w:p w:rsidR="009E164F" w:rsidRPr="001F7DB8" w:rsidRDefault="009E164F" w:rsidP="009E164F">
      <w:pPr>
        <w:ind w:left="5670" w:right="-499"/>
        <w:rPr>
          <w:rFonts w:ascii="Arial" w:hAnsi="Arial" w:cs="Arial"/>
          <w:sz w:val="24"/>
          <w:szCs w:val="24"/>
        </w:rPr>
      </w:pPr>
      <w:r w:rsidRPr="001F7DB8">
        <w:rPr>
          <w:rFonts w:ascii="Arial" w:hAnsi="Arial" w:cs="Arial"/>
          <w:sz w:val="24"/>
          <w:szCs w:val="24"/>
        </w:rPr>
        <w:t xml:space="preserve">от  </w:t>
      </w:r>
      <w:r w:rsidR="00E275A0" w:rsidRPr="001F7DB8">
        <w:rPr>
          <w:rFonts w:ascii="Arial" w:hAnsi="Arial" w:cs="Arial"/>
          <w:sz w:val="24"/>
          <w:szCs w:val="24"/>
        </w:rPr>
        <w:t xml:space="preserve">12 </w:t>
      </w:r>
      <w:r w:rsidRPr="001F7DB8">
        <w:rPr>
          <w:rFonts w:ascii="Arial" w:hAnsi="Arial" w:cs="Arial"/>
          <w:sz w:val="24"/>
          <w:szCs w:val="24"/>
        </w:rPr>
        <w:t>декабря 202</w:t>
      </w:r>
      <w:r w:rsidR="00277E1A" w:rsidRPr="001F7DB8">
        <w:rPr>
          <w:rFonts w:ascii="Arial" w:hAnsi="Arial" w:cs="Arial"/>
          <w:sz w:val="24"/>
          <w:szCs w:val="24"/>
        </w:rPr>
        <w:t xml:space="preserve">3 </w:t>
      </w:r>
      <w:r w:rsidRPr="001F7DB8">
        <w:rPr>
          <w:rFonts w:ascii="Arial" w:hAnsi="Arial" w:cs="Arial"/>
          <w:sz w:val="24"/>
          <w:szCs w:val="24"/>
        </w:rPr>
        <w:t xml:space="preserve">года № </w:t>
      </w:r>
      <w:r w:rsidR="00E275A0" w:rsidRPr="001F7DB8">
        <w:rPr>
          <w:rFonts w:ascii="Arial" w:hAnsi="Arial" w:cs="Arial"/>
          <w:sz w:val="24"/>
          <w:szCs w:val="24"/>
        </w:rPr>
        <w:t>31-7-9</w:t>
      </w:r>
    </w:p>
    <w:p w:rsidR="00082BD9" w:rsidRPr="00A45DAF" w:rsidRDefault="00082BD9" w:rsidP="00082BD9">
      <w:pPr>
        <w:jc w:val="center"/>
        <w:rPr>
          <w:rFonts w:ascii="Arial" w:hAnsi="Arial" w:cs="Arial"/>
          <w:b/>
          <w:sz w:val="28"/>
          <w:szCs w:val="28"/>
        </w:rPr>
      </w:pPr>
    </w:p>
    <w:p w:rsidR="00401FFC" w:rsidRDefault="00082BD9" w:rsidP="00401FFC">
      <w:pPr>
        <w:ind w:right="-499"/>
        <w:jc w:val="center"/>
        <w:rPr>
          <w:rFonts w:ascii="Arial" w:hAnsi="Arial" w:cs="Arial"/>
          <w:b/>
          <w:sz w:val="32"/>
          <w:szCs w:val="32"/>
        </w:rPr>
      </w:pPr>
      <w:r w:rsidRPr="00F6451C">
        <w:rPr>
          <w:rFonts w:ascii="Arial" w:hAnsi="Arial" w:cs="Arial"/>
          <w:b/>
          <w:sz w:val="32"/>
          <w:szCs w:val="32"/>
        </w:rPr>
        <w:t>Источники финансирования дефицита</w:t>
      </w:r>
      <w:r w:rsidR="00614D99" w:rsidRPr="00F6451C">
        <w:rPr>
          <w:rFonts w:ascii="Arial" w:hAnsi="Arial" w:cs="Arial"/>
          <w:b/>
          <w:sz w:val="32"/>
          <w:szCs w:val="32"/>
        </w:rPr>
        <w:t xml:space="preserve"> </w:t>
      </w:r>
      <w:r w:rsidRPr="00F6451C">
        <w:rPr>
          <w:rFonts w:ascii="Arial" w:hAnsi="Arial" w:cs="Arial"/>
          <w:b/>
          <w:sz w:val="32"/>
          <w:szCs w:val="32"/>
        </w:rPr>
        <w:t xml:space="preserve">бюджета </w:t>
      </w:r>
      <w:r w:rsidR="00614D99" w:rsidRPr="00F6451C">
        <w:rPr>
          <w:rFonts w:ascii="Arial" w:hAnsi="Arial" w:cs="Arial"/>
          <w:b/>
          <w:sz w:val="32"/>
          <w:szCs w:val="32"/>
        </w:rPr>
        <w:t>Шумаковского сельсовета</w:t>
      </w:r>
      <w:r w:rsidRPr="00F6451C">
        <w:rPr>
          <w:rFonts w:ascii="Arial" w:hAnsi="Arial" w:cs="Arial"/>
          <w:b/>
          <w:sz w:val="32"/>
          <w:szCs w:val="32"/>
        </w:rPr>
        <w:t xml:space="preserve"> Курского района Курской области на 202</w:t>
      </w:r>
      <w:r w:rsidR="00277E1A" w:rsidRPr="00F6451C">
        <w:rPr>
          <w:rFonts w:ascii="Arial" w:hAnsi="Arial" w:cs="Arial"/>
          <w:b/>
          <w:sz w:val="32"/>
          <w:szCs w:val="32"/>
        </w:rPr>
        <w:t>4</w:t>
      </w:r>
      <w:r w:rsidRPr="00F6451C">
        <w:rPr>
          <w:rFonts w:ascii="Arial" w:hAnsi="Arial" w:cs="Arial"/>
          <w:b/>
          <w:sz w:val="32"/>
          <w:szCs w:val="32"/>
        </w:rPr>
        <w:t xml:space="preserve"> год</w:t>
      </w:r>
      <w:r w:rsidR="00401FFC">
        <w:rPr>
          <w:rFonts w:ascii="Arial" w:hAnsi="Arial" w:cs="Arial"/>
          <w:b/>
          <w:sz w:val="32"/>
          <w:szCs w:val="32"/>
        </w:rPr>
        <w:t xml:space="preserve"> </w:t>
      </w:r>
      <w:r w:rsidRPr="00F6451C">
        <w:rPr>
          <w:rFonts w:ascii="Arial" w:hAnsi="Arial" w:cs="Arial"/>
          <w:b/>
          <w:sz w:val="32"/>
          <w:szCs w:val="32"/>
        </w:rPr>
        <w:t xml:space="preserve">и на плановый период </w:t>
      </w:r>
    </w:p>
    <w:p w:rsidR="00082BD9" w:rsidRPr="00F6451C" w:rsidRDefault="00082BD9" w:rsidP="00401FFC">
      <w:pPr>
        <w:ind w:right="-499"/>
        <w:jc w:val="center"/>
        <w:rPr>
          <w:rFonts w:ascii="Arial" w:hAnsi="Arial" w:cs="Arial"/>
          <w:b/>
          <w:sz w:val="32"/>
          <w:szCs w:val="32"/>
        </w:rPr>
      </w:pPr>
      <w:r w:rsidRPr="00F6451C">
        <w:rPr>
          <w:rFonts w:ascii="Arial" w:hAnsi="Arial" w:cs="Arial"/>
          <w:b/>
          <w:sz w:val="32"/>
          <w:szCs w:val="32"/>
        </w:rPr>
        <w:t>202</w:t>
      </w:r>
      <w:r w:rsidR="00277E1A" w:rsidRPr="00F6451C">
        <w:rPr>
          <w:rFonts w:ascii="Arial" w:hAnsi="Arial" w:cs="Arial"/>
          <w:b/>
          <w:sz w:val="32"/>
          <w:szCs w:val="32"/>
        </w:rPr>
        <w:t>5</w:t>
      </w:r>
      <w:r w:rsidRPr="00F6451C">
        <w:rPr>
          <w:rFonts w:ascii="Arial" w:hAnsi="Arial" w:cs="Arial"/>
          <w:b/>
          <w:sz w:val="32"/>
          <w:szCs w:val="32"/>
        </w:rPr>
        <w:t xml:space="preserve"> и 202</w:t>
      </w:r>
      <w:r w:rsidR="00277E1A" w:rsidRPr="00F6451C">
        <w:rPr>
          <w:rFonts w:ascii="Arial" w:hAnsi="Arial" w:cs="Arial"/>
          <w:b/>
          <w:sz w:val="32"/>
          <w:szCs w:val="32"/>
        </w:rPr>
        <w:t>6</w:t>
      </w:r>
      <w:r w:rsidRPr="00F6451C">
        <w:rPr>
          <w:rFonts w:ascii="Arial" w:hAnsi="Arial" w:cs="Arial"/>
          <w:b/>
          <w:sz w:val="32"/>
          <w:szCs w:val="32"/>
        </w:rPr>
        <w:t xml:space="preserve"> годов</w:t>
      </w:r>
    </w:p>
    <w:p w:rsidR="00082BD9" w:rsidRPr="00A45DAF" w:rsidRDefault="00082BD9" w:rsidP="00082BD9">
      <w:pPr>
        <w:jc w:val="center"/>
        <w:rPr>
          <w:rFonts w:ascii="Arial" w:hAnsi="Arial" w:cs="Arial"/>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410"/>
        <w:gridCol w:w="1842"/>
        <w:gridCol w:w="1701"/>
        <w:gridCol w:w="1701"/>
      </w:tblGrid>
      <w:tr w:rsidR="00082BD9"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082BD9" w:rsidRPr="008B6C93" w:rsidRDefault="00082BD9" w:rsidP="00401FFC">
            <w:pPr>
              <w:jc w:val="center"/>
              <w:rPr>
                <w:rFonts w:ascii="Arial" w:hAnsi="Arial" w:cs="Arial"/>
                <w:snapToGrid w:val="0"/>
                <w:sz w:val="24"/>
                <w:szCs w:val="24"/>
              </w:rPr>
            </w:pPr>
            <w:r w:rsidRPr="008B6C93">
              <w:rPr>
                <w:rFonts w:ascii="Arial" w:hAnsi="Arial" w:cs="Arial"/>
                <w:snapToGrid w:val="0"/>
                <w:sz w:val="24"/>
                <w:szCs w:val="24"/>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rsidR="00082BD9" w:rsidRPr="008B6C93" w:rsidRDefault="00082BD9" w:rsidP="00401FFC">
            <w:pPr>
              <w:jc w:val="center"/>
              <w:rPr>
                <w:rFonts w:ascii="Arial" w:hAnsi="Arial" w:cs="Arial"/>
                <w:snapToGrid w:val="0"/>
                <w:sz w:val="24"/>
                <w:szCs w:val="24"/>
              </w:rPr>
            </w:pPr>
            <w:r w:rsidRPr="008B6C93">
              <w:rPr>
                <w:rFonts w:ascii="Arial" w:hAnsi="Arial" w:cs="Arial"/>
                <w:snapToGrid w:val="0"/>
                <w:sz w:val="24"/>
                <w:szCs w:val="24"/>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8B6C93" w:rsidRDefault="008C3ADD" w:rsidP="00401FFC">
            <w:pPr>
              <w:jc w:val="center"/>
              <w:rPr>
                <w:rFonts w:ascii="Arial" w:hAnsi="Arial" w:cs="Arial"/>
                <w:snapToGrid w:val="0"/>
                <w:sz w:val="24"/>
                <w:szCs w:val="24"/>
              </w:rPr>
            </w:pPr>
            <w:r w:rsidRPr="008B6C93">
              <w:rPr>
                <w:rFonts w:ascii="Arial" w:hAnsi="Arial" w:cs="Arial"/>
                <w:snapToGrid w:val="0"/>
                <w:sz w:val="24"/>
                <w:szCs w:val="24"/>
              </w:rPr>
              <w:t>Сумма</w:t>
            </w:r>
            <w:r w:rsidR="00082BD9" w:rsidRPr="008B6C93">
              <w:rPr>
                <w:rFonts w:ascii="Arial" w:hAnsi="Arial" w:cs="Arial"/>
                <w:snapToGrid w:val="0"/>
                <w:sz w:val="24"/>
                <w:szCs w:val="24"/>
              </w:rPr>
              <w:t xml:space="preserve"> на 202</w:t>
            </w:r>
            <w:r w:rsidR="00277E1A" w:rsidRPr="008B6C93">
              <w:rPr>
                <w:rFonts w:ascii="Arial" w:hAnsi="Arial" w:cs="Arial"/>
                <w:snapToGrid w:val="0"/>
                <w:sz w:val="24"/>
                <w:szCs w:val="24"/>
              </w:rPr>
              <w:t>4</w:t>
            </w:r>
            <w:r w:rsidR="00082BD9" w:rsidRPr="008B6C93">
              <w:rPr>
                <w:rFonts w:ascii="Arial" w:hAnsi="Arial" w:cs="Arial"/>
                <w:snapToGrid w:val="0"/>
                <w:sz w:val="24"/>
                <w:szCs w:val="24"/>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8B6C93" w:rsidRDefault="008C3ADD" w:rsidP="00401FFC">
            <w:pPr>
              <w:jc w:val="center"/>
              <w:rPr>
                <w:rFonts w:ascii="Arial" w:hAnsi="Arial" w:cs="Arial"/>
                <w:snapToGrid w:val="0"/>
                <w:sz w:val="24"/>
                <w:szCs w:val="24"/>
              </w:rPr>
            </w:pPr>
            <w:r w:rsidRPr="008B6C93">
              <w:rPr>
                <w:rFonts w:ascii="Arial" w:hAnsi="Arial" w:cs="Arial"/>
                <w:snapToGrid w:val="0"/>
                <w:sz w:val="24"/>
                <w:szCs w:val="24"/>
              </w:rPr>
              <w:t>Сумма</w:t>
            </w:r>
            <w:r w:rsidR="00082BD9" w:rsidRPr="008B6C93">
              <w:rPr>
                <w:rFonts w:ascii="Arial" w:hAnsi="Arial" w:cs="Arial"/>
                <w:snapToGrid w:val="0"/>
                <w:sz w:val="24"/>
                <w:szCs w:val="24"/>
              </w:rPr>
              <w:t xml:space="preserve"> на 202</w:t>
            </w:r>
            <w:r w:rsidR="00277E1A" w:rsidRPr="008B6C93">
              <w:rPr>
                <w:rFonts w:ascii="Arial" w:hAnsi="Arial" w:cs="Arial"/>
                <w:snapToGrid w:val="0"/>
                <w:sz w:val="24"/>
                <w:szCs w:val="24"/>
              </w:rPr>
              <w:t>5</w:t>
            </w:r>
            <w:r w:rsidR="00082BD9" w:rsidRPr="008B6C93">
              <w:rPr>
                <w:rFonts w:ascii="Arial" w:hAnsi="Arial" w:cs="Arial"/>
                <w:snapToGrid w:val="0"/>
                <w:sz w:val="24"/>
                <w:szCs w:val="24"/>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8B6C93" w:rsidRDefault="008C3ADD" w:rsidP="00401FFC">
            <w:pPr>
              <w:jc w:val="center"/>
              <w:rPr>
                <w:rFonts w:ascii="Arial" w:hAnsi="Arial" w:cs="Arial"/>
                <w:snapToGrid w:val="0"/>
                <w:sz w:val="24"/>
                <w:szCs w:val="24"/>
              </w:rPr>
            </w:pPr>
            <w:r w:rsidRPr="008B6C93">
              <w:rPr>
                <w:rFonts w:ascii="Arial" w:hAnsi="Arial" w:cs="Arial"/>
                <w:snapToGrid w:val="0"/>
                <w:sz w:val="24"/>
                <w:szCs w:val="24"/>
              </w:rPr>
              <w:t>Сумма</w:t>
            </w:r>
            <w:r w:rsidR="00082BD9" w:rsidRPr="008B6C93">
              <w:rPr>
                <w:rFonts w:ascii="Arial" w:hAnsi="Arial" w:cs="Arial"/>
                <w:snapToGrid w:val="0"/>
                <w:sz w:val="24"/>
                <w:szCs w:val="24"/>
              </w:rPr>
              <w:t xml:space="preserve"> на 202</w:t>
            </w:r>
            <w:r w:rsidR="00277E1A" w:rsidRPr="008B6C93">
              <w:rPr>
                <w:rFonts w:ascii="Arial" w:hAnsi="Arial" w:cs="Arial"/>
                <w:snapToGrid w:val="0"/>
                <w:sz w:val="24"/>
                <w:szCs w:val="24"/>
              </w:rPr>
              <w:t>6</w:t>
            </w:r>
            <w:r w:rsidR="00082BD9" w:rsidRPr="008B6C93">
              <w:rPr>
                <w:rFonts w:ascii="Arial" w:hAnsi="Arial" w:cs="Arial"/>
                <w:snapToGrid w:val="0"/>
                <w:sz w:val="24"/>
                <w:szCs w:val="24"/>
              </w:rPr>
              <w:t xml:space="preserve"> год, руб</w:t>
            </w:r>
            <w:r w:rsidR="005D63B1" w:rsidRPr="008B6C93">
              <w:rPr>
                <w:rFonts w:ascii="Arial" w:hAnsi="Arial" w:cs="Arial"/>
                <w:snapToGrid w:val="0"/>
                <w:sz w:val="24"/>
                <w:szCs w:val="24"/>
              </w:rPr>
              <w:t>.</w:t>
            </w:r>
          </w:p>
        </w:tc>
      </w:tr>
      <w:tr w:rsidR="00082BD9"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082BD9" w:rsidRPr="008B6C93" w:rsidRDefault="00082BD9" w:rsidP="005D63B1">
            <w:pPr>
              <w:jc w:val="center"/>
              <w:rPr>
                <w:rFonts w:ascii="Arial" w:hAnsi="Arial" w:cs="Arial"/>
                <w:sz w:val="24"/>
                <w:szCs w:val="24"/>
              </w:rPr>
            </w:pPr>
            <w:r w:rsidRPr="008B6C93">
              <w:rPr>
                <w:rFonts w:ascii="Arial" w:hAnsi="Arial" w:cs="Arial"/>
                <w:sz w:val="24"/>
                <w:szCs w:val="24"/>
              </w:rPr>
              <w:t>01 00 00 00 00 0000 000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8B6C93" w:rsidRDefault="00082BD9" w:rsidP="00BD0075">
            <w:pPr>
              <w:autoSpaceDE w:val="0"/>
              <w:autoSpaceDN w:val="0"/>
              <w:adjustRightInd w:val="0"/>
              <w:jc w:val="both"/>
              <w:rPr>
                <w:rFonts w:ascii="Arial" w:hAnsi="Arial" w:cs="Arial"/>
                <w:sz w:val="24"/>
                <w:szCs w:val="24"/>
              </w:rPr>
            </w:pPr>
            <w:r w:rsidRPr="008B6C93">
              <w:rPr>
                <w:rFonts w:ascii="Arial" w:hAnsi="Arial" w:cs="Arial"/>
                <w:sz w:val="24"/>
                <w:szCs w:val="24"/>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8B6C93" w:rsidRDefault="00D95E06" w:rsidP="00401FFC">
            <w:pPr>
              <w:jc w:val="both"/>
              <w:rPr>
                <w:rFonts w:ascii="Arial" w:hAnsi="Arial" w:cs="Arial"/>
                <w:sz w:val="24"/>
                <w:szCs w:val="24"/>
              </w:rPr>
            </w:pPr>
          </w:p>
          <w:p w:rsidR="00082BD9" w:rsidRPr="008B6C93" w:rsidRDefault="000A097E" w:rsidP="00401FFC">
            <w:pPr>
              <w:jc w:val="both"/>
              <w:rPr>
                <w:rFonts w:ascii="Arial" w:hAnsi="Arial" w:cs="Arial"/>
                <w:sz w:val="24"/>
                <w:szCs w:val="24"/>
              </w:rPr>
            </w:pPr>
            <w:r w:rsidRPr="008B6C93">
              <w:rPr>
                <w:rFonts w:ascii="Arial" w:hAnsi="Arial" w:cs="Arial"/>
                <w:sz w:val="24"/>
                <w:szCs w:val="24"/>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8B6C93" w:rsidRDefault="00082BD9" w:rsidP="00401FFC">
            <w:pPr>
              <w:jc w:val="both"/>
              <w:rPr>
                <w:rFonts w:ascii="Arial" w:hAnsi="Arial" w:cs="Arial"/>
                <w:sz w:val="24"/>
                <w:szCs w:val="24"/>
              </w:rPr>
            </w:pPr>
            <w:r w:rsidRPr="008B6C93">
              <w:rPr>
                <w:rFonts w:ascii="Arial" w:hAnsi="Arial" w:cs="Arial"/>
                <w:sz w:val="24"/>
                <w:szCs w:val="24"/>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8B6C93" w:rsidRDefault="00D95E06" w:rsidP="00401FFC">
            <w:pPr>
              <w:jc w:val="both"/>
              <w:rPr>
                <w:rFonts w:ascii="Arial" w:hAnsi="Arial" w:cs="Arial"/>
                <w:sz w:val="24"/>
                <w:szCs w:val="24"/>
              </w:rPr>
            </w:pPr>
            <w:r w:rsidRPr="008B6C93">
              <w:rPr>
                <w:rFonts w:ascii="Arial" w:hAnsi="Arial" w:cs="Arial"/>
                <w:sz w:val="24"/>
                <w:szCs w:val="24"/>
              </w:rPr>
              <w:t>0,00</w:t>
            </w:r>
          </w:p>
        </w:tc>
      </w:tr>
      <w:tr w:rsidR="00082BD9"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082BD9" w:rsidRPr="008B6C93" w:rsidRDefault="00082BD9" w:rsidP="005D63B1">
            <w:pPr>
              <w:jc w:val="center"/>
              <w:rPr>
                <w:rFonts w:ascii="Arial" w:hAnsi="Arial" w:cs="Arial"/>
                <w:sz w:val="24"/>
                <w:szCs w:val="24"/>
              </w:rPr>
            </w:pPr>
            <w:r w:rsidRPr="008B6C93">
              <w:rPr>
                <w:rFonts w:ascii="Arial" w:hAnsi="Arial" w:cs="Arial"/>
                <w:sz w:val="24"/>
                <w:szCs w:val="24"/>
              </w:rPr>
              <w:t>01 05 00 00 00 0000 000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8B6C93" w:rsidRDefault="00082BD9" w:rsidP="00BD0075">
            <w:pPr>
              <w:jc w:val="both"/>
              <w:rPr>
                <w:rFonts w:ascii="Arial" w:hAnsi="Arial" w:cs="Arial"/>
                <w:sz w:val="24"/>
                <w:szCs w:val="24"/>
              </w:rPr>
            </w:pPr>
            <w:r w:rsidRPr="008B6C93">
              <w:rPr>
                <w:rFonts w:ascii="Arial" w:hAnsi="Arial" w:cs="Arial"/>
                <w:sz w:val="24"/>
                <w:szCs w:val="24"/>
              </w:rPr>
              <w:t>Изменение остатков средств на счетах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8B6C93" w:rsidRDefault="00D95E06" w:rsidP="00401FFC">
            <w:pPr>
              <w:jc w:val="both"/>
              <w:rPr>
                <w:rFonts w:ascii="Arial" w:hAnsi="Arial" w:cs="Arial"/>
                <w:sz w:val="24"/>
                <w:szCs w:val="24"/>
              </w:rPr>
            </w:pPr>
          </w:p>
          <w:p w:rsidR="00082BD9" w:rsidRPr="008B6C93" w:rsidRDefault="000A097E" w:rsidP="00401FFC">
            <w:pPr>
              <w:jc w:val="both"/>
              <w:rPr>
                <w:rFonts w:ascii="Arial" w:hAnsi="Arial" w:cs="Arial"/>
                <w:sz w:val="24"/>
                <w:szCs w:val="24"/>
              </w:rPr>
            </w:pPr>
            <w:r w:rsidRPr="008B6C93">
              <w:rPr>
                <w:rFonts w:ascii="Arial" w:hAnsi="Arial" w:cs="Arial"/>
                <w:sz w:val="24"/>
                <w:szCs w:val="24"/>
              </w:rPr>
              <w:t>0</w:t>
            </w:r>
            <w:r w:rsidR="00D95E06" w:rsidRPr="008B6C93">
              <w:rPr>
                <w:rFonts w:ascii="Arial" w:hAnsi="Arial" w:cs="Arial"/>
                <w:sz w:val="24"/>
                <w:szCs w:val="24"/>
              </w:rPr>
              <w:t>,00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8B6C93" w:rsidRDefault="00082BD9" w:rsidP="00401FFC">
            <w:pPr>
              <w:jc w:val="both"/>
              <w:rPr>
                <w:rFonts w:ascii="Arial" w:hAnsi="Arial" w:cs="Arial"/>
                <w:sz w:val="24"/>
                <w:szCs w:val="24"/>
              </w:rPr>
            </w:pPr>
            <w:r w:rsidRPr="008B6C93">
              <w:rPr>
                <w:rFonts w:ascii="Arial" w:hAnsi="Arial" w:cs="Arial"/>
                <w:sz w:val="24"/>
                <w:szCs w:val="24"/>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8B6C93" w:rsidRDefault="00D95E06" w:rsidP="00401FFC">
            <w:pPr>
              <w:jc w:val="both"/>
              <w:rPr>
                <w:rFonts w:ascii="Arial" w:hAnsi="Arial" w:cs="Arial"/>
                <w:sz w:val="24"/>
                <w:szCs w:val="24"/>
              </w:rPr>
            </w:pPr>
            <w:r w:rsidRPr="008B6C93">
              <w:rPr>
                <w:rFonts w:ascii="Arial" w:hAnsi="Arial" w:cs="Arial"/>
                <w:sz w:val="24"/>
                <w:szCs w:val="24"/>
              </w:rPr>
              <w:t>0,00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 xml:space="preserve">01 05 00 </w:t>
            </w:r>
            <w:proofErr w:type="spellStart"/>
            <w:r w:rsidRPr="008B6C93">
              <w:rPr>
                <w:rFonts w:ascii="Arial" w:hAnsi="Arial" w:cs="Arial"/>
                <w:sz w:val="24"/>
                <w:szCs w:val="24"/>
              </w:rPr>
              <w:t>00</w:t>
            </w:r>
            <w:proofErr w:type="spellEnd"/>
            <w:r w:rsidRPr="008B6C93">
              <w:rPr>
                <w:rFonts w:ascii="Arial" w:hAnsi="Arial" w:cs="Arial"/>
                <w:sz w:val="24"/>
                <w:szCs w:val="24"/>
              </w:rPr>
              <w:t xml:space="preserve"> </w:t>
            </w:r>
            <w:proofErr w:type="spellStart"/>
            <w:r w:rsidRPr="008B6C93">
              <w:rPr>
                <w:rFonts w:ascii="Arial" w:hAnsi="Arial" w:cs="Arial"/>
                <w:sz w:val="24"/>
                <w:szCs w:val="24"/>
              </w:rPr>
              <w:t>00</w:t>
            </w:r>
            <w:proofErr w:type="spellEnd"/>
            <w:r w:rsidRPr="008B6C93">
              <w:rPr>
                <w:rFonts w:ascii="Arial" w:hAnsi="Arial" w:cs="Arial"/>
                <w:sz w:val="24"/>
                <w:szCs w:val="24"/>
              </w:rPr>
              <w:t xml:space="preserve"> 0000 500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01 05 02 00 00 0000 500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01 05 02 01 00 0000 510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01 05 02 01 10 0000 510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rPr>
          <w:trHeight w:val="347"/>
        </w:trPr>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 xml:space="preserve">01 05 00 </w:t>
            </w:r>
            <w:proofErr w:type="spellStart"/>
            <w:r w:rsidRPr="008B6C93">
              <w:rPr>
                <w:rFonts w:ascii="Arial" w:hAnsi="Arial" w:cs="Arial"/>
                <w:sz w:val="24"/>
                <w:szCs w:val="24"/>
              </w:rPr>
              <w:t>00</w:t>
            </w:r>
            <w:proofErr w:type="spellEnd"/>
            <w:r w:rsidRPr="008B6C93">
              <w:rPr>
                <w:rFonts w:ascii="Arial" w:hAnsi="Arial" w:cs="Arial"/>
                <w:sz w:val="24"/>
                <w:szCs w:val="24"/>
              </w:rPr>
              <w:t xml:space="preserve"> </w:t>
            </w:r>
            <w:proofErr w:type="spellStart"/>
            <w:r w:rsidRPr="008B6C93">
              <w:rPr>
                <w:rFonts w:ascii="Arial" w:hAnsi="Arial" w:cs="Arial"/>
                <w:sz w:val="24"/>
                <w:szCs w:val="24"/>
              </w:rPr>
              <w:t>00</w:t>
            </w:r>
            <w:proofErr w:type="spellEnd"/>
            <w:r w:rsidRPr="008B6C93">
              <w:rPr>
                <w:rFonts w:ascii="Arial" w:hAnsi="Arial" w:cs="Arial"/>
                <w:sz w:val="24"/>
                <w:szCs w:val="24"/>
              </w:rPr>
              <w:t xml:space="preserve"> 0000 600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01 05 02 00 00 0000 600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 xml:space="preserve">Уменьшение прочих остатков </w:t>
            </w:r>
            <w:r w:rsidRPr="008B6C93">
              <w:rPr>
                <w:rFonts w:ascii="Arial" w:hAnsi="Arial" w:cs="Arial"/>
                <w:sz w:val="24"/>
                <w:szCs w:val="24"/>
              </w:rPr>
              <w:lastRenderedPageBreak/>
              <w:t>средств бюджетов</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lastRenderedPageBreak/>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lastRenderedPageBreak/>
              <w:t>01 05 02 01 00 0000 610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r w:rsidR="00E90BAC" w:rsidRPr="008B6C93" w:rsidTr="00401FFC">
        <w:tc>
          <w:tcPr>
            <w:tcW w:w="2552" w:type="dxa"/>
            <w:tcBorders>
              <w:top w:val="single" w:sz="4" w:space="0" w:color="auto"/>
              <w:left w:val="single" w:sz="4" w:space="0" w:color="auto"/>
              <w:bottom w:val="single" w:sz="4" w:space="0" w:color="auto"/>
              <w:right w:val="single" w:sz="4" w:space="0" w:color="auto"/>
            </w:tcBorders>
            <w:vAlign w:val="center"/>
          </w:tcPr>
          <w:p w:rsidR="00E90BAC" w:rsidRPr="008B6C93" w:rsidRDefault="00E90BAC" w:rsidP="005D63B1">
            <w:pPr>
              <w:jc w:val="center"/>
              <w:rPr>
                <w:rFonts w:ascii="Arial" w:hAnsi="Arial" w:cs="Arial"/>
                <w:sz w:val="24"/>
                <w:szCs w:val="24"/>
              </w:rPr>
            </w:pPr>
            <w:r w:rsidRPr="008B6C93">
              <w:rPr>
                <w:rFonts w:ascii="Arial" w:hAnsi="Arial" w:cs="Arial"/>
                <w:sz w:val="24"/>
                <w:szCs w:val="24"/>
              </w:rPr>
              <w:t>01 05 02 01 10 0000 610</w:t>
            </w:r>
          </w:p>
        </w:tc>
        <w:tc>
          <w:tcPr>
            <w:tcW w:w="2410" w:type="dxa"/>
            <w:tcBorders>
              <w:top w:val="single" w:sz="4" w:space="0" w:color="auto"/>
              <w:left w:val="single" w:sz="4" w:space="0" w:color="auto"/>
              <w:bottom w:val="single" w:sz="4" w:space="0" w:color="auto"/>
              <w:right w:val="single" w:sz="4" w:space="0" w:color="auto"/>
            </w:tcBorders>
          </w:tcPr>
          <w:p w:rsidR="00E90BAC" w:rsidRPr="008B6C93" w:rsidRDefault="00E90BAC" w:rsidP="00BD0075">
            <w:pPr>
              <w:jc w:val="both"/>
              <w:rPr>
                <w:rFonts w:ascii="Arial" w:hAnsi="Arial" w:cs="Arial"/>
                <w:sz w:val="24"/>
                <w:szCs w:val="24"/>
              </w:rPr>
            </w:pPr>
            <w:r w:rsidRPr="008B6C93">
              <w:rPr>
                <w:rFonts w:ascii="Arial" w:hAnsi="Arial" w:cs="Arial"/>
                <w:sz w:val="24"/>
                <w:szCs w:val="24"/>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sz w:val="24"/>
                <w:szCs w:val="24"/>
              </w:rPr>
            </w:pPr>
            <w:r w:rsidRPr="008B6C93">
              <w:rPr>
                <w:rFonts w:ascii="Arial" w:hAnsi="Arial" w:cs="Arial"/>
                <w:sz w:val="24"/>
                <w:szCs w:val="24"/>
              </w:rPr>
              <w:t>4483583,00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701" w:type="dxa"/>
            <w:tcBorders>
              <w:top w:val="single" w:sz="4" w:space="0" w:color="auto"/>
              <w:left w:val="single" w:sz="4" w:space="0" w:color="auto"/>
              <w:bottom w:val="single" w:sz="4" w:space="0" w:color="auto"/>
              <w:right w:val="single" w:sz="4" w:space="0" w:color="auto"/>
            </w:tcBorders>
            <w:vAlign w:val="bottom"/>
          </w:tcPr>
          <w:p w:rsidR="00E90BAC" w:rsidRPr="008B6C93" w:rsidRDefault="00E90BAC" w:rsidP="00401FFC">
            <w:pPr>
              <w:jc w:val="both"/>
              <w:rPr>
                <w:rFonts w:ascii="Arial" w:hAnsi="Arial" w:cs="Arial"/>
                <w:color w:val="000000"/>
                <w:sz w:val="24"/>
                <w:szCs w:val="24"/>
              </w:rPr>
            </w:pPr>
            <w:r w:rsidRPr="008B6C93">
              <w:rPr>
                <w:rFonts w:ascii="Arial" w:hAnsi="Arial" w:cs="Arial"/>
                <w:color w:val="000000"/>
                <w:sz w:val="24"/>
                <w:szCs w:val="24"/>
              </w:rPr>
              <w:t>2896057,00</w:t>
            </w:r>
          </w:p>
        </w:tc>
      </w:tr>
    </w:tbl>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B6C93" w:rsidRDefault="008B6C93" w:rsidP="005D63B1">
      <w:pPr>
        <w:ind w:left="5670"/>
        <w:rPr>
          <w:rFonts w:ascii="Arial" w:hAnsi="Arial" w:cs="Arial"/>
          <w:sz w:val="22"/>
          <w:szCs w:val="22"/>
        </w:rPr>
      </w:pPr>
    </w:p>
    <w:p w:rsidR="008377D2" w:rsidRPr="001F7DB8" w:rsidRDefault="008377D2" w:rsidP="005D63B1">
      <w:pPr>
        <w:ind w:left="5670"/>
        <w:rPr>
          <w:rFonts w:ascii="Arial" w:hAnsi="Arial" w:cs="Arial"/>
          <w:sz w:val="24"/>
          <w:szCs w:val="24"/>
        </w:rPr>
      </w:pPr>
      <w:r w:rsidRPr="001F7DB8">
        <w:rPr>
          <w:rFonts w:ascii="Arial" w:hAnsi="Arial" w:cs="Arial"/>
          <w:sz w:val="24"/>
          <w:szCs w:val="24"/>
        </w:rPr>
        <w:lastRenderedPageBreak/>
        <w:t>Приложение №</w:t>
      </w:r>
      <w:r w:rsidR="002F2D28" w:rsidRPr="001F7DB8">
        <w:rPr>
          <w:rFonts w:ascii="Arial" w:hAnsi="Arial" w:cs="Arial"/>
          <w:sz w:val="24"/>
          <w:szCs w:val="24"/>
        </w:rPr>
        <w:t>2</w:t>
      </w:r>
    </w:p>
    <w:p w:rsidR="00277E1A" w:rsidRPr="001F7DB8" w:rsidRDefault="00277E1A" w:rsidP="00277E1A">
      <w:pPr>
        <w:ind w:left="5670"/>
        <w:rPr>
          <w:rFonts w:ascii="Arial" w:hAnsi="Arial" w:cs="Arial"/>
          <w:sz w:val="24"/>
          <w:szCs w:val="24"/>
        </w:rPr>
      </w:pPr>
      <w:r w:rsidRPr="001F7DB8">
        <w:rPr>
          <w:rFonts w:ascii="Arial" w:hAnsi="Arial" w:cs="Arial"/>
          <w:sz w:val="24"/>
          <w:szCs w:val="24"/>
        </w:rPr>
        <w:t xml:space="preserve">к решению Собрания депутатов Шумаковского сельсовета </w:t>
      </w:r>
    </w:p>
    <w:p w:rsidR="00277E1A" w:rsidRPr="001F7DB8" w:rsidRDefault="00277E1A" w:rsidP="00277E1A">
      <w:pPr>
        <w:ind w:left="5670"/>
        <w:rPr>
          <w:rFonts w:ascii="Arial" w:hAnsi="Arial" w:cs="Arial"/>
          <w:sz w:val="24"/>
          <w:szCs w:val="24"/>
        </w:rPr>
      </w:pPr>
      <w:r w:rsidRPr="001F7DB8">
        <w:rPr>
          <w:rFonts w:ascii="Arial" w:hAnsi="Arial" w:cs="Arial"/>
          <w:sz w:val="24"/>
          <w:szCs w:val="24"/>
        </w:rPr>
        <w:t>Курского района Курской области</w:t>
      </w:r>
    </w:p>
    <w:p w:rsidR="00277E1A" w:rsidRPr="001F7DB8" w:rsidRDefault="00277E1A" w:rsidP="00277E1A">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277E1A" w:rsidRPr="001F7DB8" w:rsidRDefault="00277E1A" w:rsidP="00277E1A">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E275A0" w:rsidRPr="001F7DB8" w:rsidRDefault="00E275A0" w:rsidP="00E275A0">
      <w:pPr>
        <w:ind w:left="5670" w:right="-499"/>
        <w:rPr>
          <w:rFonts w:ascii="Arial" w:hAnsi="Arial" w:cs="Arial"/>
          <w:sz w:val="24"/>
          <w:szCs w:val="24"/>
        </w:rPr>
      </w:pPr>
      <w:r w:rsidRPr="001F7DB8">
        <w:rPr>
          <w:rFonts w:ascii="Arial" w:hAnsi="Arial" w:cs="Arial"/>
          <w:sz w:val="24"/>
          <w:szCs w:val="24"/>
        </w:rPr>
        <w:t>от  12 декабря 2023 года № 31-7-9</w:t>
      </w:r>
    </w:p>
    <w:p w:rsidR="008377D2" w:rsidRPr="00A45DAF" w:rsidRDefault="008377D2" w:rsidP="008377D2">
      <w:pPr>
        <w:ind w:left="2835"/>
        <w:jc w:val="right"/>
        <w:rPr>
          <w:rFonts w:ascii="Arial" w:hAnsi="Arial" w:cs="Arial"/>
          <w:sz w:val="28"/>
          <w:szCs w:val="28"/>
        </w:rPr>
      </w:pPr>
    </w:p>
    <w:p w:rsidR="008377D2" w:rsidRPr="00F6451C" w:rsidRDefault="008377D2" w:rsidP="008377D2">
      <w:pPr>
        <w:jc w:val="center"/>
        <w:rPr>
          <w:rFonts w:ascii="Arial" w:hAnsi="Arial" w:cs="Arial"/>
          <w:b/>
          <w:sz w:val="32"/>
          <w:szCs w:val="32"/>
        </w:rPr>
      </w:pPr>
      <w:r w:rsidRPr="00F6451C">
        <w:rPr>
          <w:rFonts w:ascii="Arial" w:hAnsi="Arial" w:cs="Arial"/>
          <w:b/>
          <w:sz w:val="32"/>
          <w:szCs w:val="32"/>
        </w:rPr>
        <w:t>Поступления доходов  по основным источникам в бюджет</w:t>
      </w:r>
      <w:r w:rsidR="00F6451C">
        <w:rPr>
          <w:rFonts w:ascii="Arial" w:hAnsi="Arial" w:cs="Arial"/>
          <w:b/>
          <w:sz w:val="32"/>
          <w:szCs w:val="32"/>
        </w:rPr>
        <w:t xml:space="preserve"> </w:t>
      </w:r>
      <w:r w:rsidR="009D32A2" w:rsidRPr="00F6451C">
        <w:rPr>
          <w:rFonts w:ascii="Arial" w:hAnsi="Arial" w:cs="Arial"/>
          <w:b/>
          <w:sz w:val="32"/>
          <w:szCs w:val="32"/>
        </w:rPr>
        <w:t>Шумаковского сельсовета Курского района Курской области  на 202</w:t>
      </w:r>
      <w:r w:rsidR="00277E1A" w:rsidRPr="00F6451C">
        <w:rPr>
          <w:rFonts w:ascii="Arial" w:hAnsi="Arial" w:cs="Arial"/>
          <w:b/>
          <w:sz w:val="32"/>
          <w:szCs w:val="32"/>
        </w:rPr>
        <w:t>4</w:t>
      </w:r>
      <w:r w:rsidR="009D32A2" w:rsidRPr="00F6451C">
        <w:rPr>
          <w:rFonts w:ascii="Arial" w:hAnsi="Arial" w:cs="Arial"/>
          <w:b/>
          <w:sz w:val="32"/>
          <w:szCs w:val="32"/>
        </w:rPr>
        <w:t xml:space="preserve"> год и на плановый период 202</w:t>
      </w:r>
      <w:r w:rsidR="00277E1A" w:rsidRPr="00F6451C">
        <w:rPr>
          <w:rFonts w:ascii="Arial" w:hAnsi="Arial" w:cs="Arial"/>
          <w:b/>
          <w:sz w:val="32"/>
          <w:szCs w:val="32"/>
        </w:rPr>
        <w:t>5</w:t>
      </w:r>
      <w:r w:rsidR="009D32A2" w:rsidRPr="00F6451C">
        <w:rPr>
          <w:rFonts w:ascii="Arial" w:hAnsi="Arial" w:cs="Arial"/>
          <w:b/>
          <w:sz w:val="32"/>
          <w:szCs w:val="32"/>
        </w:rPr>
        <w:t xml:space="preserve"> и 202</w:t>
      </w:r>
      <w:r w:rsidR="00277E1A" w:rsidRPr="00F6451C">
        <w:rPr>
          <w:rFonts w:ascii="Arial" w:hAnsi="Arial" w:cs="Arial"/>
          <w:b/>
          <w:sz w:val="32"/>
          <w:szCs w:val="32"/>
        </w:rPr>
        <w:t>6</w:t>
      </w:r>
      <w:r w:rsidR="009D32A2" w:rsidRPr="00F6451C">
        <w:rPr>
          <w:rFonts w:ascii="Arial" w:hAnsi="Arial" w:cs="Arial"/>
          <w:b/>
          <w:sz w:val="32"/>
          <w:szCs w:val="32"/>
        </w:rPr>
        <w:t xml:space="preserve"> годов</w:t>
      </w:r>
    </w:p>
    <w:p w:rsidR="008377D2" w:rsidRPr="00A45DAF" w:rsidRDefault="008377D2" w:rsidP="008377D2">
      <w:pPr>
        <w:jc w:val="center"/>
        <w:rPr>
          <w:rFonts w:ascii="Arial" w:hAnsi="Arial" w:cs="Arial"/>
          <w:sz w:val="28"/>
          <w:szCs w:val="28"/>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7"/>
        <w:gridCol w:w="2866"/>
        <w:gridCol w:w="1559"/>
        <w:gridCol w:w="1417"/>
        <w:gridCol w:w="1419"/>
      </w:tblGrid>
      <w:tr w:rsidR="006509EC" w:rsidRPr="008B6C93" w:rsidTr="00401FFC">
        <w:trPr>
          <w:trHeight w:val="928"/>
          <w:tblHeader/>
        </w:trPr>
        <w:tc>
          <w:tcPr>
            <w:tcW w:w="2487" w:type="dxa"/>
            <w:tcBorders>
              <w:top w:val="single" w:sz="4" w:space="0" w:color="auto"/>
              <w:left w:val="single" w:sz="4" w:space="0" w:color="auto"/>
              <w:bottom w:val="single" w:sz="4" w:space="0" w:color="auto"/>
              <w:right w:val="single" w:sz="4" w:space="0" w:color="auto"/>
            </w:tcBorders>
            <w:vAlign w:val="center"/>
            <w:hideMark/>
          </w:tcPr>
          <w:p w:rsidR="005D63B1" w:rsidRPr="008B6C93" w:rsidRDefault="006509EC" w:rsidP="00936ED7">
            <w:pPr>
              <w:ind w:left="-108" w:right="-250"/>
              <w:jc w:val="center"/>
              <w:rPr>
                <w:rFonts w:ascii="Arial" w:hAnsi="Arial" w:cs="Arial"/>
                <w:bCs/>
                <w:sz w:val="24"/>
                <w:szCs w:val="24"/>
              </w:rPr>
            </w:pPr>
            <w:r w:rsidRPr="008B6C93">
              <w:rPr>
                <w:rFonts w:ascii="Arial" w:hAnsi="Arial" w:cs="Arial"/>
                <w:bCs/>
                <w:sz w:val="24"/>
                <w:szCs w:val="24"/>
              </w:rPr>
              <w:t>Код бюджетной классификации</w:t>
            </w:r>
          </w:p>
          <w:p w:rsidR="006509EC" w:rsidRPr="008B6C93" w:rsidRDefault="006509EC" w:rsidP="00936ED7">
            <w:pPr>
              <w:ind w:left="-108" w:right="-250"/>
              <w:jc w:val="center"/>
              <w:rPr>
                <w:rFonts w:ascii="Arial" w:hAnsi="Arial" w:cs="Arial"/>
                <w:bCs/>
                <w:sz w:val="24"/>
                <w:szCs w:val="24"/>
              </w:rPr>
            </w:pPr>
            <w:r w:rsidRPr="008B6C93">
              <w:rPr>
                <w:rFonts w:ascii="Arial" w:hAnsi="Arial" w:cs="Arial"/>
                <w:bCs/>
                <w:sz w:val="24"/>
                <w:szCs w:val="24"/>
              </w:rPr>
              <w:t>Российской Федерации</w:t>
            </w:r>
          </w:p>
        </w:tc>
        <w:tc>
          <w:tcPr>
            <w:tcW w:w="2866" w:type="dxa"/>
            <w:tcBorders>
              <w:top w:val="single" w:sz="4" w:space="0" w:color="auto"/>
              <w:left w:val="single" w:sz="4" w:space="0" w:color="auto"/>
              <w:bottom w:val="single" w:sz="4" w:space="0" w:color="auto"/>
              <w:right w:val="single" w:sz="4" w:space="0" w:color="auto"/>
            </w:tcBorders>
            <w:vAlign w:val="center"/>
            <w:hideMark/>
          </w:tcPr>
          <w:p w:rsidR="006509EC" w:rsidRPr="008B6C93" w:rsidRDefault="006509EC" w:rsidP="00936ED7">
            <w:pPr>
              <w:jc w:val="center"/>
              <w:rPr>
                <w:rFonts w:ascii="Arial" w:hAnsi="Arial" w:cs="Arial"/>
                <w:bCs/>
                <w:sz w:val="24"/>
                <w:szCs w:val="24"/>
              </w:rPr>
            </w:pPr>
            <w:r w:rsidRPr="008B6C93">
              <w:rPr>
                <w:rFonts w:ascii="Arial" w:hAnsi="Arial" w:cs="Arial"/>
                <w:bCs/>
                <w:sz w:val="24"/>
                <w:szCs w:val="24"/>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6509EC" w:rsidRPr="008B6C93" w:rsidRDefault="00200E95" w:rsidP="00936ED7">
            <w:pPr>
              <w:jc w:val="center"/>
              <w:rPr>
                <w:rFonts w:ascii="Arial" w:hAnsi="Arial" w:cs="Arial"/>
                <w:sz w:val="24"/>
                <w:szCs w:val="24"/>
                <w:lang w:eastAsia="en-US"/>
              </w:rPr>
            </w:pPr>
            <w:r w:rsidRPr="008B6C93">
              <w:rPr>
                <w:rFonts w:ascii="Arial" w:hAnsi="Arial" w:cs="Arial"/>
                <w:sz w:val="24"/>
                <w:szCs w:val="24"/>
                <w:lang w:eastAsia="en-US"/>
              </w:rPr>
              <w:t>Сумма</w:t>
            </w:r>
            <w:r w:rsidR="006509EC" w:rsidRPr="008B6C93">
              <w:rPr>
                <w:rFonts w:ascii="Arial" w:hAnsi="Arial" w:cs="Arial"/>
                <w:sz w:val="24"/>
                <w:szCs w:val="24"/>
                <w:lang w:eastAsia="en-US"/>
              </w:rPr>
              <w:t xml:space="preserve"> на</w:t>
            </w:r>
          </w:p>
          <w:p w:rsidR="006509EC" w:rsidRPr="008B6C93" w:rsidRDefault="006509EC" w:rsidP="00936ED7">
            <w:pPr>
              <w:jc w:val="center"/>
              <w:rPr>
                <w:rFonts w:ascii="Arial" w:hAnsi="Arial" w:cs="Arial"/>
                <w:sz w:val="24"/>
                <w:szCs w:val="24"/>
                <w:lang w:eastAsia="en-US"/>
              </w:rPr>
            </w:pPr>
            <w:r w:rsidRPr="008B6C93">
              <w:rPr>
                <w:rFonts w:ascii="Arial" w:hAnsi="Arial" w:cs="Arial"/>
                <w:sz w:val="24"/>
                <w:szCs w:val="24"/>
                <w:lang w:eastAsia="en-US"/>
              </w:rPr>
              <w:t>202</w:t>
            </w:r>
            <w:r w:rsidR="00277E1A" w:rsidRPr="008B6C93">
              <w:rPr>
                <w:rFonts w:ascii="Arial" w:hAnsi="Arial" w:cs="Arial"/>
                <w:sz w:val="24"/>
                <w:szCs w:val="24"/>
                <w:lang w:eastAsia="en-US"/>
              </w:rPr>
              <w:t>4</w:t>
            </w:r>
            <w:r w:rsidRPr="008B6C93">
              <w:rPr>
                <w:rFonts w:ascii="Arial" w:hAnsi="Arial" w:cs="Arial"/>
                <w:sz w:val="24"/>
                <w:szCs w:val="24"/>
                <w:lang w:eastAsia="en-US"/>
              </w:rPr>
              <w:t xml:space="preserve"> г</w:t>
            </w:r>
            <w:r w:rsidR="001B74A2" w:rsidRPr="008B6C93">
              <w:rPr>
                <w:rFonts w:ascii="Arial" w:hAnsi="Arial" w:cs="Arial"/>
                <w:sz w:val="24"/>
                <w:szCs w:val="24"/>
                <w:lang w:eastAsia="en-US"/>
              </w:rPr>
              <w:t>од</w:t>
            </w:r>
            <w:r w:rsidRPr="008B6C93">
              <w:rPr>
                <w:rFonts w:ascii="Arial" w:hAnsi="Arial" w:cs="Arial"/>
                <w:sz w:val="24"/>
                <w:szCs w:val="24"/>
                <w:lang w:eastAsia="en-US"/>
              </w:rPr>
              <w:t>,</w:t>
            </w:r>
          </w:p>
          <w:p w:rsidR="006509EC" w:rsidRPr="008B6C93" w:rsidRDefault="006509EC" w:rsidP="00936ED7">
            <w:pPr>
              <w:jc w:val="center"/>
              <w:rPr>
                <w:rFonts w:ascii="Arial" w:hAnsi="Arial" w:cs="Arial"/>
                <w:sz w:val="24"/>
                <w:szCs w:val="24"/>
                <w:lang w:eastAsia="en-US"/>
              </w:rPr>
            </w:pPr>
            <w:r w:rsidRPr="008B6C93">
              <w:rPr>
                <w:rFonts w:ascii="Arial" w:hAnsi="Arial" w:cs="Arial"/>
                <w:sz w:val="24"/>
                <w:szCs w:val="24"/>
                <w:lang w:eastAsia="en-US"/>
              </w:rPr>
              <w:t>руб</w:t>
            </w:r>
            <w:r w:rsidRPr="008B6C93">
              <w:rPr>
                <w:rFonts w:ascii="Arial" w:hAnsi="Arial" w:cs="Arial"/>
                <w:i/>
                <w:sz w:val="24"/>
                <w:szCs w:val="24"/>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6509EC" w:rsidRPr="008B6C93" w:rsidRDefault="00200E95" w:rsidP="00936ED7">
            <w:pPr>
              <w:jc w:val="center"/>
              <w:rPr>
                <w:rFonts w:ascii="Arial" w:hAnsi="Arial" w:cs="Arial"/>
                <w:sz w:val="24"/>
                <w:szCs w:val="24"/>
                <w:lang w:eastAsia="en-US"/>
              </w:rPr>
            </w:pPr>
            <w:r w:rsidRPr="008B6C93">
              <w:rPr>
                <w:rFonts w:ascii="Arial" w:hAnsi="Arial" w:cs="Arial"/>
                <w:sz w:val="24"/>
                <w:szCs w:val="24"/>
                <w:lang w:eastAsia="en-US"/>
              </w:rPr>
              <w:t>Сумма</w:t>
            </w:r>
            <w:r w:rsidR="006509EC" w:rsidRPr="008B6C93">
              <w:rPr>
                <w:rFonts w:ascii="Arial" w:hAnsi="Arial" w:cs="Arial"/>
                <w:sz w:val="24"/>
                <w:szCs w:val="24"/>
                <w:lang w:eastAsia="en-US"/>
              </w:rPr>
              <w:t xml:space="preserve"> на</w:t>
            </w:r>
          </w:p>
          <w:p w:rsidR="006509EC" w:rsidRPr="008B6C93" w:rsidRDefault="006509EC" w:rsidP="00936ED7">
            <w:pPr>
              <w:jc w:val="center"/>
              <w:rPr>
                <w:rFonts w:ascii="Arial" w:hAnsi="Arial" w:cs="Arial"/>
                <w:sz w:val="24"/>
                <w:szCs w:val="24"/>
                <w:lang w:eastAsia="en-US"/>
              </w:rPr>
            </w:pPr>
            <w:r w:rsidRPr="008B6C93">
              <w:rPr>
                <w:rFonts w:ascii="Arial" w:hAnsi="Arial" w:cs="Arial"/>
                <w:sz w:val="24"/>
                <w:szCs w:val="24"/>
                <w:lang w:eastAsia="en-US"/>
              </w:rPr>
              <w:t>202</w:t>
            </w:r>
            <w:r w:rsidR="00277E1A" w:rsidRPr="008B6C93">
              <w:rPr>
                <w:rFonts w:ascii="Arial" w:hAnsi="Arial" w:cs="Arial"/>
                <w:sz w:val="24"/>
                <w:szCs w:val="24"/>
                <w:lang w:eastAsia="en-US"/>
              </w:rPr>
              <w:t>5</w:t>
            </w:r>
            <w:r w:rsidRPr="008B6C93">
              <w:rPr>
                <w:rFonts w:ascii="Arial" w:hAnsi="Arial" w:cs="Arial"/>
                <w:sz w:val="24"/>
                <w:szCs w:val="24"/>
                <w:lang w:eastAsia="en-US"/>
              </w:rPr>
              <w:t xml:space="preserve"> г</w:t>
            </w:r>
            <w:r w:rsidR="001B74A2" w:rsidRPr="008B6C93">
              <w:rPr>
                <w:rFonts w:ascii="Arial" w:hAnsi="Arial" w:cs="Arial"/>
                <w:sz w:val="24"/>
                <w:szCs w:val="24"/>
                <w:lang w:eastAsia="en-US"/>
              </w:rPr>
              <w:t>од</w:t>
            </w:r>
            <w:r w:rsidRPr="008B6C93">
              <w:rPr>
                <w:rFonts w:ascii="Arial" w:hAnsi="Arial" w:cs="Arial"/>
                <w:sz w:val="24"/>
                <w:szCs w:val="24"/>
                <w:lang w:eastAsia="en-US"/>
              </w:rPr>
              <w:t>,</w:t>
            </w:r>
          </w:p>
          <w:p w:rsidR="006509EC" w:rsidRPr="008B6C93" w:rsidRDefault="006509EC" w:rsidP="00936ED7">
            <w:pPr>
              <w:jc w:val="center"/>
              <w:rPr>
                <w:rFonts w:ascii="Arial" w:hAnsi="Arial" w:cs="Arial"/>
                <w:sz w:val="24"/>
                <w:szCs w:val="24"/>
                <w:lang w:eastAsia="en-US"/>
              </w:rPr>
            </w:pPr>
            <w:r w:rsidRPr="008B6C93">
              <w:rPr>
                <w:rFonts w:ascii="Arial" w:hAnsi="Arial" w:cs="Arial"/>
                <w:sz w:val="24"/>
                <w:szCs w:val="24"/>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rsidR="006509EC" w:rsidRPr="008B6C93" w:rsidRDefault="00200E95" w:rsidP="00936ED7">
            <w:pPr>
              <w:jc w:val="center"/>
              <w:rPr>
                <w:rFonts w:ascii="Arial" w:hAnsi="Arial" w:cs="Arial"/>
                <w:sz w:val="24"/>
                <w:szCs w:val="24"/>
                <w:lang w:eastAsia="en-US"/>
              </w:rPr>
            </w:pPr>
            <w:r w:rsidRPr="008B6C93">
              <w:rPr>
                <w:rFonts w:ascii="Arial" w:hAnsi="Arial" w:cs="Arial"/>
                <w:sz w:val="24"/>
                <w:szCs w:val="24"/>
                <w:lang w:eastAsia="en-US"/>
              </w:rPr>
              <w:t>Сумма</w:t>
            </w:r>
            <w:r w:rsidR="006509EC" w:rsidRPr="008B6C93">
              <w:rPr>
                <w:rFonts w:ascii="Arial" w:hAnsi="Arial" w:cs="Arial"/>
                <w:sz w:val="24"/>
                <w:szCs w:val="24"/>
                <w:lang w:eastAsia="en-US"/>
              </w:rPr>
              <w:t xml:space="preserve"> на</w:t>
            </w:r>
          </w:p>
          <w:p w:rsidR="006509EC" w:rsidRPr="008B6C93" w:rsidRDefault="001B74A2" w:rsidP="00936ED7">
            <w:pPr>
              <w:jc w:val="center"/>
              <w:rPr>
                <w:rFonts w:ascii="Arial" w:hAnsi="Arial" w:cs="Arial"/>
                <w:sz w:val="24"/>
                <w:szCs w:val="24"/>
                <w:lang w:eastAsia="en-US"/>
              </w:rPr>
            </w:pPr>
            <w:r w:rsidRPr="008B6C93">
              <w:rPr>
                <w:rFonts w:ascii="Arial" w:hAnsi="Arial" w:cs="Arial"/>
                <w:sz w:val="24"/>
                <w:szCs w:val="24"/>
                <w:lang w:eastAsia="en-US"/>
              </w:rPr>
              <w:t>202</w:t>
            </w:r>
            <w:r w:rsidR="00277E1A" w:rsidRPr="008B6C93">
              <w:rPr>
                <w:rFonts w:ascii="Arial" w:hAnsi="Arial" w:cs="Arial"/>
                <w:sz w:val="24"/>
                <w:szCs w:val="24"/>
                <w:lang w:eastAsia="en-US"/>
              </w:rPr>
              <w:t>6</w:t>
            </w:r>
            <w:r w:rsidRPr="008B6C93">
              <w:rPr>
                <w:rFonts w:ascii="Arial" w:hAnsi="Arial" w:cs="Arial"/>
                <w:sz w:val="24"/>
                <w:szCs w:val="24"/>
                <w:lang w:eastAsia="en-US"/>
              </w:rPr>
              <w:t xml:space="preserve"> год</w:t>
            </w:r>
            <w:r w:rsidR="006509EC" w:rsidRPr="008B6C93">
              <w:rPr>
                <w:rFonts w:ascii="Arial" w:hAnsi="Arial" w:cs="Arial"/>
                <w:sz w:val="24"/>
                <w:szCs w:val="24"/>
                <w:lang w:eastAsia="en-US"/>
              </w:rPr>
              <w:t>,</w:t>
            </w:r>
          </w:p>
          <w:p w:rsidR="006509EC" w:rsidRPr="008B6C93" w:rsidRDefault="006509EC" w:rsidP="00936ED7">
            <w:pPr>
              <w:jc w:val="center"/>
              <w:rPr>
                <w:rFonts w:ascii="Arial" w:hAnsi="Arial" w:cs="Arial"/>
                <w:sz w:val="24"/>
                <w:szCs w:val="24"/>
                <w:lang w:eastAsia="en-US"/>
              </w:rPr>
            </w:pPr>
            <w:r w:rsidRPr="008B6C93">
              <w:rPr>
                <w:rFonts w:ascii="Arial" w:hAnsi="Arial" w:cs="Arial"/>
                <w:sz w:val="24"/>
                <w:szCs w:val="24"/>
                <w:lang w:eastAsia="en-US"/>
              </w:rPr>
              <w:t>руб.</w:t>
            </w:r>
          </w:p>
        </w:tc>
      </w:tr>
      <w:tr w:rsidR="007F4841"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7F4841" w:rsidRPr="008B6C93" w:rsidRDefault="007F4841" w:rsidP="00401FFC">
            <w:pPr>
              <w:snapToGrid w:val="0"/>
              <w:jc w:val="both"/>
              <w:rPr>
                <w:rFonts w:ascii="Arial" w:hAnsi="Arial" w:cs="Arial"/>
                <w:bCs/>
                <w:sz w:val="24"/>
                <w:szCs w:val="24"/>
              </w:rPr>
            </w:pPr>
            <w:r w:rsidRPr="008B6C93">
              <w:rPr>
                <w:rFonts w:ascii="Arial" w:hAnsi="Arial" w:cs="Arial"/>
                <w:bCs/>
                <w:sz w:val="24"/>
                <w:szCs w:val="24"/>
              </w:rPr>
              <w:t>1 00 00000 00 0000 000</w:t>
            </w:r>
          </w:p>
        </w:tc>
        <w:tc>
          <w:tcPr>
            <w:tcW w:w="2866" w:type="dxa"/>
            <w:tcBorders>
              <w:top w:val="single" w:sz="4" w:space="0" w:color="auto"/>
              <w:left w:val="single" w:sz="4" w:space="0" w:color="auto"/>
              <w:bottom w:val="single" w:sz="4" w:space="0" w:color="auto"/>
              <w:right w:val="single" w:sz="4" w:space="0" w:color="auto"/>
            </w:tcBorders>
            <w:vAlign w:val="center"/>
          </w:tcPr>
          <w:p w:rsidR="007F4841" w:rsidRPr="008B6C93" w:rsidRDefault="007F4841" w:rsidP="00401FFC">
            <w:pPr>
              <w:snapToGrid w:val="0"/>
              <w:jc w:val="both"/>
              <w:rPr>
                <w:rFonts w:ascii="Arial" w:hAnsi="Arial" w:cs="Arial"/>
                <w:bCs/>
                <w:sz w:val="24"/>
                <w:szCs w:val="24"/>
              </w:rPr>
            </w:pPr>
            <w:r w:rsidRPr="008B6C93">
              <w:rPr>
                <w:rFonts w:ascii="Arial" w:hAnsi="Arial" w:cs="Arial"/>
                <w:bCs/>
                <w:sz w:val="24"/>
                <w:szCs w:val="24"/>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8B6C93" w:rsidRDefault="005B3E95" w:rsidP="00401FFC">
            <w:pPr>
              <w:jc w:val="both"/>
              <w:rPr>
                <w:rFonts w:ascii="Arial" w:hAnsi="Arial" w:cs="Arial"/>
                <w:sz w:val="24"/>
                <w:szCs w:val="24"/>
              </w:rPr>
            </w:pPr>
            <w:r w:rsidRPr="008B6C93">
              <w:rPr>
                <w:rFonts w:ascii="Arial" w:hAnsi="Arial" w:cs="Arial"/>
                <w:sz w:val="24"/>
                <w:szCs w:val="24"/>
              </w:rPr>
              <w:t>2055518</w:t>
            </w:r>
            <w:r w:rsidR="007F4841" w:rsidRPr="008B6C93">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8B6C93" w:rsidRDefault="005B3E95" w:rsidP="00401FFC">
            <w:pPr>
              <w:ind w:left="-250" w:right="-108"/>
              <w:jc w:val="both"/>
              <w:rPr>
                <w:rFonts w:ascii="Arial" w:hAnsi="Arial" w:cs="Arial"/>
                <w:color w:val="000000"/>
                <w:sz w:val="24"/>
                <w:szCs w:val="24"/>
              </w:rPr>
            </w:pPr>
            <w:r w:rsidRPr="008B6C93">
              <w:rPr>
                <w:rFonts w:ascii="Arial" w:hAnsi="Arial" w:cs="Arial"/>
                <w:color w:val="000000"/>
                <w:sz w:val="24"/>
                <w:szCs w:val="24"/>
              </w:rPr>
              <w:t>2067726,00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8B6C93" w:rsidRDefault="005B3E95" w:rsidP="00401FFC">
            <w:pPr>
              <w:ind w:right="35"/>
              <w:jc w:val="both"/>
              <w:rPr>
                <w:rFonts w:ascii="Arial" w:hAnsi="Arial" w:cs="Arial"/>
                <w:color w:val="000000"/>
                <w:sz w:val="24"/>
                <w:szCs w:val="24"/>
              </w:rPr>
            </w:pPr>
            <w:r w:rsidRPr="008B6C93">
              <w:rPr>
                <w:rFonts w:ascii="Arial" w:hAnsi="Arial" w:cs="Arial"/>
                <w:color w:val="000000"/>
                <w:sz w:val="24"/>
                <w:szCs w:val="24"/>
              </w:rPr>
              <w:t>2080837,00</w:t>
            </w:r>
          </w:p>
        </w:tc>
      </w:tr>
      <w:tr w:rsidR="007F4841"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7F4841" w:rsidRPr="008B6C93" w:rsidRDefault="007F4841" w:rsidP="00401FFC">
            <w:pPr>
              <w:snapToGrid w:val="0"/>
              <w:jc w:val="both"/>
              <w:rPr>
                <w:rFonts w:ascii="Arial" w:hAnsi="Arial" w:cs="Arial"/>
                <w:bCs/>
                <w:sz w:val="24"/>
                <w:szCs w:val="24"/>
              </w:rPr>
            </w:pPr>
            <w:r w:rsidRPr="008B6C93">
              <w:rPr>
                <w:rFonts w:ascii="Arial" w:hAnsi="Arial" w:cs="Arial"/>
                <w:bCs/>
                <w:sz w:val="24"/>
                <w:szCs w:val="24"/>
              </w:rPr>
              <w:t>1 01 00000 00 0000 000</w:t>
            </w:r>
          </w:p>
        </w:tc>
        <w:tc>
          <w:tcPr>
            <w:tcW w:w="2866" w:type="dxa"/>
            <w:tcBorders>
              <w:top w:val="single" w:sz="4" w:space="0" w:color="auto"/>
              <w:left w:val="single" w:sz="4" w:space="0" w:color="auto"/>
              <w:bottom w:val="single" w:sz="4" w:space="0" w:color="auto"/>
              <w:right w:val="single" w:sz="4" w:space="0" w:color="auto"/>
            </w:tcBorders>
            <w:vAlign w:val="center"/>
          </w:tcPr>
          <w:p w:rsidR="007F4841" w:rsidRPr="008B6C93" w:rsidRDefault="007F4841" w:rsidP="00401FFC">
            <w:pPr>
              <w:snapToGrid w:val="0"/>
              <w:jc w:val="both"/>
              <w:rPr>
                <w:rFonts w:ascii="Arial" w:hAnsi="Arial" w:cs="Arial"/>
                <w:bCs/>
                <w:sz w:val="24"/>
                <w:szCs w:val="24"/>
              </w:rPr>
            </w:pPr>
            <w:r w:rsidRPr="008B6C93">
              <w:rPr>
                <w:rFonts w:ascii="Arial" w:hAnsi="Arial" w:cs="Arial"/>
                <w:bCs/>
                <w:sz w:val="24"/>
                <w:szCs w:val="24"/>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8B6C93" w:rsidRDefault="005B3E95" w:rsidP="00401FFC">
            <w:pPr>
              <w:jc w:val="both"/>
              <w:rPr>
                <w:rFonts w:ascii="Arial" w:hAnsi="Arial" w:cs="Arial"/>
                <w:sz w:val="24"/>
                <w:szCs w:val="24"/>
              </w:rPr>
            </w:pPr>
            <w:r w:rsidRPr="008B6C93">
              <w:rPr>
                <w:rFonts w:ascii="Arial" w:hAnsi="Arial" w:cs="Arial"/>
                <w:sz w:val="24"/>
                <w:szCs w:val="24"/>
              </w:rPr>
              <w:t>190848,00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8B6C93" w:rsidRDefault="005B3E95" w:rsidP="00401FFC">
            <w:pPr>
              <w:ind w:right="-108"/>
              <w:jc w:val="both"/>
              <w:rPr>
                <w:rFonts w:ascii="Arial" w:hAnsi="Arial" w:cs="Arial"/>
                <w:color w:val="000000"/>
                <w:sz w:val="24"/>
                <w:szCs w:val="24"/>
              </w:rPr>
            </w:pPr>
            <w:r w:rsidRPr="008B6C93">
              <w:rPr>
                <w:rFonts w:ascii="Arial" w:hAnsi="Arial" w:cs="Arial"/>
                <w:color w:val="000000"/>
                <w:sz w:val="24"/>
                <w:szCs w:val="24"/>
              </w:rPr>
              <w:t>203056,00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8B6C93" w:rsidRDefault="005B3E95" w:rsidP="00401FFC">
            <w:pPr>
              <w:jc w:val="both"/>
              <w:rPr>
                <w:rFonts w:ascii="Arial" w:hAnsi="Arial" w:cs="Arial"/>
                <w:color w:val="000000"/>
                <w:sz w:val="24"/>
                <w:szCs w:val="24"/>
              </w:rPr>
            </w:pPr>
            <w:r w:rsidRPr="008B6C93">
              <w:rPr>
                <w:rFonts w:ascii="Arial" w:hAnsi="Arial" w:cs="Arial"/>
                <w:color w:val="000000"/>
                <w:sz w:val="24"/>
                <w:szCs w:val="24"/>
              </w:rPr>
              <w:t>216167,00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bCs/>
                <w:sz w:val="24"/>
                <w:szCs w:val="24"/>
              </w:rPr>
            </w:pPr>
            <w:r w:rsidRPr="008B6C93">
              <w:rPr>
                <w:rFonts w:ascii="Arial" w:hAnsi="Arial" w:cs="Arial"/>
                <w:bCs/>
                <w:sz w:val="24"/>
                <w:szCs w:val="24"/>
              </w:rPr>
              <w:t>1 01 02000 01 0000 110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bCs/>
                <w:sz w:val="24"/>
                <w:szCs w:val="24"/>
              </w:rPr>
            </w:pPr>
            <w:r w:rsidRPr="008B6C93">
              <w:rPr>
                <w:rFonts w:ascii="Arial" w:hAnsi="Arial" w:cs="Arial"/>
                <w:bCs/>
                <w:sz w:val="24"/>
                <w:szCs w:val="24"/>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190848,00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ind w:right="-108"/>
              <w:jc w:val="both"/>
              <w:rPr>
                <w:rFonts w:ascii="Arial" w:hAnsi="Arial" w:cs="Arial"/>
                <w:color w:val="000000"/>
                <w:sz w:val="24"/>
                <w:szCs w:val="24"/>
              </w:rPr>
            </w:pPr>
            <w:r w:rsidRPr="008B6C93">
              <w:rPr>
                <w:rFonts w:ascii="Arial" w:hAnsi="Arial" w:cs="Arial"/>
                <w:color w:val="000000"/>
                <w:sz w:val="24"/>
                <w:szCs w:val="24"/>
              </w:rPr>
              <w:t>203056,00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color w:val="000000"/>
                <w:sz w:val="24"/>
                <w:szCs w:val="24"/>
              </w:rPr>
            </w:pPr>
            <w:r w:rsidRPr="008B6C93">
              <w:rPr>
                <w:rFonts w:ascii="Arial" w:hAnsi="Arial" w:cs="Arial"/>
                <w:color w:val="000000"/>
                <w:sz w:val="24"/>
                <w:szCs w:val="24"/>
              </w:rPr>
              <w:t>216167,00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1 01 02010 01 0000 110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pStyle w:val="ConsPlusNonformat"/>
              <w:snapToGrid w:val="0"/>
              <w:jc w:val="both"/>
              <w:rPr>
                <w:rFonts w:ascii="Arial" w:hAnsi="Arial" w:cs="Arial"/>
                <w:sz w:val="24"/>
                <w:szCs w:val="24"/>
              </w:rPr>
            </w:pPr>
            <w:r w:rsidRPr="008B6C93">
              <w:rPr>
                <w:rFonts w:ascii="Arial" w:hAnsi="Arial" w:cs="Arial"/>
                <w:sz w:val="24"/>
                <w:szCs w:val="24"/>
              </w:rPr>
              <w:t xml:space="preserve">Налог на доходы физических лиц с   доходов,    </w:t>
            </w:r>
          </w:p>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138109,00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color w:val="000000"/>
                <w:sz w:val="24"/>
                <w:szCs w:val="24"/>
              </w:rPr>
            </w:pPr>
            <w:r w:rsidRPr="008B6C93">
              <w:rPr>
                <w:rFonts w:ascii="Arial" w:hAnsi="Arial" w:cs="Arial"/>
                <w:color w:val="000000"/>
                <w:sz w:val="24"/>
                <w:szCs w:val="24"/>
              </w:rPr>
              <w:t>146985,00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color w:val="000000"/>
                <w:sz w:val="24"/>
                <w:szCs w:val="24"/>
              </w:rPr>
            </w:pPr>
            <w:r w:rsidRPr="008B6C93">
              <w:rPr>
                <w:rFonts w:ascii="Arial" w:hAnsi="Arial" w:cs="Arial"/>
                <w:color w:val="000000"/>
                <w:sz w:val="24"/>
                <w:szCs w:val="24"/>
              </w:rPr>
              <w:t>156494,00</w:t>
            </w:r>
          </w:p>
        </w:tc>
      </w:tr>
      <w:tr w:rsidR="005B3E95" w:rsidRPr="008B6C93" w:rsidTr="00401FFC">
        <w:trPr>
          <w:trHeight w:val="1791"/>
        </w:trPr>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pStyle w:val="ConsPlusNonformat"/>
              <w:snapToGrid w:val="0"/>
              <w:jc w:val="both"/>
              <w:rPr>
                <w:rFonts w:ascii="Arial" w:hAnsi="Arial" w:cs="Arial"/>
                <w:sz w:val="24"/>
                <w:szCs w:val="24"/>
              </w:rPr>
            </w:pPr>
            <w:r w:rsidRPr="008B6C93">
              <w:rPr>
                <w:rFonts w:ascii="Arial" w:hAnsi="Arial" w:cs="Arial"/>
                <w:sz w:val="24"/>
                <w:szCs w:val="24"/>
              </w:rPr>
              <w:t>1 01 02020 01 0000 110</w:t>
            </w:r>
          </w:p>
          <w:p w:rsidR="005B3E95" w:rsidRPr="008B6C93" w:rsidRDefault="005B3E95" w:rsidP="00401FFC">
            <w:pPr>
              <w:snapToGrid w:val="0"/>
              <w:jc w:val="both"/>
              <w:rPr>
                <w:rFonts w:ascii="Arial" w:hAnsi="Arial" w:cs="Arial"/>
                <w:sz w:val="24"/>
                <w:szCs w:val="24"/>
              </w:rPr>
            </w:pP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pStyle w:val="ConsPlusNonformat"/>
              <w:snapToGrid w:val="0"/>
              <w:jc w:val="both"/>
              <w:rPr>
                <w:rFonts w:ascii="Arial" w:hAnsi="Arial" w:cs="Arial"/>
                <w:sz w:val="24"/>
                <w:szCs w:val="24"/>
              </w:rPr>
            </w:pPr>
            <w:r w:rsidRPr="008B6C93">
              <w:rPr>
                <w:rFonts w:ascii="Arial" w:hAnsi="Arial" w:cs="Arial"/>
                <w:sz w:val="24"/>
                <w:szCs w:val="24"/>
              </w:rPr>
              <w:t xml:space="preserve">Налог  на  доходы  физических лиц с доходов,    </w:t>
            </w:r>
          </w:p>
          <w:p w:rsidR="005B3E95" w:rsidRPr="008B6C93" w:rsidRDefault="005B3E95" w:rsidP="00401FFC">
            <w:pPr>
              <w:pStyle w:val="ConsPlusNonformat"/>
              <w:jc w:val="both"/>
              <w:rPr>
                <w:rFonts w:ascii="Arial" w:hAnsi="Arial" w:cs="Arial"/>
                <w:sz w:val="24"/>
                <w:szCs w:val="24"/>
              </w:rPr>
            </w:pPr>
            <w:r w:rsidRPr="008B6C93">
              <w:rPr>
                <w:rFonts w:ascii="Arial" w:hAnsi="Arial" w:cs="Arial"/>
                <w:sz w:val="24"/>
                <w:szCs w:val="24"/>
              </w:rPr>
              <w:t>полученных от осуществления деятельности</w:t>
            </w:r>
          </w:p>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lastRenderedPageBreak/>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lastRenderedPageBreak/>
              <w:t>52070,00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color w:val="000000"/>
                <w:sz w:val="24"/>
                <w:szCs w:val="24"/>
              </w:rPr>
            </w:pPr>
            <w:r w:rsidRPr="008B6C93">
              <w:rPr>
                <w:rFonts w:ascii="Arial" w:hAnsi="Arial" w:cs="Arial"/>
                <w:color w:val="000000"/>
                <w:sz w:val="24"/>
                <w:szCs w:val="24"/>
              </w:rPr>
              <w:t>55402,00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color w:val="000000"/>
                <w:sz w:val="24"/>
                <w:szCs w:val="24"/>
              </w:rPr>
            </w:pPr>
            <w:r w:rsidRPr="008B6C93">
              <w:rPr>
                <w:rFonts w:ascii="Arial" w:hAnsi="Arial" w:cs="Arial"/>
                <w:color w:val="000000"/>
                <w:sz w:val="24"/>
                <w:szCs w:val="24"/>
              </w:rPr>
              <w:t>59003,00</w:t>
            </w:r>
          </w:p>
        </w:tc>
      </w:tr>
      <w:tr w:rsidR="005B3E95" w:rsidRPr="008B6C93" w:rsidTr="00401FFC">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pStyle w:val="ConsPlusNonformat"/>
              <w:snapToGrid w:val="0"/>
              <w:jc w:val="both"/>
              <w:rPr>
                <w:rFonts w:ascii="Arial" w:hAnsi="Arial" w:cs="Arial"/>
                <w:sz w:val="24"/>
                <w:szCs w:val="24"/>
              </w:rPr>
            </w:pPr>
            <w:r w:rsidRPr="008B6C93">
              <w:rPr>
                <w:rFonts w:ascii="Arial" w:hAnsi="Arial" w:cs="Arial"/>
                <w:sz w:val="24"/>
                <w:szCs w:val="24"/>
              </w:rPr>
              <w:lastRenderedPageBreak/>
              <w:t>1 01 02030 01 0000 110</w:t>
            </w:r>
          </w:p>
          <w:p w:rsidR="005B3E95" w:rsidRPr="008B6C93" w:rsidRDefault="005B3E95" w:rsidP="00401FFC">
            <w:pPr>
              <w:jc w:val="both"/>
              <w:rPr>
                <w:rFonts w:ascii="Arial" w:hAnsi="Arial" w:cs="Arial"/>
                <w:sz w:val="24"/>
                <w:szCs w:val="24"/>
              </w:rPr>
            </w:pP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jc w:val="both"/>
              <w:rPr>
                <w:rFonts w:ascii="Arial" w:hAnsi="Arial" w:cs="Arial"/>
                <w:snapToGrid w:val="0"/>
                <w:sz w:val="24"/>
                <w:szCs w:val="24"/>
              </w:rPr>
            </w:pPr>
            <w:r w:rsidRPr="008B6C93">
              <w:rPr>
                <w:rFonts w:ascii="Arial" w:hAnsi="Arial" w:cs="Arial"/>
                <w:color w:val="405965"/>
                <w:sz w:val="24"/>
                <w:szCs w:val="24"/>
                <w:shd w:val="clear" w:color="auto" w:fill="FFFFFF"/>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668,00</w:t>
            </w:r>
          </w:p>
        </w:tc>
        <w:tc>
          <w:tcPr>
            <w:tcW w:w="141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668,00</w:t>
            </w:r>
          </w:p>
        </w:tc>
        <w:tc>
          <w:tcPr>
            <w:tcW w:w="1419"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jc w:val="both"/>
              <w:rPr>
                <w:rFonts w:ascii="Arial" w:hAnsi="Arial" w:cs="Arial"/>
                <w:snapToGrid w:val="0"/>
                <w:sz w:val="24"/>
                <w:szCs w:val="24"/>
              </w:rPr>
            </w:pPr>
            <w:r w:rsidRPr="008B6C93">
              <w:rPr>
                <w:rFonts w:ascii="Arial" w:hAnsi="Arial" w:cs="Arial"/>
                <w:snapToGrid w:val="0"/>
                <w:sz w:val="24"/>
                <w:szCs w:val="24"/>
              </w:rPr>
              <w:t>668,00</w:t>
            </w:r>
          </w:p>
        </w:tc>
      </w:tr>
      <w:tr w:rsidR="005B3E95" w:rsidRPr="008B6C93" w:rsidTr="00401FFC">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pStyle w:val="ConsPlusNonformat"/>
              <w:snapToGrid w:val="0"/>
              <w:jc w:val="both"/>
              <w:rPr>
                <w:rFonts w:ascii="Arial" w:hAnsi="Arial" w:cs="Arial"/>
                <w:sz w:val="24"/>
                <w:szCs w:val="24"/>
              </w:rPr>
            </w:pPr>
            <w:r w:rsidRPr="008B6C93">
              <w:rPr>
                <w:rFonts w:ascii="Arial" w:hAnsi="Arial" w:cs="Arial"/>
                <w:sz w:val="24"/>
                <w:szCs w:val="24"/>
              </w:rPr>
              <w:t>1 01 02130 01 0000 110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pStyle w:val="af"/>
              <w:snapToGrid w:val="0"/>
              <w:jc w:val="both"/>
              <w:rPr>
                <w:rFonts w:ascii="Arial" w:hAnsi="Arial" w:cs="Arial"/>
                <w:szCs w:val="24"/>
              </w:rPr>
            </w:pPr>
            <w:r w:rsidRPr="008B6C93">
              <w:rPr>
                <w:rFonts w:ascii="Arial" w:hAnsi="Arial" w:cs="Arial"/>
                <w:color w:val="405965"/>
                <w:szCs w:val="24"/>
                <w:shd w:val="clear" w:color="auto" w:fill="FFFFFF"/>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1,00</w:t>
            </w:r>
          </w:p>
        </w:tc>
        <w:tc>
          <w:tcPr>
            <w:tcW w:w="1419"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jc w:val="both"/>
              <w:rPr>
                <w:rFonts w:ascii="Arial" w:hAnsi="Arial" w:cs="Arial"/>
                <w:snapToGrid w:val="0"/>
                <w:sz w:val="24"/>
                <w:szCs w:val="24"/>
              </w:rPr>
            </w:pPr>
            <w:r w:rsidRPr="008B6C93">
              <w:rPr>
                <w:rFonts w:ascii="Arial" w:hAnsi="Arial" w:cs="Arial"/>
                <w:snapToGrid w:val="0"/>
                <w:sz w:val="24"/>
                <w:szCs w:val="24"/>
              </w:rPr>
              <w:t>2,00</w:t>
            </w:r>
          </w:p>
        </w:tc>
      </w:tr>
      <w:tr w:rsidR="005B3E95" w:rsidRPr="008B6C93" w:rsidTr="00401FFC">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lastRenderedPageBreak/>
              <w:t>1 06 00000 00 0000 000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1864670,00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1864670,00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1864670,00</w:t>
            </w:r>
          </w:p>
        </w:tc>
      </w:tr>
      <w:tr w:rsidR="005B3E95" w:rsidRPr="008B6C93" w:rsidTr="00401FFC">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1 06 01000 00 0000 110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bCs/>
                <w:sz w:val="24"/>
                <w:szCs w:val="24"/>
              </w:rPr>
            </w:pPr>
            <w:r w:rsidRPr="008B6C93">
              <w:rPr>
                <w:rFonts w:ascii="Arial" w:hAnsi="Arial" w:cs="Arial"/>
                <w:bCs/>
                <w:sz w:val="24"/>
                <w:szCs w:val="24"/>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173115,00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173115,00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173115,00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1 06 01030 10 0000 110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173115,00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173115,00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173115,00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1 06 06000 00 0000 110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1691555,00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1691555,00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1691555,00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1 06 06030 03 0000 110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87045,00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87045,00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87045,00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1 06 06033 10 0000 110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87045,00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87045,00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87045,00</w:t>
            </w:r>
          </w:p>
        </w:tc>
      </w:tr>
      <w:tr w:rsidR="005B3E95" w:rsidRPr="008B6C93" w:rsidTr="00401FFC">
        <w:trPr>
          <w:trHeight w:val="391"/>
        </w:trPr>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1 06 06040 00 0000 110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1604510,00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1604510,00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1604510,00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1 06 06043 10 0000 110</w:t>
            </w: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1604510,00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1604510,00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5B3E95" w:rsidP="00401FFC">
            <w:pPr>
              <w:jc w:val="both"/>
              <w:rPr>
                <w:rFonts w:ascii="Arial" w:hAnsi="Arial" w:cs="Arial"/>
                <w:sz w:val="24"/>
                <w:szCs w:val="24"/>
              </w:rPr>
            </w:pPr>
            <w:r w:rsidRPr="008B6C93">
              <w:rPr>
                <w:rFonts w:ascii="Arial" w:hAnsi="Arial" w:cs="Arial"/>
                <w:sz w:val="24"/>
                <w:szCs w:val="24"/>
              </w:rPr>
              <w:t>1604510,00</w:t>
            </w:r>
          </w:p>
        </w:tc>
      </w:tr>
      <w:tr w:rsidR="005B3E95"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jc w:val="both"/>
              <w:rPr>
                <w:rFonts w:ascii="Arial" w:hAnsi="Arial" w:cs="Arial"/>
                <w:snapToGrid w:val="0"/>
                <w:sz w:val="24"/>
                <w:szCs w:val="24"/>
                <w:lang w:eastAsia="en-US"/>
              </w:rPr>
            </w:pPr>
          </w:p>
          <w:p w:rsidR="005B3E95" w:rsidRPr="008B6C93" w:rsidRDefault="005B3E95"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2 00 00000 00 0000 000</w:t>
            </w:r>
          </w:p>
          <w:p w:rsidR="005B3E95" w:rsidRPr="008B6C93" w:rsidRDefault="005B3E95" w:rsidP="00401FFC">
            <w:pPr>
              <w:jc w:val="both"/>
              <w:rPr>
                <w:rFonts w:ascii="Arial" w:hAnsi="Arial" w:cs="Arial"/>
                <w:snapToGrid w:val="0"/>
                <w:sz w:val="24"/>
                <w:szCs w:val="24"/>
                <w:lang w:eastAsia="en-US"/>
              </w:rPr>
            </w:pPr>
          </w:p>
        </w:tc>
        <w:tc>
          <w:tcPr>
            <w:tcW w:w="2866" w:type="dxa"/>
            <w:tcBorders>
              <w:top w:val="single" w:sz="4" w:space="0" w:color="auto"/>
              <w:left w:val="single" w:sz="4" w:space="0" w:color="auto"/>
              <w:bottom w:val="single" w:sz="4" w:space="0" w:color="auto"/>
              <w:right w:val="single" w:sz="4" w:space="0" w:color="auto"/>
            </w:tcBorders>
            <w:vAlign w:val="center"/>
          </w:tcPr>
          <w:p w:rsidR="005B3E95" w:rsidRPr="008B6C93" w:rsidRDefault="005B3E95" w:rsidP="00401FFC">
            <w:pPr>
              <w:snapToGrid w:val="0"/>
              <w:jc w:val="both"/>
              <w:rPr>
                <w:rFonts w:ascii="Arial" w:hAnsi="Arial" w:cs="Arial"/>
                <w:sz w:val="24"/>
                <w:szCs w:val="24"/>
              </w:rPr>
            </w:pPr>
            <w:r w:rsidRPr="008B6C93">
              <w:rPr>
                <w:rFonts w:ascii="Arial" w:hAnsi="Arial" w:cs="Arial"/>
                <w:sz w:val="24"/>
                <w:szCs w:val="24"/>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8B6C93" w:rsidRDefault="00676094" w:rsidP="00401FFC">
            <w:pPr>
              <w:jc w:val="both"/>
              <w:rPr>
                <w:rFonts w:ascii="Arial" w:hAnsi="Arial" w:cs="Arial"/>
                <w:sz w:val="24"/>
                <w:szCs w:val="24"/>
              </w:rPr>
            </w:pPr>
            <w:r w:rsidRPr="008B6C93">
              <w:rPr>
                <w:rFonts w:ascii="Arial" w:hAnsi="Arial" w:cs="Arial"/>
                <w:sz w:val="24"/>
                <w:szCs w:val="24"/>
              </w:rPr>
              <w:t>2428065</w:t>
            </w:r>
            <w:r w:rsidR="005B3E95" w:rsidRPr="008B6C93">
              <w:rPr>
                <w:rFonts w:ascii="Arial" w:hAnsi="Arial" w:cs="Arial"/>
                <w:sz w:val="24"/>
                <w:szCs w:val="24"/>
              </w:rPr>
              <w:t>,00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932407</w:t>
            </w:r>
            <w:r w:rsidR="005B3E95" w:rsidRPr="008B6C93">
              <w:rPr>
                <w:rFonts w:ascii="Arial" w:hAnsi="Arial" w:cs="Arial"/>
                <w:color w:val="000000"/>
                <w:sz w:val="24"/>
                <w:szCs w:val="24"/>
              </w:rPr>
              <w:t>,00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815220</w:t>
            </w:r>
            <w:r w:rsidR="005B3E95" w:rsidRPr="008B6C93">
              <w:rPr>
                <w:rFonts w:ascii="Arial" w:hAnsi="Arial" w:cs="Arial"/>
                <w:color w:val="000000"/>
                <w:sz w:val="24"/>
                <w:szCs w:val="24"/>
              </w:rPr>
              <w:t>,00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2 02 00000 00 0000 000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2428065,00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932407,00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815220,00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z w:val="24"/>
                <w:szCs w:val="24"/>
              </w:rPr>
            </w:pPr>
            <w:r w:rsidRPr="008B6C93">
              <w:rPr>
                <w:rFonts w:ascii="Arial" w:hAnsi="Arial" w:cs="Arial"/>
                <w:sz w:val="24"/>
                <w:szCs w:val="24"/>
              </w:rPr>
              <w:t>2 02 10000 00 0000 150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1135843,00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783686,00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652453,00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2 02 15002 00 0000 150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shd w:val="clear" w:color="auto" w:fill="FFFFFF"/>
              </w:rPr>
              <w:t xml:space="preserve">Дотации бюджетам на поддержку мер по обеспечению </w:t>
            </w:r>
            <w:r w:rsidRPr="008B6C93">
              <w:rPr>
                <w:rFonts w:ascii="Arial" w:hAnsi="Arial" w:cs="Arial"/>
                <w:color w:val="000000"/>
                <w:sz w:val="24"/>
                <w:szCs w:val="24"/>
                <w:shd w:val="clear" w:color="auto" w:fill="FFFFFF"/>
              </w:rPr>
              <w:lastRenderedPageBreak/>
              <w:t xml:space="preserve">сбалансированности бюджетов </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lastRenderedPageBreak/>
              <w:t>283584,00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0,00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0,00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lastRenderedPageBreak/>
              <w:t>2 02 15002 10 0000 150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Дотации бюджетам сельских поселений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283584,00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0,00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0,00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z w:val="24"/>
                <w:szCs w:val="24"/>
              </w:rPr>
            </w:pPr>
            <w:r w:rsidRPr="008B6C93">
              <w:rPr>
                <w:rFonts w:ascii="Arial" w:hAnsi="Arial" w:cs="Arial"/>
                <w:sz w:val="24"/>
                <w:szCs w:val="24"/>
              </w:rPr>
              <w:t>2 02 16001 00 0000 150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852259,00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783686,00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652453,00</w:t>
            </w:r>
          </w:p>
        </w:tc>
      </w:tr>
      <w:tr w:rsidR="00676094" w:rsidRPr="008B6C93" w:rsidTr="00401FFC">
        <w:trPr>
          <w:trHeight w:val="470"/>
        </w:trPr>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z w:val="24"/>
                <w:szCs w:val="24"/>
              </w:rPr>
            </w:pPr>
            <w:r w:rsidRPr="008B6C93">
              <w:rPr>
                <w:rFonts w:ascii="Arial" w:hAnsi="Arial" w:cs="Arial"/>
                <w:sz w:val="24"/>
                <w:szCs w:val="24"/>
              </w:rPr>
              <w:t>2 02 16001 10 0000 150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852259,00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783686,00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652453,00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z w:val="24"/>
                <w:szCs w:val="24"/>
              </w:rPr>
            </w:pPr>
            <w:r w:rsidRPr="008B6C93">
              <w:rPr>
                <w:rFonts w:ascii="Arial" w:hAnsi="Arial" w:cs="Arial"/>
                <w:sz w:val="24"/>
                <w:szCs w:val="24"/>
              </w:rPr>
              <w:t>2 02 30000 00 0000 150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134910,00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148721,00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162767,00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z w:val="24"/>
                <w:szCs w:val="24"/>
              </w:rPr>
            </w:pPr>
            <w:r w:rsidRPr="008B6C93">
              <w:rPr>
                <w:rFonts w:ascii="Arial" w:hAnsi="Arial" w:cs="Arial"/>
                <w:sz w:val="24"/>
                <w:szCs w:val="24"/>
              </w:rPr>
              <w:t>2 02 35118 00 0000 150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134910,00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148721,00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162767,00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z w:val="24"/>
                <w:szCs w:val="24"/>
              </w:rPr>
            </w:pPr>
            <w:r w:rsidRPr="008B6C93">
              <w:rPr>
                <w:rFonts w:ascii="Arial" w:hAnsi="Arial" w:cs="Arial"/>
                <w:sz w:val="24"/>
                <w:szCs w:val="24"/>
              </w:rPr>
              <w:t>2 02 35118 10 0000 150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134910,00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148721,00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162767,00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2 02 40000 00 0000 150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1157312,00</w:t>
            </w:r>
          </w:p>
        </w:tc>
        <w:tc>
          <w:tcPr>
            <w:tcW w:w="141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0,00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2 02 40014 00 0000 150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 xml:space="preserve">Межбюджетные трансферты, передаваемые бюджетам муниципальных образований на осуществление части полномочий по </w:t>
            </w:r>
            <w:r w:rsidRPr="008B6C93">
              <w:rPr>
                <w:rFonts w:ascii="Arial" w:hAnsi="Arial" w:cs="Arial"/>
                <w:color w:val="000000"/>
                <w:sz w:val="24"/>
                <w:szCs w:val="24"/>
              </w:rPr>
              <w:lastRenderedPageBreak/>
              <w:t>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lastRenderedPageBreak/>
              <w:t>1157312,00</w:t>
            </w:r>
          </w:p>
        </w:tc>
        <w:tc>
          <w:tcPr>
            <w:tcW w:w="141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0,00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lastRenderedPageBreak/>
              <w:t>2 02 40014 10 0000 150</w:t>
            </w: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r w:rsidRPr="008B6C93">
              <w:rPr>
                <w:rFonts w:ascii="Arial" w:hAnsi="Arial" w:cs="Arial"/>
                <w:sz w:val="24"/>
                <w:szCs w:val="24"/>
              </w:rPr>
              <w:t>1157312,00</w:t>
            </w:r>
          </w:p>
        </w:tc>
        <w:tc>
          <w:tcPr>
            <w:tcW w:w="141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jc w:val="both"/>
              <w:rPr>
                <w:rFonts w:ascii="Arial" w:hAnsi="Arial" w:cs="Arial"/>
                <w:snapToGrid w:val="0"/>
                <w:sz w:val="24"/>
                <w:szCs w:val="24"/>
                <w:lang w:eastAsia="en-US"/>
              </w:rPr>
            </w:pPr>
            <w:r w:rsidRPr="008B6C93">
              <w:rPr>
                <w:rFonts w:ascii="Arial" w:hAnsi="Arial" w:cs="Arial"/>
                <w:snapToGrid w:val="0"/>
                <w:sz w:val="24"/>
                <w:szCs w:val="24"/>
                <w:lang w:eastAsia="en-US"/>
              </w:rPr>
              <w:t>0,00</w:t>
            </w:r>
          </w:p>
        </w:tc>
      </w:tr>
      <w:tr w:rsidR="00676094" w:rsidRPr="008B6C93" w:rsidTr="00401FFC">
        <w:tc>
          <w:tcPr>
            <w:tcW w:w="2487"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sz w:val="24"/>
                <w:szCs w:val="24"/>
              </w:rPr>
            </w:pPr>
          </w:p>
        </w:tc>
        <w:tc>
          <w:tcPr>
            <w:tcW w:w="2866" w:type="dxa"/>
            <w:tcBorders>
              <w:top w:val="single" w:sz="4" w:space="0" w:color="auto"/>
              <w:left w:val="single" w:sz="4" w:space="0" w:color="auto"/>
              <w:bottom w:val="single" w:sz="4" w:space="0" w:color="auto"/>
              <w:right w:val="single" w:sz="4" w:space="0" w:color="auto"/>
            </w:tcBorders>
            <w:vAlign w:val="center"/>
          </w:tcPr>
          <w:p w:rsidR="00676094" w:rsidRPr="008B6C93" w:rsidRDefault="00676094" w:rsidP="00401FFC">
            <w:pPr>
              <w:snapToGrid w:val="0"/>
              <w:jc w:val="both"/>
              <w:rPr>
                <w:rFonts w:ascii="Arial" w:hAnsi="Arial" w:cs="Arial"/>
                <w:bCs/>
                <w:sz w:val="24"/>
                <w:szCs w:val="24"/>
              </w:rPr>
            </w:pPr>
            <w:r w:rsidRPr="008B6C93">
              <w:rPr>
                <w:rFonts w:ascii="Arial" w:hAnsi="Arial" w:cs="Arial"/>
                <w:bCs/>
                <w:sz w:val="24"/>
                <w:szCs w:val="24"/>
              </w:rPr>
              <w:t>В С Е Г О  Д О Х О Д О 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sz w:val="24"/>
                <w:szCs w:val="24"/>
              </w:rPr>
            </w:pPr>
            <w:r w:rsidRPr="008B6C93">
              <w:rPr>
                <w:rFonts w:ascii="Arial" w:hAnsi="Arial" w:cs="Arial"/>
                <w:sz w:val="24"/>
                <w:szCs w:val="24"/>
              </w:rPr>
              <w:t>4483583,00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3000133,00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8B6C93" w:rsidRDefault="00676094" w:rsidP="00401FFC">
            <w:pPr>
              <w:jc w:val="both"/>
              <w:rPr>
                <w:rFonts w:ascii="Arial" w:hAnsi="Arial" w:cs="Arial"/>
                <w:color w:val="000000"/>
                <w:sz w:val="24"/>
                <w:szCs w:val="24"/>
              </w:rPr>
            </w:pPr>
            <w:r w:rsidRPr="008B6C93">
              <w:rPr>
                <w:rFonts w:ascii="Arial" w:hAnsi="Arial" w:cs="Arial"/>
                <w:color w:val="000000"/>
                <w:sz w:val="24"/>
                <w:szCs w:val="24"/>
              </w:rPr>
              <w:t>2896057,00</w:t>
            </w:r>
          </w:p>
        </w:tc>
      </w:tr>
    </w:tbl>
    <w:p w:rsidR="00FE291F" w:rsidRPr="00A45DAF" w:rsidRDefault="00FE291F" w:rsidP="008377D2">
      <w:pPr>
        <w:ind w:left="3402"/>
        <w:jc w:val="center"/>
        <w:rPr>
          <w:rFonts w:ascii="Arial" w:hAnsi="Arial" w:cs="Arial"/>
          <w:sz w:val="28"/>
          <w:szCs w:val="28"/>
        </w:rPr>
      </w:pPr>
    </w:p>
    <w:p w:rsidR="001B74A2" w:rsidRPr="00A45DAF" w:rsidRDefault="001B74A2" w:rsidP="008377D2">
      <w:pPr>
        <w:ind w:left="3402"/>
        <w:jc w:val="center"/>
        <w:rPr>
          <w:rFonts w:ascii="Arial" w:hAnsi="Arial" w:cs="Arial"/>
          <w:sz w:val="28"/>
          <w:szCs w:val="28"/>
        </w:rPr>
      </w:pPr>
    </w:p>
    <w:p w:rsidR="001B74A2" w:rsidRPr="00A45DAF" w:rsidRDefault="001B74A2" w:rsidP="008377D2">
      <w:pPr>
        <w:ind w:left="3402"/>
        <w:jc w:val="center"/>
        <w:rPr>
          <w:rFonts w:ascii="Arial" w:hAnsi="Arial" w:cs="Arial"/>
          <w:sz w:val="28"/>
          <w:szCs w:val="28"/>
        </w:rPr>
      </w:pPr>
    </w:p>
    <w:p w:rsidR="001B74A2" w:rsidRPr="00A45DAF" w:rsidRDefault="001B74A2" w:rsidP="008377D2">
      <w:pPr>
        <w:ind w:left="3402"/>
        <w:jc w:val="center"/>
        <w:rPr>
          <w:rFonts w:ascii="Arial" w:hAnsi="Arial" w:cs="Arial"/>
          <w:sz w:val="28"/>
          <w:szCs w:val="28"/>
        </w:rPr>
      </w:pPr>
    </w:p>
    <w:p w:rsidR="001B74A2" w:rsidRDefault="001B74A2" w:rsidP="008377D2">
      <w:pPr>
        <w:ind w:left="3402"/>
        <w:jc w:val="center"/>
        <w:rPr>
          <w:rFonts w:ascii="Arial" w:hAnsi="Arial" w:cs="Arial"/>
          <w:sz w:val="28"/>
          <w:szCs w:val="28"/>
        </w:rPr>
      </w:pPr>
    </w:p>
    <w:p w:rsidR="00401FFC" w:rsidRDefault="00401FFC" w:rsidP="008377D2">
      <w:pPr>
        <w:ind w:left="3402"/>
        <w:jc w:val="center"/>
        <w:rPr>
          <w:rFonts w:ascii="Arial" w:hAnsi="Arial" w:cs="Arial"/>
          <w:sz w:val="28"/>
          <w:szCs w:val="28"/>
        </w:rPr>
      </w:pPr>
    </w:p>
    <w:p w:rsidR="00401FFC" w:rsidRDefault="00401FFC" w:rsidP="008377D2">
      <w:pPr>
        <w:ind w:left="3402"/>
        <w:jc w:val="center"/>
        <w:rPr>
          <w:rFonts w:ascii="Arial" w:hAnsi="Arial" w:cs="Arial"/>
          <w:sz w:val="28"/>
          <w:szCs w:val="28"/>
        </w:rPr>
      </w:pPr>
    </w:p>
    <w:p w:rsidR="00401FFC" w:rsidRDefault="00401FFC" w:rsidP="008377D2">
      <w:pPr>
        <w:ind w:left="3402"/>
        <w:jc w:val="center"/>
        <w:rPr>
          <w:rFonts w:ascii="Arial" w:hAnsi="Arial" w:cs="Arial"/>
          <w:sz w:val="28"/>
          <w:szCs w:val="28"/>
        </w:rPr>
      </w:pPr>
    </w:p>
    <w:p w:rsidR="00401FFC" w:rsidRDefault="00401FFC" w:rsidP="008377D2">
      <w:pPr>
        <w:ind w:left="3402"/>
        <w:jc w:val="center"/>
        <w:rPr>
          <w:rFonts w:ascii="Arial" w:hAnsi="Arial" w:cs="Arial"/>
          <w:sz w:val="28"/>
          <w:szCs w:val="28"/>
        </w:rPr>
      </w:pPr>
    </w:p>
    <w:p w:rsidR="00401FFC" w:rsidRPr="00A45DAF" w:rsidRDefault="00401FFC" w:rsidP="008377D2">
      <w:pPr>
        <w:ind w:left="3402"/>
        <w:jc w:val="center"/>
        <w:rPr>
          <w:rFonts w:ascii="Arial" w:hAnsi="Arial" w:cs="Arial"/>
          <w:sz w:val="28"/>
          <w:szCs w:val="28"/>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F7DB8" w:rsidRDefault="001F7DB8" w:rsidP="001B74A2">
      <w:pPr>
        <w:ind w:left="5670"/>
        <w:rPr>
          <w:rFonts w:ascii="Arial" w:hAnsi="Arial" w:cs="Arial"/>
          <w:sz w:val="22"/>
          <w:szCs w:val="22"/>
        </w:rPr>
      </w:pPr>
    </w:p>
    <w:p w:rsidR="001B74A2" w:rsidRPr="001F7DB8" w:rsidRDefault="001B74A2" w:rsidP="001B74A2">
      <w:pPr>
        <w:ind w:left="5670"/>
        <w:rPr>
          <w:rFonts w:ascii="Arial" w:hAnsi="Arial" w:cs="Arial"/>
          <w:sz w:val="24"/>
          <w:szCs w:val="24"/>
        </w:rPr>
      </w:pPr>
      <w:r w:rsidRPr="001F7DB8">
        <w:rPr>
          <w:rFonts w:ascii="Arial" w:hAnsi="Arial" w:cs="Arial"/>
          <w:sz w:val="24"/>
          <w:szCs w:val="24"/>
        </w:rPr>
        <w:lastRenderedPageBreak/>
        <w:t>Приложение № 3</w:t>
      </w:r>
    </w:p>
    <w:p w:rsidR="00277E1A" w:rsidRPr="001F7DB8" w:rsidRDefault="00277E1A" w:rsidP="00277E1A">
      <w:pPr>
        <w:ind w:left="5670"/>
        <w:rPr>
          <w:rFonts w:ascii="Arial" w:hAnsi="Arial" w:cs="Arial"/>
          <w:sz w:val="24"/>
          <w:szCs w:val="24"/>
        </w:rPr>
      </w:pPr>
      <w:r w:rsidRPr="001F7DB8">
        <w:rPr>
          <w:rFonts w:ascii="Arial" w:hAnsi="Arial" w:cs="Arial"/>
          <w:sz w:val="24"/>
          <w:szCs w:val="24"/>
        </w:rPr>
        <w:t>к решению Собрания депутатов Шумаковского сельсовета Курского района Курской области</w:t>
      </w:r>
    </w:p>
    <w:p w:rsidR="00277E1A" w:rsidRPr="001F7DB8" w:rsidRDefault="00277E1A" w:rsidP="00277E1A">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277E1A" w:rsidRPr="001F7DB8" w:rsidRDefault="00277E1A" w:rsidP="00277E1A">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277E1A" w:rsidRPr="001F7DB8" w:rsidRDefault="00277E1A" w:rsidP="00277E1A">
      <w:pPr>
        <w:ind w:left="5670" w:right="-499"/>
        <w:rPr>
          <w:rFonts w:ascii="Arial" w:hAnsi="Arial" w:cs="Arial"/>
          <w:sz w:val="24"/>
          <w:szCs w:val="24"/>
        </w:rPr>
      </w:pPr>
      <w:r w:rsidRPr="001F7DB8">
        <w:rPr>
          <w:rFonts w:ascii="Arial" w:hAnsi="Arial" w:cs="Arial"/>
          <w:sz w:val="24"/>
          <w:szCs w:val="24"/>
        </w:rPr>
        <w:t>от</w:t>
      </w:r>
      <w:r w:rsidR="000C3BC3" w:rsidRPr="001F7DB8">
        <w:rPr>
          <w:rFonts w:ascii="Arial" w:hAnsi="Arial" w:cs="Arial"/>
          <w:sz w:val="24"/>
          <w:szCs w:val="24"/>
        </w:rPr>
        <w:t xml:space="preserve"> 12</w:t>
      </w:r>
      <w:r w:rsidRPr="001F7DB8">
        <w:rPr>
          <w:rFonts w:ascii="Arial" w:hAnsi="Arial" w:cs="Arial"/>
          <w:sz w:val="24"/>
          <w:szCs w:val="24"/>
        </w:rPr>
        <w:t xml:space="preserve">  декабря 2023 года № </w:t>
      </w:r>
      <w:r w:rsidR="000C3BC3" w:rsidRPr="001F7DB8">
        <w:rPr>
          <w:rFonts w:ascii="Arial" w:hAnsi="Arial" w:cs="Arial"/>
          <w:sz w:val="24"/>
          <w:szCs w:val="24"/>
        </w:rPr>
        <w:t>31-7-9</w:t>
      </w:r>
    </w:p>
    <w:p w:rsidR="008377D2" w:rsidRPr="00A45DAF" w:rsidRDefault="008377D2" w:rsidP="001B74A2">
      <w:pPr>
        <w:ind w:left="3402"/>
        <w:jc w:val="center"/>
        <w:rPr>
          <w:rFonts w:ascii="Arial" w:hAnsi="Arial" w:cs="Arial"/>
          <w:sz w:val="28"/>
          <w:szCs w:val="28"/>
        </w:rPr>
      </w:pPr>
    </w:p>
    <w:p w:rsidR="008377D2" w:rsidRPr="007B29FB" w:rsidRDefault="008377D2" w:rsidP="008377D2">
      <w:pPr>
        <w:jc w:val="center"/>
        <w:rPr>
          <w:rFonts w:ascii="Arial" w:hAnsi="Arial" w:cs="Arial"/>
          <w:b/>
          <w:sz w:val="32"/>
          <w:szCs w:val="32"/>
        </w:rPr>
      </w:pPr>
      <w:r w:rsidRPr="007B29FB">
        <w:rPr>
          <w:rFonts w:ascii="Arial" w:hAnsi="Arial" w:cs="Arial"/>
          <w:b/>
          <w:sz w:val="32"/>
          <w:szCs w:val="32"/>
        </w:rPr>
        <w:t xml:space="preserve">Распределение бюджетных ассигнований </w:t>
      </w:r>
    </w:p>
    <w:p w:rsidR="001B6B7E" w:rsidRPr="007B29FB" w:rsidRDefault="008377D2" w:rsidP="001B6B7E">
      <w:pPr>
        <w:jc w:val="center"/>
        <w:rPr>
          <w:rFonts w:ascii="Arial" w:hAnsi="Arial" w:cs="Arial"/>
          <w:b/>
          <w:sz w:val="32"/>
          <w:szCs w:val="32"/>
        </w:rPr>
      </w:pPr>
      <w:r w:rsidRPr="007B29FB">
        <w:rPr>
          <w:rFonts w:ascii="Arial" w:hAnsi="Arial" w:cs="Arial"/>
          <w:b/>
          <w:sz w:val="32"/>
          <w:szCs w:val="32"/>
        </w:rPr>
        <w:t xml:space="preserve">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w:t>
      </w:r>
      <w:r w:rsidR="007B29FB">
        <w:rPr>
          <w:rFonts w:ascii="Arial" w:hAnsi="Arial" w:cs="Arial"/>
          <w:b/>
          <w:sz w:val="32"/>
          <w:szCs w:val="32"/>
        </w:rPr>
        <w:t xml:space="preserve"> </w:t>
      </w:r>
      <w:r w:rsidR="00614D99" w:rsidRPr="007B29FB">
        <w:rPr>
          <w:rFonts w:ascii="Arial" w:hAnsi="Arial" w:cs="Arial"/>
          <w:b/>
          <w:sz w:val="32"/>
          <w:szCs w:val="32"/>
        </w:rPr>
        <w:t>Шумаковского сельсовета</w:t>
      </w:r>
      <w:r w:rsidRPr="007B29FB">
        <w:rPr>
          <w:rFonts w:ascii="Arial" w:hAnsi="Arial" w:cs="Arial"/>
          <w:b/>
          <w:sz w:val="32"/>
          <w:szCs w:val="32"/>
        </w:rPr>
        <w:t xml:space="preserve"> Курского района Курской области </w:t>
      </w:r>
      <w:r w:rsidR="00480FDE" w:rsidRPr="007B29FB">
        <w:rPr>
          <w:rFonts w:ascii="Arial" w:hAnsi="Arial" w:cs="Arial"/>
          <w:b/>
          <w:sz w:val="32"/>
          <w:szCs w:val="32"/>
        </w:rPr>
        <w:t>на 2024 год  и на плановый период 2025 и 2026 годов</w:t>
      </w:r>
    </w:p>
    <w:p w:rsidR="008377D2" w:rsidRPr="00A45DAF" w:rsidRDefault="008377D2" w:rsidP="008377D2">
      <w:pPr>
        <w:jc w:val="right"/>
        <w:rPr>
          <w:rFonts w:ascii="Arial" w:hAnsi="Arial" w:cs="Arial"/>
          <w:color w:val="FF0000"/>
          <w:sz w:val="28"/>
          <w:szCs w:val="28"/>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67"/>
        <w:gridCol w:w="850"/>
        <w:gridCol w:w="1559"/>
        <w:gridCol w:w="567"/>
        <w:gridCol w:w="1560"/>
        <w:gridCol w:w="1417"/>
        <w:gridCol w:w="1419"/>
      </w:tblGrid>
      <w:tr w:rsidR="00200E95" w:rsidRPr="001F7DB8" w:rsidTr="001F7DB8">
        <w:trPr>
          <w:trHeight w:val="504"/>
          <w:tblHeader/>
        </w:trPr>
        <w:tc>
          <w:tcPr>
            <w:tcW w:w="2093" w:type="dxa"/>
          </w:tcPr>
          <w:p w:rsidR="00200E95" w:rsidRPr="001F7DB8" w:rsidRDefault="00200E95" w:rsidP="00936ED7">
            <w:pPr>
              <w:snapToGrid w:val="0"/>
              <w:ind w:right="-80"/>
              <w:jc w:val="center"/>
              <w:rPr>
                <w:rFonts w:ascii="Arial" w:hAnsi="Arial" w:cs="Arial"/>
                <w:bCs/>
                <w:sz w:val="24"/>
                <w:szCs w:val="24"/>
              </w:rPr>
            </w:pPr>
          </w:p>
          <w:p w:rsidR="00200E95" w:rsidRPr="001F7DB8" w:rsidRDefault="00200E95" w:rsidP="00936ED7">
            <w:pPr>
              <w:ind w:right="-80"/>
              <w:jc w:val="center"/>
              <w:rPr>
                <w:rFonts w:ascii="Arial" w:hAnsi="Arial" w:cs="Arial"/>
                <w:bCs/>
                <w:sz w:val="24"/>
                <w:szCs w:val="24"/>
              </w:rPr>
            </w:pPr>
            <w:r w:rsidRPr="001F7DB8">
              <w:rPr>
                <w:rFonts w:ascii="Arial" w:hAnsi="Arial" w:cs="Arial"/>
                <w:bCs/>
                <w:sz w:val="24"/>
                <w:szCs w:val="24"/>
              </w:rPr>
              <w:t>Наименование</w:t>
            </w:r>
          </w:p>
        </w:tc>
        <w:tc>
          <w:tcPr>
            <w:tcW w:w="567" w:type="dxa"/>
          </w:tcPr>
          <w:p w:rsidR="00200E95" w:rsidRPr="001F7DB8" w:rsidRDefault="00200E95" w:rsidP="00936ED7">
            <w:pPr>
              <w:snapToGrid w:val="0"/>
              <w:ind w:left="-107" w:right="-109"/>
              <w:jc w:val="center"/>
              <w:rPr>
                <w:rFonts w:ascii="Arial" w:hAnsi="Arial" w:cs="Arial"/>
                <w:bCs/>
                <w:sz w:val="24"/>
                <w:szCs w:val="24"/>
              </w:rPr>
            </w:pPr>
            <w:r w:rsidRPr="001F7DB8">
              <w:rPr>
                <w:rFonts w:ascii="Arial" w:hAnsi="Arial" w:cs="Arial"/>
                <w:bCs/>
                <w:sz w:val="24"/>
                <w:szCs w:val="24"/>
              </w:rPr>
              <w:t>РЗ</w:t>
            </w:r>
          </w:p>
        </w:tc>
        <w:tc>
          <w:tcPr>
            <w:tcW w:w="850" w:type="dxa"/>
          </w:tcPr>
          <w:p w:rsidR="00200E95" w:rsidRPr="001F7DB8" w:rsidRDefault="00200E95" w:rsidP="00936ED7">
            <w:pPr>
              <w:snapToGrid w:val="0"/>
              <w:jc w:val="center"/>
              <w:rPr>
                <w:rFonts w:ascii="Arial" w:hAnsi="Arial" w:cs="Arial"/>
                <w:bCs/>
                <w:sz w:val="24"/>
                <w:szCs w:val="24"/>
              </w:rPr>
            </w:pPr>
            <w:r w:rsidRPr="001F7DB8">
              <w:rPr>
                <w:rFonts w:ascii="Arial" w:hAnsi="Arial" w:cs="Arial"/>
                <w:bCs/>
                <w:sz w:val="24"/>
                <w:szCs w:val="24"/>
              </w:rPr>
              <w:t>ПР</w:t>
            </w:r>
          </w:p>
        </w:tc>
        <w:tc>
          <w:tcPr>
            <w:tcW w:w="1559" w:type="dxa"/>
          </w:tcPr>
          <w:p w:rsidR="00200E95" w:rsidRPr="001F7DB8" w:rsidRDefault="00200E95" w:rsidP="00936ED7">
            <w:pPr>
              <w:snapToGrid w:val="0"/>
              <w:ind w:left="-122" w:right="-147"/>
              <w:jc w:val="center"/>
              <w:rPr>
                <w:rFonts w:ascii="Arial" w:hAnsi="Arial" w:cs="Arial"/>
                <w:bCs/>
                <w:sz w:val="24"/>
                <w:szCs w:val="24"/>
              </w:rPr>
            </w:pPr>
            <w:r w:rsidRPr="001F7DB8">
              <w:rPr>
                <w:rFonts w:ascii="Arial" w:hAnsi="Arial" w:cs="Arial"/>
                <w:bCs/>
                <w:sz w:val="24"/>
                <w:szCs w:val="24"/>
              </w:rPr>
              <w:t>ЦСР</w:t>
            </w:r>
          </w:p>
        </w:tc>
        <w:tc>
          <w:tcPr>
            <w:tcW w:w="567" w:type="dxa"/>
          </w:tcPr>
          <w:p w:rsidR="00200E95" w:rsidRPr="001F7DB8" w:rsidRDefault="00200E95" w:rsidP="00936ED7">
            <w:pPr>
              <w:snapToGrid w:val="0"/>
              <w:ind w:left="-54" w:right="-118"/>
              <w:jc w:val="center"/>
              <w:rPr>
                <w:rFonts w:ascii="Arial" w:hAnsi="Arial" w:cs="Arial"/>
                <w:bCs/>
                <w:sz w:val="24"/>
                <w:szCs w:val="24"/>
              </w:rPr>
            </w:pPr>
            <w:r w:rsidRPr="001F7DB8">
              <w:rPr>
                <w:rFonts w:ascii="Arial" w:hAnsi="Arial" w:cs="Arial"/>
                <w:bCs/>
                <w:sz w:val="24"/>
                <w:szCs w:val="24"/>
              </w:rPr>
              <w:t>ВР</w:t>
            </w:r>
          </w:p>
        </w:tc>
        <w:tc>
          <w:tcPr>
            <w:tcW w:w="1560"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277E1A" w:rsidRPr="001F7DB8">
              <w:rPr>
                <w:rFonts w:ascii="Arial" w:hAnsi="Arial" w:cs="Arial"/>
                <w:sz w:val="24"/>
                <w:szCs w:val="24"/>
                <w:lang w:eastAsia="en-US"/>
              </w:rPr>
              <w:t>4</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r w:rsidRPr="001F7DB8">
              <w:rPr>
                <w:rFonts w:ascii="Arial" w:hAnsi="Arial" w:cs="Arial"/>
                <w:i/>
                <w:sz w:val="24"/>
                <w:szCs w:val="24"/>
                <w:lang w:eastAsia="en-US"/>
              </w:rPr>
              <w:t>.</w:t>
            </w:r>
          </w:p>
        </w:tc>
        <w:tc>
          <w:tcPr>
            <w:tcW w:w="1417"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277E1A" w:rsidRPr="001F7DB8">
              <w:rPr>
                <w:rFonts w:ascii="Arial" w:hAnsi="Arial" w:cs="Arial"/>
                <w:sz w:val="24"/>
                <w:szCs w:val="24"/>
                <w:lang w:eastAsia="en-US"/>
              </w:rPr>
              <w:t>5</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p>
        </w:tc>
        <w:tc>
          <w:tcPr>
            <w:tcW w:w="1419"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277E1A" w:rsidRPr="001F7DB8">
              <w:rPr>
                <w:rFonts w:ascii="Arial" w:hAnsi="Arial" w:cs="Arial"/>
                <w:sz w:val="24"/>
                <w:szCs w:val="24"/>
                <w:lang w:eastAsia="en-US"/>
              </w:rPr>
              <w:t>6</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p>
        </w:tc>
      </w:tr>
      <w:tr w:rsidR="00676094" w:rsidRPr="001F7DB8" w:rsidTr="001F7DB8">
        <w:tc>
          <w:tcPr>
            <w:tcW w:w="2093" w:type="dxa"/>
            <w:vAlign w:val="center"/>
          </w:tcPr>
          <w:p w:rsidR="00676094" w:rsidRPr="001F7DB8" w:rsidRDefault="00676094" w:rsidP="00401FFC">
            <w:pPr>
              <w:snapToGrid w:val="0"/>
              <w:jc w:val="both"/>
              <w:rPr>
                <w:rFonts w:ascii="Arial" w:hAnsi="Arial" w:cs="Arial"/>
                <w:bCs/>
                <w:sz w:val="24"/>
                <w:szCs w:val="24"/>
              </w:rPr>
            </w:pPr>
            <w:r w:rsidRPr="001F7DB8">
              <w:rPr>
                <w:rFonts w:ascii="Arial" w:hAnsi="Arial" w:cs="Arial"/>
                <w:bCs/>
                <w:sz w:val="24"/>
                <w:szCs w:val="24"/>
              </w:rPr>
              <w:t>ВСЕГО РАСХОДОВ</w:t>
            </w:r>
          </w:p>
        </w:tc>
        <w:tc>
          <w:tcPr>
            <w:tcW w:w="567" w:type="dxa"/>
          </w:tcPr>
          <w:p w:rsidR="00676094" w:rsidRPr="001F7DB8" w:rsidRDefault="00676094" w:rsidP="00401FFC">
            <w:pPr>
              <w:snapToGrid w:val="0"/>
              <w:jc w:val="both"/>
              <w:rPr>
                <w:rFonts w:ascii="Arial" w:hAnsi="Arial" w:cs="Arial"/>
                <w:bCs/>
                <w:sz w:val="24"/>
                <w:szCs w:val="24"/>
              </w:rPr>
            </w:pPr>
          </w:p>
        </w:tc>
        <w:tc>
          <w:tcPr>
            <w:tcW w:w="850" w:type="dxa"/>
          </w:tcPr>
          <w:p w:rsidR="00676094" w:rsidRPr="001F7DB8" w:rsidRDefault="00676094" w:rsidP="00401FFC">
            <w:pPr>
              <w:snapToGrid w:val="0"/>
              <w:jc w:val="both"/>
              <w:rPr>
                <w:rFonts w:ascii="Arial" w:hAnsi="Arial" w:cs="Arial"/>
                <w:bCs/>
                <w:sz w:val="24"/>
                <w:szCs w:val="24"/>
              </w:rPr>
            </w:pPr>
          </w:p>
        </w:tc>
        <w:tc>
          <w:tcPr>
            <w:tcW w:w="1559" w:type="dxa"/>
          </w:tcPr>
          <w:p w:rsidR="00676094" w:rsidRPr="001F7DB8" w:rsidRDefault="00676094" w:rsidP="00401FFC">
            <w:pPr>
              <w:snapToGrid w:val="0"/>
              <w:ind w:left="-122" w:right="-147"/>
              <w:jc w:val="both"/>
              <w:rPr>
                <w:rFonts w:ascii="Arial" w:hAnsi="Arial" w:cs="Arial"/>
                <w:bCs/>
                <w:sz w:val="24"/>
                <w:szCs w:val="24"/>
              </w:rPr>
            </w:pPr>
          </w:p>
        </w:tc>
        <w:tc>
          <w:tcPr>
            <w:tcW w:w="567" w:type="dxa"/>
          </w:tcPr>
          <w:p w:rsidR="00676094" w:rsidRPr="001F7DB8" w:rsidRDefault="00676094" w:rsidP="00401FFC">
            <w:pPr>
              <w:snapToGrid w:val="0"/>
              <w:jc w:val="both"/>
              <w:rPr>
                <w:rFonts w:ascii="Arial" w:hAnsi="Arial" w:cs="Arial"/>
                <w:bCs/>
                <w:sz w:val="24"/>
                <w:szCs w:val="24"/>
              </w:rPr>
            </w:pPr>
          </w:p>
        </w:tc>
        <w:tc>
          <w:tcPr>
            <w:tcW w:w="1560" w:type="dxa"/>
            <w:vAlign w:val="bottom"/>
          </w:tcPr>
          <w:p w:rsidR="00676094" w:rsidRPr="001F7DB8" w:rsidRDefault="00676094" w:rsidP="00401FFC">
            <w:pPr>
              <w:jc w:val="both"/>
              <w:rPr>
                <w:rFonts w:ascii="Arial" w:hAnsi="Arial" w:cs="Arial"/>
                <w:sz w:val="24"/>
                <w:szCs w:val="24"/>
              </w:rPr>
            </w:pPr>
            <w:r w:rsidRPr="001F7DB8">
              <w:rPr>
                <w:rFonts w:ascii="Arial" w:hAnsi="Arial" w:cs="Arial"/>
                <w:sz w:val="24"/>
                <w:szCs w:val="24"/>
              </w:rPr>
              <w:t>4483583,00</w:t>
            </w:r>
          </w:p>
        </w:tc>
        <w:tc>
          <w:tcPr>
            <w:tcW w:w="1417" w:type="dxa"/>
            <w:vAlign w:val="bottom"/>
          </w:tcPr>
          <w:p w:rsidR="00676094" w:rsidRPr="001F7DB8" w:rsidRDefault="00676094" w:rsidP="00401FFC">
            <w:pPr>
              <w:jc w:val="both"/>
              <w:rPr>
                <w:rFonts w:ascii="Arial" w:hAnsi="Arial" w:cs="Arial"/>
                <w:color w:val="000000"/>
                <w:sz w:val="24"/>
                <w:szCs w:val="24"/>
              </w:rPr>
            </w:pPr>
            <w:r w:rsidRPr="001F7DB8">
              <w:rPr>
                <w:rFonts w:ascii="Arial" w:hAnsi="Arial" w:cs="Arial"/>
                <w:color w:val="000000"/>
                <w:sz w:val="24"/>
                <w:szCs w:val="24"/>
              </w:rPr>
              <w:t>3000133,00</w:t>
            </w:r>
          </w:p>
        </w:tc>
        <w:tc>
          <w:tcPr>
            <w:tcW w:w="1419" w:type="dxa"/>
            <w:vAlign w:val="bottom"/>
          </w:tcPr>
          <w:p w:rsidR="00676094" w:rsidRPr="001F7DB8" w:rsidRDefault="00676094" w:rsidP="00401FFC">
            <w:pPr>
              <w:jc w:val="both"/>
              <w:rPr>
                <w:rFonts w:ascii="Arial" w:hAnsi="Arial" w:cs="Arial"/>
                <w:color w:val="000000"/>
                <w:sz w:val="24"/>
                <w:szCs w:val="24"/>
              </w:rPr>
            </w:pPr>
            <w:r w:rsidRPr="001F7DB8">
              <w:rPr>
                <w:rFonts w:ascii="Arial" w:hAnsi="Arial" w:cs="Arial"/>
                <w:color w:val="000000"/>
                <w:sz w:val="24"/>
                <w:szCs w:val="24"/>
              </w:rPr>
              <w:t>2896057,00</w:t>
            </w:r>
          </w:p>
        </w:tc>
      </w:tr>
      <w:tr w:rsidR="00676094" w:rsidRPr="001F7DB8" w:rsidTr="001F7DB8">
        <w:tc>
          <w:tcPr>
            <w:tcW w:w="2093" w:type="dxa"/>
            <w:vAlign w:val="center"/>
          </w:tcPr>
          <w:p w:rsidR="00676094" w:rsidRPr="001F7DB8" w:rsidRDefault="00676094" w:rsidP="00401FFC">
            <w:pPr>
              <w:snapToGrid w:val="0"/>
              <w:jc w:val="both"/>
              <w:rPr>
                <w:rFonts w:ascii="Arial" w:hAnsi="Arial" w:cs="Arial"/>
                <w:bCs/>
                <w:sz w:val="24"/>
                <w:szCs w:val="24"/>
              </w:rPr>
            </w:pPr>
            <w:r w:rsidRPr="001F7DB8">
              <w:rPr>
                <w:rFonts w:ascii="Arial" w:hAnsi="Arial" w:cs="Arial"/>
                <w:bCs/>
                <w:sz w:val="24"/>
                <w:szCs w:val="24"/>
              </w:rPr>
              <w:t>ОБЩЕГОСУДАРСТВЕННЫЕ ВОПРОСЫ</w:t>
            </w:r>
          </w:p>
        </w:tc>
        <w:tc>
          <w:tcPr>
            <w:tcW w:w="567" w:type="dxa"/>
          </w:tcPr>
          <w:p w:rsidR="00676094" w:rsidRPr="001F7DB8" w:rsidRDefault="00676094" w:rsidP="00401FFC">
            <w:pPr>
              <w:snapToGrid w:val="0"/>
              <w:jc w:val="both"/>
              <w:rPr>
                <w:rFonts w:ascii="Arial" w:hAnsi="Arial" w:cs="Arial"/>
                <w:bCs/>
                <w:sz w:val="24"/>
                <w:szCs w:val="24"/>
              </w:rPr>
            </w:pPr>
            <w:r w:rsidRPr="001F7DB8">
              <w:rPr>
                <w:rFonts w:ascii="Arial" w:hAnsi="Arial" w:cs="Arial"/>
                <w:bCs/>
                <w:sz w:val="24"/>
                <w:szCs w:val="24"/>
              </w:rPr>
              <w:t>01</w:t>
            </w:r>
          </w:p>
        </w:tc>
        <w:tc>
          <w:tcPr>
            <w:tcW w:w="850" w:type="dxa"/>
          </w:tcPr>
          <w:p w:rsidR="00676094" w:rsidRPr="001F7DB8" w:rsidRDefault="00676094" w:rsidP="00401FFC">
            <w:pPr>
              <w:snapToGrid w:val="0"/>
              <w:jc w:val="both"/>
              <w:rPr>
                <w:rFonts w:ascii="Arial" w:hAnsi="Arial" w:cs="Arial"/>
                <w:bCs/>
                <w:sz w:val="24"/>
                <w:szCs w:val="24"/>
              </w:rPr>
            </w:pPr>
            <w:r w:rsidRPr="001F7DB8">
              <w:rPr>
                <w:rFonts w:ascii="Arial" w:hAnsi="Arial" w:cs="Arial"/>
                <w:bCs/>
                <w:sz w:val="24"/>
                <w:szCs w:val="24"/>
              </w:rPr>
              <w:t>00</w:t>
            </w:r>
          </w:p>
        </w:tc>
        <w:tc>
          <w:tcPr>
            <w:tcW w:w="1559" w:type="dxa"/>
          </w:tcPr>
          <w:p w:rsidR="00676094" w:rsidRPr="001F7DB8" w:rsidRDefault="00676094" w:rsidP="00401FFC">
            <w:pPr>
              <w:snapToGrid w:val="0"/>
              <w:ind w:left="-122" w:right="-147"/>
              <w:jc w:val="both"/>
              <w:rPr>
                <w:rFonts w:ascii="Arial" w:hAnsi="Arial" w:cs="Arial"/>
                <w:bCs/>
                <w:sz w:val="24"/>
                <w:szCs w:val="24"/>
              </w:rPr>
            </w:pPr>
          </w:p>
        </w:tc>
        <w:tc>
          <w:tcPr>
            <w:tcW w:w="567" w:type="dxa"/>
          </w:tcPr>
          <w:p w:rsidR="00676094" w:rsidRPr="001F7DB8" w:rsidRDefault="00676094" w:rsidP="00401FFC">
            <w:pPr>
              <w:snapToGrid w:val="0"/>
              <w:jc w:val="both"/>
              <w:rPr>
                <w:rFonts w:ascii="Arial" w:hAnsi="Arial" w:cs="Arial"/>
                <w:bCs/>
                <w:sz w:val="24"/>
                <w:szCs w:val="24"/>
              </w:rPr>
            </w:pPr>
          </w:p>
        </w:tc>
        <w:tc>
          <w:tcPr>
            <w:tcW w:w="1560" w:type="dxa"/>
          </w:tcPr>
          <w:p w:rsidR="00676094"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3149361</w:t>
            </w:r>
            <w:r w:rsidR="00676094" w:rsidRPr="001F7DB8">
              <w:rPr>
                <w:rFonts w:ascii="Arial" w:hAnsi="Arial" w:cs="Arial"/>
                <w:sz w:val="24"/>
                <w:szCs w:val="24"/>
              </w:rPr>
              <w:t>,00</w:t>
            </w:r>
          </w:p>
        </w:tc>
        <w:tc>
          <w:tcPr>
            <w:tcW w:w="1417" w:type="dxa"/>
          </w:tcPr>
          <w:p w:rsidR="00676094"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2738127</w:t>
            </w:r>
            <w:r w:rsidR="00676094" w:rsidRPr="001F7DB8">
              <w:rPr>
                <w:rFonts w:ascii="Arial" w:hAnsi="Arial" w:cs="Arial"/>
                <w:sz w:val="24"/>
                <w:szCs w:val="24"/>
              </w:rPr>
              <w:t>,00</w:t>
            </w:r>
          </w:p>
        </w:tc>
        <w:tc>
          <w:tcPr>
            <w:tcW w:w="1419" w:type="dxa"/>
          </w:tcPr>
          <w:p w:rsidR="00676094"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2554625</w:t>
            </w:r>
            <w:r w:rsidR="00676094" w:rsidRPr="001F7DB8">
              <w:rPr>
                <w:rFonts w:ascii="Arial" w:hAnsi="Arial" w:cs="Arial"/>
                <w:sz w:val="24"/>
                <w:szCs w:val="24"/>
              </w:rPr>
              <w:t>,00</w:t>
            </w:r>
          </w:p>
        </w:tc>
      </w:tr>
      <w:tr w:rsidR="00676094" w:rsidRPr="001F7DB8" w:rsidTr="001F7DB8">
        <w:tc>
          <w:tcPr>
            <w:tcW w:w="2093" w:type="dxa"/>
            <w:vAlign w:val="center"/>
          </w:tcPr>
          <w:p w:rsidR="00676094" w:rsidRPr="001F7DB8" w:rsidRDefault="00676094" w:rsidP="00401FFC">
            <w:pPr>
              <w:jc w:val="both"/>
              <w:rPr>
                <w:rFonts w:ascii="Arial" w:hAnsi="Arial" w:cs="Arial"/>
                <w:sz w:val="24"/>
                <w:szCs w:val="24"/>
              </w:rPr>
            </w:pPr>
            <w:r w:rsidRPr="001F7DB8">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567" w:type="dxa"/>
          </w:tcPr>
          <w:p w:rsidR="00676094" w:rsidRPr="001F7DB8" w:rsidRDefault="00676094" w:rsidP="00401FFC">
            <w:pPr>
              <w:jc w:val="both"/>
              <w:rPr>
                <w:rFonts w:ascii="Arial" w:hAnsi="Arial" w:cs="Arial"/>
                <w:sz w:val="24"/>
                <w:szCs w:val="24"/>
              </w:rPr>
            </w:pPr>
            <w:r w:rsidRPr="001F7DB8">
              <w:rPr>
                <w:rFonts w:ascii="Arial" w:hAnsi="Arial" w:cs="Arial"/>
                <w:sz w:val="24"/>
                <w:szCs w:val="24"/>
              </w:rPr>
              <w:t>01</w:t>
            </w:r>
          </w:p>
        </w:tc>
        <w:tc>
          <w:tcPr>
            <w:tcW w:w="850" w:type="dxa"/>
          </w:tcPr>
          <w:p w:rsidR="00676094" w:rsidRPr="001F7DB8" w:rsidRDefault="00676094" w:rsidP="00401FFC">
            <w:pPr>
              <w:jc w:val="both"/>
              <w:rPr>
                <w:rFonts w:ascii="Arial" w:hAnsi="Arial" w:cs="Arial"/>
                <w:sz w:val="24"/>
                <w:szCs w:val="24"/>
              </w:rPr>
            </w:pPr>
            <w:r w:rsidRPr="001F7DB8">
              <w:rPr>
                <w:rFonts w:ascii="Arial" w:hAnsi="Arial" w:cs="Arial"/>
                <w:sz w:val="24"/>
                <w:szCs w:val="24"/>
              </w:rPr>
              <w:t>02</w:t>
            </w:r>
          </w:p>
        </w:tc>
        <w:tc>
          <w:tcPr>
            <w:tcW w:w="1559" w:type="dxa"/>
          </w:tcPr>
          <w:p w:rsidR="00676094" w:rsidRPr="001F7DB8" w:rsidRDefault="00676094" w:rsidP="00401FFC">
            <w:pPr>
              <w:jc w:val="both"/>
              <w:rPr>
                <w:rFonts w:ascii="Arial" w:hAnsi="Arial" w:cs="Arial"/>
                <w:sz w:val="24"/>
                <w:szCs w:val="24"/>
              </w:rPr>
            </w:pPr>
          </w:p>
        </w:tc>
        <w:tc>
          <w:tcPr>
            <w:tcW w:w="567" w:type="dxa"/>
          </w:tcPr>
          <w:p w:rsidR="00676094" w:rsidRPr="001F7DB8" w:rsidRDefault="00676094" w:rsidP="00401FFC">
            <w:pPr>
              <w:jc w:val="both"/>
              <w:rPr>
                <w:rFonts w:ascii="Arial" w:hAnsi="Arial" w:cs="Arial"/>
                <w:sz w:val="24"/>
                <w:szCs w:val="24"/>
              </w:rPr>
            </w:pPr>
          </w:p>
        </w:tc>
        <w:tc>
          <w:tcPr>
            <w:tcW w:w="1560" w:type="dxa"/>
          </w:tcPr>
          <w:p w:rsidR="00676094"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w:t>
            </w:r>
            <w:r w:rsidR="00676094" w:rsidRPr="001F7DB8">
              <w:rPr>
                <w:rFonts w:ascii="Arial" w:hAnsi="Arial" w:cs="Arial"/>
                <w:sz w:val="24"/>
                <w:szCs w:val="24"/>
              </w:rPr>
              <w:t>,00</w:t>
            </w:r>
          </w:p>
        </w:tc>
        <w:tc>
          <w:tcPr>
            <w:tcW w:w="1417" w:type="dxa"/>
          </w:tcPr>
          <w:p w:rsidR="00676094"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w:t>
            </w:r>
            <w:r w:rsidR="00676094" w:rsidRPr="001F7DB8">
              <w:rPr>
                <w:rFonts w:ascii="Arial" w:hAnsi="Arial" w:cs="Arial"/>
                <w:sz w:val="24"/>
                <w:szCs w:val="24"/>
              </w:rPr>
              <w:t>,00</w:t>
            </w:r>
          </w:p>
        </w:tc>
        <w:tc>
          <w:tcPr>
            <w:tcW w:w="1419" w:type="dxa"/>
          </w:tcPr>
          <w:p w:rsidR="00676094" w:rsidRPr="001F7DB8" w:rsidRDefault="00676094" w:rsidP="00401FFC">
            <w:pPr>
              <w:snapToGrid w:val="0"/>
              <w:ind w:left="-39" w:right="-128"/>
              <w:jc w:val="both"/>
              <w:rPr>
                <w:rFonts w:ascii="Arial" w:hAnsi="Arial" w:cs="Arial"/>
                <w:sz w:val="24"/>
                <w:szCs w:val="24"/>
              </w:rPr>
            </w:pPr>
            <w:r w:rsidRPr="001F7DB8">
              <w:rPr>
                <w:rFonts w:ascii="Arial" w:hAnsi="Arial" w:cs="Arial"/>
                <w:sz w:val="24"/>
                <w:szCs w:val="24"/>
              </w:rPr>
              <w:t>5</w:t>
            </w:r>
            <w:r w:rsidR="008B7176" w:rsidRPr="001F7DB8">
              <w:rPr>
                <w:rFonts w:ascii="Arial" w:hAnsi="Arial" w:cs="Arial"/>
                <w:sz w:val="24"/>
                <w:szCs w:val="24"/>
              </w:rPr>
              <w:t>35031</w:t>
            </w:r>
            <w:r w:rsidRPr="001F7DB8">
              <w:rPr>
                <w:rFonts w:ascii="Arial" w:hAnsi="Arial" w:cs="Arial"/>
                <w:sz w:val="24"/>
                <w:szCs w:val="24"/>
              </w:rPr>
              <w:t>,00</w:t>
            </w:r>
          </w:p>
        </w:tc>
      </w:tr>
      <w:tr w:rsidR="008B7176" w:rsidRPr="001F7DB8" w:rsidTr="001F7DB8">
        <w:tc>
          <w:tcPr>
            <w:tcW w:w="2093" w:type="dxa"/>
            <w:vAlign w:val="center"/>
          </w:tcPr>
          <w:p w:rsidR="008B7176" w:rsidRPr="001F7DB8" w:rsidRDefault="008B7176" w:rsidP="00401FFC">
            <w:pPr>
              <w:jc w:val="both"/>
              <w:rPr>
                <w:rFonts w:ascii="Arial" w:hAnsi="Arial" w:cs="Arial"/>
                <w:bCs/>
                <w:sz w:val="24"/>
                <w:szCs w:val="24"/>
              </w:rPr>
            </w:pPr>
            <w:r w:rsidRPr="001F7DB8">
              <w:rPr>
                <w:rFonts w:ascii="Arial" w:hAnsi="Arial" w:cs="Arial"/>
                <w:snapToGrid w:val="0"/>
                <w:sz w:val="24"/>
                <w:szCs w:val="24"/>
              </w:rPr>
              <w:t>Обеспечение функционирования главы муниципального образования</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02</w:t>
            </w:r>
          </w:p>
        </w:tc>
        <w:tc>
          <w:tcPr>
            <w:tcW w:w="1559" w:type="dxa"/>
          </w:tcPr>
          <w:p w:rsidR="008B7176" w:rsidRPr="001F7DB8" w:rsidRDefault="008B7176" w:rsidP="00401FFC">
            <w:pPr>
              <w:jc w:val="both"/>
              <w:rPr>
                <w:rFonts w:ascii="Arial" w:hAnsi="Arial" w:cs="Arial"/>
                <w:bCs/>
                <w:sz w:val="24"/>
                <w:szCs w:val="24"/>
              </w:rPr>
            </w:pPr>
            <w:r w:rsidRPr="001F7DB8">
              <w:rPr>
                <w:rFonts w:ascii="Arial" w:hAnsi="Arial" w:cs="Arial"/>
                <w:bCs/>
                <w:sz w:val="24"/>
                <w:szCs w:val="24"/>
              </w:rPr>
              <w:t>71 0 00 00000</w:t>
            </w: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7"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9"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8B7176" w:rsidRPr="001F7DB8" w:rsidTr="001F7DB8">
        <w:tc>
          <w:tcPr>
            <w:tcW w:w="2093" w:type="dxa"/>
            <w:vAlign w:val="center"/>
          </w:tcPr>
          <w:p w:rsidR="008B7176" w:rsidRPr="001F7DB8" w:rsidRDefault="008B7176" w:rsidP="00401FFC">
            <w:pPr>
              <w:jc w:val="both"/>
              <w:rPr>
                <w:rFonts w:ascii="Arial" w:hAnsi="Arial" w:cs="Arial"/>
                <w:snapToGrid w:val="0"/>
                <w:sz w:val="24"/>
                <w:szCs w:val="24"/>
              </w:rPr>
            </w:pPr>
            <w:r w:rsidRPr="001F7DB8">
              <w:rPr>
                <w:rFonts w:ascii="Arial" w:hAnsi="Arial" w:cs="Arial"/>
                <w:snapToGrid w:val="0"/>
                <w:sz w:val="24"/>
                <w:szCs w:val="24"/>
              </w:rPr>
              <w:t>Глава муниципального образования</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02</w:t>
            </w:r>
          </w:p>
        </w:tc>
        <w:tc>
          <w:tcPr>
            <w:tcW w:w="1559" w:type="dxa"/>
          </w:tcPr>
          <w:p w:rsidR="008B7176" w:rsidRPr="001F7DB8" w:rsidRDefault="008B7176" w:rsidP="00401FFC">
            <w:pPr>
              <w:jc w:val="both"/>
              <w:rPr>
                <w:rFonts w:ascii="Arial" w:hAnsi="Arial" w:cs="Arial"/>
                <w:bCs/>
                <w:sz w:val="24"/>
                <w:szCs w:val="24"/>
              </w:rPr>
            </w:pPr>
            <w:r w:rsidRPr="001F7DB8">
              <w:rPr>
                <w:rFonts w:ascii="Arial" w:hAnsi="Arial" w:cs="Arial"/>
                <w:bCs/>
                <w:sz w:val="24"/>
                <w:szCs w:val="24"/>
              </w:rPr>
              <w:t>71 1 00 00000</w:t>
            </w: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7"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9"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8B7176" w:rsidRPr="001F7DB8" w:rsidTr="001F7DB8">
        <w:tc>
          <w:tcPr>
            <w:tcW w:w="2093" w:type="dxa"/>
            <w:vAlign w:val="center"/>
          </w:tcPr>
          <w:p w:rsidR="008B7176" w:rsidRPr="001F7DB8" w:rsidRDefault="008B7176" w:rsidP="00401FFC">
            <w:pPr>
              <w:jc w:val="both"/>
              <w:rPr>
                <w:rFonts w:ascii="Arial" w:hAnsi="Arial" w:cs="Arial"/>
                <w:sz w:val="24"/>
                <w:szCs w:val="24"/>
              </w:rPr>
            </w:pPr>
            <w:r w:rsidRPr="001F7DB8">
              <w:rPr>
                <w:rFonts w:ascii="Arial" w:hAnsi="Arial" w:cs="Arial"/>
                <w:sz w:val="24"/>
                <w:szCs w:val="24"/>
              </w:rPr>
              <w:t xml:space="preserve">Обеспечение деятельности и выполнение функций </w:t>
            </w:r>
            <w:r w:rsidRPr="001F7DB8">
              <w:rPr>
                <w:rFonts w:ascii="Arial" w:hAnsi="Arial" w:cs="Arial"/>
                <w:sz w:val="24"/>
                <w:szCs w:val="24"/>
              </w:rPr>
              <w:lastRenderedPageBreak/>
              <w:t>органов местного самоуправления</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lastRenderedPageBreak/>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02</w:t>
            </w:r>
          </w:p>
        </w:tc>
        <w:tc>
          <w:tcPr>
            <w:tcW w:w="1559" w:type="dxa"/>
          </w:tcPr>
          <w:p w:rsidR="008B7176" w:rsidRPr="001F7DB8" w:rsidRDefault="008B7176" w:rsidP="00401FFC">
            <w:pPr>
              <w:ind w:right="-86"/>
              <w:jc w:val="both"/>
              <w:rPr>
                <w:rFonts w:ascii="Arial" w:hAnsi="Arial" w:cs="Arial"/>
                <w:sz w:val="24"/>
                <w:szCs w:val="24"/>
              </w:rPr>
            </w:pPr>
            <w:r w:rsidRPr="001F7DB8">
              <w:rPr>
                <w:rFonts w:ascii="Arial" w:hAnsi="Arial" w:cs="Arial"/>
                <w:sz w:val="24"/>
                <w:szCs w:val="24"/>
              </w:rPr>
              <w:t>71 1 00 С1402</w:t>
            </w: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7"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9"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8B7176" w:rsidRPr="001F7DB8" w:rsidTr="001F7DB8">
        <w:tc>
          <w:tcPr>
            <w:tcW w:w="2093" w:type="dxa"/>
            <w:vAlign w:val="center"/>
          </w:tcPr>
          <w:p w:rsidR="008B7176" w:rsidRPr="001F7DB8" w:rsidRDefault="008B7176" w:rsidP="00401FFC">
            <w:pPr>
              <w:jc w:val="both"/>
              <w:rPr>
                <w:rFonts w:ascii="Arial" w:hAnsi="Arial" w:cs="Arial"/>
                <w:sz w:val="24"/>
                <w:szCs w:val="24"/>
              </w:rPr>
            </w:pPr>
            <w:r w:rsidRPr="001F7DB8">
              <w:rPr>
                <w:rFonts w:ascii="Arial" w:hAnsi="Arial" w:cs="Arial"/>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02</w:t>
            </w:r>
          </w:p>
        </w:tc>
        <w:tc>
          <w:tcPr>
            <w:tcW w:w="1559" w:type="dxa"/>
          </w:tcPr>
          <w:p w:rsidR="008B7176" w:rsidRPr="001F7DB8" w:rsidRDefault="008B7176" w:rsidP="00401FFC">
            <w:pPr>
              <w:ind w:right="-86"/>
              <w:jc w:val="both"/>
              <w:rPr>
                <w:rFonts w:ascii="Arial" w:hAnsi="Arial" w:cs="Arial"/>
                <w:sz w:val="24"/>
                <w:szCs w:val="24"/>
              </w:rPr>
            </w:pPr>
            <w:r w:rsidRPr="001F7DB8">
              <w:rPr>
                <w:rFonts w:ascii="Arial" w:hAnsi="Arial" w:cs="Arial"/>
                <w:sz w:val="24"/>
                <w:szCs w:val="24"/>
              </w:rPr>
              <w:t>71 1 00 С1402</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100</w:t>
            </w:r>
          </w:p>
        </w:tc>
        <w:tc>
          <w:tcPr>
            <w:tcW w:w="1560"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7"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419" w:type="dxa"/>
          </w:tcPr>
          <w:p w:rsidR="008B7176" w:rsidRPr="001F7DB8" w:rsidRDefault="008B7176"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8B7176" w:rsidRPr="001F7DB8" w:rsidTr="001F7DB8">
        <w:tc>
          <w:tcPr>
            <w:tcW w:w="2093" w:type="dxa"/>
            <w:vAlign w:val="center"/>
          </w:tcPr>
          <w:p w:rsidR="008B7176" w:rsidRPr="001F7DB8" w:rsidRDefault="008B7176" w:rsidP="00401FFC">
            <w:pPr>
              <w:jc w:val="both"/>
              <w:rPr>
                <w:rFonts w:ascii="Arial" w:hAnsi="Arial" w:cs="Arial"/>
                <w:bCs/>
                <w:sz w:val="24"/>
                <w:szCs w:val="24"/>
              </w:rPr>
            </w:pPr>
            <w:r w:rsidRPr="001F7DB8">
              <w:rPr>
                <w:rFonts w:ascii="Arial" w:hAnsi="Arial" w:cs="Arial"/>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bCs/>
                <w:sz w:val="24"/>
                <w:szCs w:val="24"/>
              </w:rPr>
            </w:pPr>
            <w:r w:rsidRPr="001F7DB8">
              <w:rPr>
                <w:rFonts w:ascii="Arial" w:hAnsi="Arial" w:cs="Arial"/>
                <w:sz w:val="24"/>
                <w:szCs w:val="24"/>
              </w:rPr>
              <w:t>03</w:t>
            </w:r>
          </w:p>
        </w:tc>
        <w:tc>
          <w:tcPr>
            <w:tcW w:w="1559" w:type="dxa"/>
          </w:tcPr>
          <w:p w:rsidR="008B7176" w:rsidRPr="001F7DB8" w:rsidRDefault="008B7176" w:rsidP="00401FFC">
            <w:pPr>
              <w:jc w:val="both"/>
              <w:rPr>
                <w:rFonts w:ascii="Arial" w:hAnsi="Arial" w:cs="Arial"/>
                <w:bCs/>
                <w:sz w:val="24"/>
                <w:szCs w:val="24"/>
              </w:rPr>
            </w:pPr>
          </w:p>
        </w:tc>
        <w:tc>
          <w:tcPr>
            <w:tcW w:w="567" w:type="dxa"/>
          </w:tcPr>
          <w:p w:rsidR="008B7176" w:rsidRPr="001F7DB8" w:rsidRDefault="008B7176" w:rsidP="00401FFC">
            <w:pPr>
              <w:jc w:val="both"/>
              <w:rPr>
                <w:rFonts w:ascii="Arial" w:hAnsi="Arial" w:cs="Arial"/>
                <w:bCs/>
                <w:sz w:val="24"/>
                <w:szCs w:val="24"/>
              </w:rPr>
            </w:pPr>
          </w:p>
        </w:tc>
        <w:tc>
          <w:tcPr>
            <w:tcW w:w="1560" w:type="dxa"/>
          </w:tcPr>
          <w:p w:rsidR="008B7176" w:rsidRPr="001F7DB8" w:rsidRDefault="00DF2535" w:rsidP="00401FFC">
            <w:pPr>
              <w:jc w:val="both"/>
              <w:rPr>
                <w:rFonts w:ascii="Arial" w:hAnsi="Arial" w:cs="Arial"/>
                <w:sz w:val="24"/>
                <w:szCs w:val="24"/>
              </w:rPr>
            </w:pPr>
            <w:r w:rsidRPr="001F7DB8">
              <w:rPr>
                <w:rFonts w:ascii="Arial" w:hAnsi="Arial" w:cs="Arial"/>
                <w:sz w:val="24"/>
                <w:szCs w:val="24"/>
              </w:rPr>
              <w:t>14134</w:t>
            </w:r>
            <w:r w:rsidR="008B7176" w:rsidRPr="001F7DB8">
              <w:rPr>
                <w:rFonts w:ascii="Arial" w:hAnsi="Arial" w:cs="Arial"/>
                <w:sz w:val="24"/>
                <w:szCs w:val="24"/>
              </w:rPr>
              <w:t>,00</w:t>
            </w:r>
          </w:p>
        </w:tc>
        <w:tc>
          <w:tcPr>
            <w:tcW w:w="141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c>
          <w:tcPr>
            <w:tcW w:w="141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r>
      <w:tr w:rsidR="008B7176" w:rsidRPr="001F7DB8" w:rsidTr="001F7DB8">
        <w:trPr>
          <w:trHeight w:val="982"/>
        </w:trPr>
        <w:tc>
          <w:tcPr>
            <w:tcW w:w="2093" w:type="dxa"/>
            <w:vAlign w:val="center"/>
          </w:tcPr>
          <w:p w:rsidR="008B7176" w:rsidRPr="001F7DB8" w:rsidRDefault="008B7176" w:rsidP="00401FFC">
            <w:pPr>
              <w:jc w:val="both"/>
              <w:rPr>
                <w:rFonts w:ascii="Arial" w:hAnsi="Arial" w:cs="Arial"/>
                <w:bCs/>
                <w:sz w:val="24"/>
                <w:szCs w:val="24"/>
              </w:rPr>
            </w:pPr>
            <w:r w:rsidRPr="001F7DB8">
              <w:rPr>
                <w:rFonts w:ascii="Arial" w:hAnsi="Arial" w:cs="Arial"/>
                <w:bCs/>
                <w:sz w:val="24"/>
                <w:szCs w:val="24"/>
              </w:rPr>
              <w:t>Непрограммная деятельность органов местного самоуправления</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03</w:t>
            </w:r>
          </w:p>
        </w:tc>
        <w:tc>
          <w:tcPr>
            <w:tcW w:w="1559" w:type="dxa"/>
          </w:tcPr>
          <w:p w:rsidR="008B7176" w:rsidRPr="001F7DB8" w:rsidRDefault="008B7176" w:rsidP="00401FFC">
            <w:pPr>
              <w:jc w:val="both"/>
              <w:rPr>
                <w:rFonts w:ascii="Arial" w:hAnsi="Arial" w:cs="Arial"/>
                <w:bCs/>
                <w:sz w:val="24"/>
                <w:szCs w:val="24"/>
              </w:rPr>
            </w:pPr>
            <w:r w:rsidRPr="001F7DB8">
              <w:rPr>
                <w:rFonts w:ascii="Arial" w:hAnsi="Arial" w:cs="Arial"/>
                <w:bCs/>
                <w:sz w:val="24"/>
                <w:szCs w:val="24"/>
              </w:rPr>
              <w:t>77 0 00 00000</w:t>
            </w:r>
          </w:p>
        </w:tc>
        <w:tc>
          <w:tcPr>
            <w:tcW w:w="567" w:type="dxa"/>
          </w:tcPr>
          <w:p w:rsidR="008B7176" w:rsidRPr="001F7DB8" w:rsidRDefault="008B7176" w:rsidP="00401FFC">
            <w:pPr>
              <w:jc w:val="both"/>
              <w:rPr>
                <w:rFonts w:ascii="Arial" w:hAnsi="Arial" w:cs="Arial"/>
                <w:bCs/>
                <w:sz w:val="24"/>
                <w:szCs w:val="24"/>
              </w:rPr>
            </w:pPr>
          </w:p>
        </w:tc>
        <w:tc>
          <w:tcPr>
            <w:tcW w:w="1560" w:type="dxa"/>
          </w:tcPr>
          <w:p w:rsidR="008B7176" w:rsidRPr="001F7DB8" w:rsidRDefault="00DF2535" w:rsidP="00401FFC">
            <w:pPr>
              <w:jc w:val="both"/>
              <w:rPr>
                <w:rFonts w:ascii="Arial" w:hAnsi="Arial" w:cs="Arial"/>
                <w:sz w:val="24"/>
                <w:szCs w:val="24"/>
              </w:rPr>
            </w:pPr>
            <w:r w:rsidRPr="001F7DB8">
              <w:rPr>
                <w:rFonts w:ascii="Arial" w:hAnsi="Arial" w:cs="Arial"/>
                <w:sz w:val="24"/>
                <w:szCs w:val="24"/>
              </w:rPr>
              <w:t>14134,00</w:t>
            </w:r>
          </w:p>
        </w:tc>
        <w:tc>
          <w:tcPr>
            <w:tcW w:w="141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c>
          <w:tcPr>
            <w:tcW w:w="141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r>
      <w:tr w:rsidR="008B7176" w:rsidRPr="001F7DB8" w:rsidTr="001F7DB8">
        <w:tc>
          <w:tcPr>
            <w:tcW w:w="2093" w:type="dxa"/>
            <w:vAlign w:val="center"/>
          </w:tcPr>
          <w:p w:rsidR="008B7176" w:rsidRPr="001F7DB8" w:rsidRDefault="008B7176"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bCs/>
                <w:sz w:val="24"/>
                <w:szCs w:val="24"/>
              </w:rPr>
            </w:pPr>
            <w:r w:rsidRPr="001F7DB8">
              <w:rPr>
                <w:rFonts w:ascii="Arial" w:hAnsi="Arial" w:cs="Arial"/>
                <w:sz w:val="24"/>
                <w:szCs w:val="24"/>
              </w:rPr>
              <w:t>03</w:t>
            </w:r>
          </w:p>
        </w:tc>
        <w:tc>
          <w:tcPr>
            <w:tcW w:w="1559" w:type="dxa"/>
          </w:tcPr>
          <w:p w:rsidR="008B7176" w:rsidRPr="001F7DB8" w:rsidRDefault="008B7176" w:rsidP="00401FFC">
            <w:pPr>
              <w:ind w:left="-107" w:right="-86"/>
              <w:jc w:val="both"/>
              <w:rPr>
                <w:rFonts w:ascii="Arial" w:hAnsi="Arial" w:cs="Arial"/>
                <w:sz w:val="24"/>
                <w:szCs w:val="24"/>
              </w:rPr>
            </w:pPr>
            <w:r w:rsidRPr="001F7DB8">
              <w:rPr>
                <w:rFonts w:ascii="Arial" w:hAnsi="Arial" w:cs="Arial"/>
                <w:sz w:val="24"/>
                <w:szCs w:val="24"/>
              </w:rPr>
              <w:t>77 2 00 00000</w:t>
            </w: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DF2535" w:rsidP="00401FFC">
            <w:pPr>
              <w:jc w:val="both"/>
              <w:rPr>
                <w:rFonts w:ascii="Arial" w:hAnsi="Arial" w:cs="Arial"/>
                <w:sz w:val="24"/>
                <w:szCs w:val="24"/>
              </w:rPr>
            </w:pPr>
            <w:r w:rsidRPr="001F7DB8">
              <w:rPr>
                <w:rFonts w:ascii="Arial" w:hAnsi="Arial" w:cs="Arial"/>
                <w:sz w:val="24"/>
                <w:szCs w:val="24"/>
              </w:rPr>
              <w:t>14134,00</w:t>
            </w:r>
          </w:p>
        </w:tc>
        <w:tc>
          <w:tcPr>
            <w:tcW w:w="141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c>
          <w:tcPr>
            <w:tcW w:w="141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r>
      <w:tr w:rsidR="008B7176" w:rsidRPr="001F7DB8" w:rsidTr="001F7DB8">
        <w:tc>
          <w:tcPr>
            <w:tcW w:w="2093" w:type="dxa"/>
            <w:vAlign w:val="center"/>
          </w:tcPr>
          <w:p w:rsidR="008B7176" w:rsidRPr="001F7DB8" w:rsidRDefault="008B7176" w:rsidP="00401FFC">
            <w:pPr>
              <w:jc w:val="both"/>
              <w:rPr>
                <w:rFonts w:ascii="Arial" w:hAnsi="Arial" w:cs="Arial"/>
                <w:sz w:val="24"/>
                <w:szCs w:val="24"/>
              </w:rPr>
            </w:pPr>
            <w:r w:rsidRPr="001F7DB8">
              <w:rPr>
                <w:rFonts w:ascii="Arial" w:hAnsi="Arial" w:cs="Arial"/>
                <w:sz w:val="24"/>
                <w:szCs w:val="24"/>
              </w:rPr>
              <w:t xml:space="preserve">Иные межбюджетные трансферты на осуществление переданных </w:t>
            </w:r>
            <w:r w:rsidRPr="001F7DB8">
              <w:rPr>
                <w:rFonts w:ascii="Arial" w:hAnsi="Arial" w:cs="Arial"/>
                <w:sz w:val="24"/>
                <w:szCs w:val="24"/>
              </w:rPr>
              <w:lastRenderedPageBreak/>
              <w:t>полномочий в сфере внешнего муниципального финансового контроля</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lastRenderedPageBreak/>
              <w:t>01</w:t>
            </w:r>
          </w:p>
        </w:tc>
        <w:tc>
          <w:tcPr>
            <w:tcW w:w="850" w:type="dxa"/>
          </w:tcPr>
          <w:p w:rsidR="008B7176" w:rsidRPr="001F7DB8" w:rsidRDefault="008B7176" w:rsidP="00401FFC">
            <w:pPr>
              <w:jc w:val="both"/>
              <w:rPr>
                <w:rFonts w:ascii="Arial" w:hAnsi="Arial" w:cs="Arial"/>
                <w:bCs/>
                <w:sz w:val="24"/>
                <w:szCs w:val="24"/>
              </w:rPr>
            </w:pPr>
            <w:r w:rsidRPr="001F7DB8">
              <w:rPr>
                <w:rFonts w:ascii="Arial" w:hAnsi="Arial" w:cs="Arial"/>
                <w:sz w:val="24"/>
                <w:szCs w:val="24"/>
              </w:rPr>
              <w:t>03</w:t>
            </w:r>
          </w:p>
        </w:tc>
        <w:tc>
          <w:tcPr>
            <w:tcW w:w="155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77 2 00 П1484</w:t>
            </w: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DF2535" w:rsidP="00401FFC">
            <w:pPr>
              <w:jc w:val="both"/>
              <w:rPr>
                <w:rFonts w:ascii="Arial" w:hAnsi="Arial" w:cs="Arial"/>
                <w:sz w:val="24"/>
                <w:szCs w:val="24"/>
              </w:rPr>
            </w:pPr>
            <w:r w:rsidRPr="001F7DB8">
              <w:rPr>
                <w:rFonts w:ascii="Arial" w:hAnsi="Arial" w:cs="Arial"/>
                <w:sz w:val="24"/>
                <w:szCs w:val="24"/>
              </w:rPr>
              <w:t>14134,00</w:t>
            </w:r>
          </w:p>
        </w:tc>
        <w:tc>
          <w:tcPr>
            <w:tcW w:w="141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c>
          <w:tcPr>
            <w:tcW w:w="141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r>
      <w:tr w:rsidR="008B7176" w:rsidRPr="001F7DB8" w:rsidTr="001F7DB8">
        <w:tc>
          <w:tcPr>
            <w:tcW w:w="2093" w:type="dxa"/>
            <w:vAlign w:val="center"/>
          </w:tcPr>
          <w:p w:rsidR="008B7176" w:rsidRPr="001F7DB8" w:rsidRDefault="008B7176" w:rsidP="00401FFC">
            <w:pPr>
              <w:jc w:val="both"/>
              <w:rPr>
                <w:rFonts w:ascii="Arial" w:hAnsi="Arial" w:cs="Arial"/>
                <w:sz w:val="24"/>
                <w:szCs w:val="24"/>
              </w:rPr>
            </w:pPr>
            <w:r w:rsidRPr="001F7DB8">
              <w:rPr>
                <w:rFonts w:ascii="Arial" w:hAnsi="Arial" w:cs="Arial"/>
                <w:sz w:val="24"/>
                <w:szCs w:val="24"/>
              </w:rPr>
              <w:lastRenderedPageBreak/>
              <w:t>Межбюджетные трансферты</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bCs/>
                <w:sz w:val="24"/>
                <w:szCs w:val="24"/>
              </w:rPr>
            </w:pPr>
            <w:r w:rsidRPr="001F7DB8">
              <w:rPr>
                <w:rFonts w:ascii="Arial" w:hAnsi="Arial" w:cs="Arial"/>
                <w:sz w:val="24"/>
                <w:szCs w:val="24"/>
              </w:rPr>
              <w:t>03</w:t>
            </w:r>
          </w:p>
        </w:tc>
        <w:tc>
          <w:tcPr>
            <w:tcW w:w="155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77 2 00 П1484</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500</w:t>
            </w:r>
          </w:p>
        </w:tc>
        <w:tc>
          <w:tcPr>
            <w:tcW w:w="1560" w:type="dxa"/>
          </w:tcPr>
          <w:p w:rsidR="008B7176" w:rsidRPr="001F7DB8" w:rsidRDefault="00DF2535" w:rsidP="00401FFC">
            <w:pPr>
              <w:jc w:val="both"/>
              <w:rPr>
                <w:rFonts w:ascii="Arial" w:hAnsi="Arial" w:cs="Arial"/>
                <w:sz w:val="24"/>
                <w:szCs w:val="24"/>
              </w:rPr>
            </w:pPr>
            <w:r w:rsidRPr="001F7DB8">
              <w:rPr>
                <w:rFonts w:ascii="Arial" w:hAnsi="Arial" w:cs="Arial"/>
                <w:sz w:val="24"/>
                <w:szCs w:val="24"/>
              </w:rPr>
              <w:t>14134,00</w:t>
            </w:r>
          </w:p>
        </w:tc>
        <w:tc>
          <w:tcPr>
            <w:tcW w:w="141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c>
          <w:tcPr>
            <w:tcW w:w="1419"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0,00</w:t>
            </w:r>
          </w:p>
        </w:tc>
      </w:tr>
      <w:tr w:rsidR="008B7176" w:rsidRPr="001F7DB8" w:rsidTr="001F7DB8">
        <w:tc>
          <w:tcPr>
            <w:tcW w:w="2093" w:type="dxa"/>
            <w:vAlign w:val="center"/>
          </w:tcPr>
          <w:p w:rsidR="008B7176" w:rsidRPr="001F7DB8" w:rsidRDefault="008B7176" w:rsidP="00401FFC">
            <w:pPr>
              <w:jc w:val="both"/>
              <w:rPr>
                <w:rFonts w:ascii="Arial" w:hAnsi="Arial" w:cs="Arial"/>
                <w:sz w:val="24"/>
                <w:szCs w:val="24"/>
              </w:rPr>
            </w:pPr>
            <w:r w:rsidRPr="001F7DB8">
              <w:rPr>
                <w:rFonts w:ascii="Arial" w:hAnsi="Arial" w:cs="Arial"/>
                <w:sz w:val="24"/>
                <w:szCs w:val="24"/>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04</w:t>
            </w:r>
          </w:p>
        </w:tc>
        <w:tc>
          <w:tcPr>
            <w:tcW w:w="1559" w:type="dxa"/>
          </w:tcPr>
          <w:p w:rsidR="008B7176" w:rsidRPr="001F7DB8" w:rsidRDefault="008B7176" w:rsidP="00401FFC">
            <w:pPr>
              <w:jc w:val="both"/>
              <w:rPr>
                <w:rFonts w:ascii="Arial" w:hAnsi="Arial" w:cs="Arial"/>
                <w:sz w:val="24"/>
                <w:szCs w:val="24"/>
              </w:rPr>
            </w:pP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1654279</w:t>
            </w:r>
            <w:r w:rsidR="008B7176" w:rsidRPr="001F7DB8">
              <w:rPr>
                <w:rFonts w:ascii="Arial" w:hAnsi="Arial" w:cs="Arial"/>
                <w:sz w:val="24"/>
                <w:szCs w:val="24"/>
              </w:rPr>
              <w:t>,00</w:t>
            </w:r>
          </w:p>
        </w:tc>
        <w:tc>
          <w:tcPr>
            <w:tcW w:w="1417" w:type="dxa"/>
          </w:tcPr>
          <w:p w:rsidR="008B7176"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9" w:type="dxa"/>
          </w:tcPr>
          <w:p w:rsidR="008B7176"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8B7176" w:rsidRPr="001F7DB8" w:rsidTr="001F7DB8">
        <w:tc>
          <w:tcPr>
            <w:tcW w:w="2093" w:type="dxa"/>
            <w:vAlign w:val="center"/>
          </w:tcPr>
          <w:p w:rsidR="008B7176" w:rsidRPr="001F7DB8" w:rsidRDefault="008B7176" w:rsidP="00401FFC">
            <w:pPr>
              <w:jc w:val="both"/>
              <w:rPr>
                <w:rFonts w:ascii="Arial" w:hAnsi="Arial" w:cs="Arial"/>
                <w:bCs/>
                <w:sz w:val="24"/>
                <w:szCs w:val="24"/>
              </w:rPr>
            </w:pPr>
            <w:r w:rsidRPr="001F7DB8">
              <w:rPr>
                <w:rFonts w:ascii="Arial" w:hAnsi="Arial" w:cs="Arial"/>
                <w:snapToGrid w:val="0"/>
                <w:sz w:val="24"/>
                <w:szCs w:val="24"/>
              </w:rPr>
              <w:t>Обеспечение функционирования местных администраций</w:t>
            </w:r>
          </w:p>
        </w:tc>
        <w:tc>
          <w:tcPr>
            <w:tcW w:w="567"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01</w:t>
            </w:r>
          </w:p>
        </w:tc>
        <w:tc>
          <w:tcPr>
            <w:tcW w:w="850" w:type="dxa"/>
          </w:tcPr>
          <w:p w:rsidR="008B7176" w:rsidRPr="001F7DB8" w:rsidRDefault="008B7176" w:rsidP="00401FFC">
            <w:pPr>
              <w:jc w:val="both"/>
              <w:rPr>
                <w:rFonts w:ascii="Arial" w:hAnsi="Arial" w:cs="Arial"/>
                <w:sz w:val="24"/>
                <w:szCs w:val="24"/>
              </w:rPr>
            </w:pPr>
            <w:r w:rsidRPr="001F7DB8">
              <w:rPr>
                <w:rFonts w:ascii="Arial" w:hAnsi="Arial" w:cs="Arial"/>
                <w:sz w:val="24"/>
                <w:szCs w:val="24"/>
              </w:rPr>
              <w:t>04</w:t>
            </w:r>
          </w:p>
        </w:tc>
        <w:tc>
          <w:tcPr>
            <w:tcW w:w="1559" w:type="dxa"/>
          </w:tcPr>
          <w:p w:rsidR="008B7176" w:rsidRPr="001F7DB8" w:rsidRDefault="008B7176" w:rsidP="00401FFC">
            <w:pPr>
              <w:jc w:val="both"/>
              <w:rPr>
                <w:rFonts w:ascii="Arial" w:hAnsi="Arial" w:cs="Arial"/>
                <w:bCs/>
                <w:sz w:val="24"/>
                <w:szCs w:val="24"/>
              </w:rPr>
            </w:pPr>
            <w:r w:rsidRPr="001F7DB8">
              <w:rPr>
                <w:rFonts w:ascii="Arial" w:hAnsi="Arial" w:cs="Arial"/>
                <w:bCs/>
                <w:sz w:val="24"/>
                <w:szCs w:val="24"/>
              </w:rPr>
              <w:t>73 0 00 00000</w:t>
            </w:r>
          </w:p>
        </w:tc>
        <w:tc>
          <w:tcPr>
            <w:tcW w:w="567" w:type="dxa"/>
          </w:tcPr>
          <w:p w:rsidR="008B7176" w:rsidRPr="001F7DB8" w:rsidRDefault="008B7176" w:rsidP="00401FFC">
            <w:pPr>
              <w:jc w:val="both"/>
              <w:rPr>
                <w:rFonts w:ascii="Arial" w:hAnsi="Arial" w:cs="Arial"/>
                <w:sz w:val="24"/>
                <w:szCs w:val="24"/>
              </w:rPr>
            </w:pPr>
          </w:p>
        </w:tc>
        <w:tc>
          <w:tcPr>
            <w:tcW w:w="1560" w:type="dxa"/>
          </w:tcPr>
          <w:p w:rsidR="008B7176"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w:t>
            </w:r>
            <w:r w:rsidR="008B7176" w:rsidRPr="001F7DB8">
              <w:rPr>
                <w:rFonts w:ascii="Arial" w:hAnsi="Arial" w:cs="Arial"/>
                <w:sz w:val="24"/>
                <w:szCs w:val="24"/>
              </w:rPr>
              <w:t>,00</w:t>
            </w:r>
          </w:p>
        </w:tc>
        <w:tc>
          <w:tcPr>
            <w:tcW w:w="1417" w:type="dxa"/>
          </w:tcPr>
          <w:p w:rsidR="008B7176"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w:t>
            </w:r>
            <w:r w:rsidR="008B7176" w:rsidRPr="001F7DB8">
              <w:rPr>
                <w:rFonts w:ascii="Arial" w:hAnsi="Arial" w:cs="Arial"/>
                <w:sz w:val="24"/>
                <w:szCs w:val="24"/>
              </w:rPr>
              <w:t>,00</w:t>
            </w:r>
          </w:p>
        </w:tc>
        <w:tc>
          <w:tcPr>
            <w:tcW w:w="1419" w:type="dxa"/>
          </w:tcPr>
          <w:p w:rsidR="008B7176"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DF2535" w:rsidRPr="001F7DB8" w:rsidTr="001F7DB8">
        <w:tc>
          <w:tcPr>
            <w:tcW w:w="2093" w:type="dxa"/>
            <w:vAlign w:val="center"/>
          </w:tcPr>
          <w:p w:rsidR="00DF2535" w:rsidRPr="001F7DB8" w:rsidRDefault="00DF2535" w:rsidP="00401FFC">
            <w:pPr>
              <w:jc w:val="both"/>
              <w:rPr>
                <w:rFonts w:ascii="Arial" w:hAnsi="Arial" w:cs="Arial"/>
                <w:iCs/>
                <w:sz w:val="24"/>
                <w:szCs w:val="24"/>
              </w:rPr>
            </w:pPr>
            <w:r w:rsidRPr="001F7DB8">
              <w:rPr>
                <w:rFonts w:ascii="Arial" w:hAnsi="Arial" w:cs="Arial"/>
                <w:iCs/>
                <w:sz w:val="24"/>
                <w:szCs w:val="24"/>
              </w:rPr>
              <w:t>Обеспечение деятельности администрации муниципального образования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04</w:t>
            </w:r>
          </w:p>
        </w:tc>
        <w:tc>
          <w:tcPr>
            <w:tcW w:w="1559" w:type="dxa"/>
          </w:tcPr>
          <w:p w:rsidR="00DF2535" w:rsidRPr="001F7DB8" w:rsidRDefault="00DF2535" w:rsidP="00401FFC">
            <w:pPr>
              <w:jc w:val="both"/>
              <w:rPr>
                <w:rFonts w:ascii="Arial" w:hAnsi="Arial" w:cs="Arial"/>
                <w:iCs/>
                <w:sz w:val="24"/>
                <w:szCs w:val="24"/>
              </w:rPr>
            </w:pPr>
            <w:r w:rsidRPr="001F7DB8">
              <w:rPr>
                <w:rFonts w:ascii="Arial" w:hAnsi="Arial" w:cs="Arial"/>
                <w:iCs/>
                <w:sz w:val="24"/>
                <w:szCs w:val="24"/>
              </w:rPr>
              <w:t>73 1 00 00000</w:t>
            </w: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Обеспечение деятельности и выполнение функций органов местного самоуправления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04</w:t>
            </w:r>
          </w:p>
        </w:tc>
        <w:tc>
          <w:tcPr>
            <w:tcW w:w="1559" w:type="dxa"/>
          </w:tcPr>
          <w:p w:rsidR="00DF2535" w:rsidRPr="001F7DB8" w:rsidRDefault="00DF2535" w:rsidP="00401FFC">
            <w:pPr>
              <w:ind w:right="-86"/>
              <w:jc w:val="both"/>
              <w:rPr>
                <w:rFonts w:ascii="Arial" w:hAnsi="Arial" w:cs="Arial"/>
                <w:sz w:val="24"/>
                <w:szCs w:val="24"/>
              </w:rPr>
            </w:pPr>
            <w:r w:rsidRPr="001F7DB8">
              <w:rPr>
                <w:rFonts w:ascii="Arial" w:hAnsi="Arial" w:cs="Arial"/>
                <w:sz w:val="24"/>
                <w:szCs w:val="24"/>
              </w:rPr>
              <w:t>73 1 00 С1402</w:t>
            </w:r>
          </w:p>
        </w:tc>
        <w:tc>
          <w:tcPr>
            <w:tcW w:w="567" w:type="dxa"/>
          </w:tcPr>
          <w:p w:rsidR="00DF2535" w:rsidRPr="001F7DB8" w:rsidRDefault="00DF2535" w:rsidP="00401FFC">
            <w:pPr>
              <w:jc w:val="both"/>
              <w:rPr>
                <w:rFonts w:ascii="Arial" w:hAnsi="Arial" w:cs="Arial"/>
                <w:sz w:val="24"/>
                <w:szCs w:val="24"/>
                <w:lang w:val="en-US"/>
              </w:rPr>
            </w:pPr>
          </w:p>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 xml:space="preserve">Расходы на выплаты персоналу в целях обеспечения выполнения функций государственными (муниципальными) органами, </w:t>
            </w:r>
            <w:r w:rsidRPr="001F7DB8">
              <w:rPr>
                <w:rFonts w:ascii="Arial" w:hAnsi="Arial" w:cs="Arial"/>
                <w:sz w:val="24"/>
                <w:szCs w:val="24"/>
              </w:rPr>
              <w:lastRenderedPageBreak/>
              <w:t>казенными учреждениями, органами управления государственными внебюджетными фондами</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lastRenderedPageBreak/>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04</w:t>
            </w:r>
          </w:p>
        </w:tc>
        <w:tc>
          <w:tcPr>
            <w:tcW w:w="1559" w:type="dxa"/>
          </w:tcPr>
          <w:p w:rsidR="00DF2535" w:rsidRPr="001F7DB8" w:rsidRDefault="00DF2535" w:rsidP="00401FFC">
            <w:pPr>
              <w:ind w:right="-86"/>
              <w:jc w:val="both"/>
              <w:rPr>
                <w:rFonts w:ascii="Arial" w:hAnsi="Arial" w:cs="Arial"/>
                <w:sz w:val="24"/>
                <w:szCs w:val="24"/>
              </w:rPr>
            </w:pPr>
            <w:r w:rsidRPr="001F7DB8">
              <w:rPr>
                <w:rFonts w:ascii="Arial" w:hAnsi="Arial" w:cs="Arial"/>
                <w:sz w:val="24"/>
                <w:szCs w:val="24"/>
              </w:rPr>
              <w:t>73 1 00 С1402</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w:t>
            </w:r>
            <w:r w:rsidRPr="001F7DB8">
              <w:rPr>
                <w:rFonts w:ascii="Arial" w:hAnsi="Arial" w:cs="Arial"/>
                <w:sz w:val="24"/>
                <w:szCs w:val="24"/>
                <w:lang w:val="en-US"/>
              </w:rPr>
              <w:t>0</w:t>
            </w:r>
            <w:r w:rsidRPr="001F7DB8">
              <w:rPr>
                <w:rFonts w:ascii="Arial" w:hAnsi="Arial" w:cs="Arial"/>
                <w:sz w:val="24"/>
                <w:szCs w:val="24"/>
              </w:rPr>
              <w:t>0</w:t>
            </w: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DF2535" w:rsidRPr="001F7DB8" w:rsidTr="001F7DB8">
        <w:tc>
          <w:tcPr>
            <w:tcW w:w="2093" w:type="dxa"/>
            <w:vAlign w:val="center"/>
          </w:tcPr>
          <w:p w:rsidR="00DF2535" w:rsidRPr="001F7DB8" w:rsidRDefault="00DF2535" w:rsidP="00401FFC">
            <w:pPr>
              <w:jc w:val="both"/>
              <w:rPr>
                <w:rFonts w:ascii="Arial" w:hAnsi="Arial" w:cs="Arial"/>
                <w:bCs/>
                <w:sz w:val="24"/>
                <w:szCs w:val="24"/>
              </w:rPr>
            </w:pPr>
            <w:r w:rsidRPr="001F7DB8">
              <w:rPr>
                <w:rFonts w:ascii="Arial" w:hAnsi="Arial" w:cs="Arial"/>
                <w:bCs/>
                <w:sz w:val="24"/>
                <w:szCs w:val="24"/>
              </w:rPr>
              <w:lastRenderedPageBreak/>
              <w:t>Непрограммная деятельность органов местного самоуправления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04</w:t>
            </w:r>
          </w:p>
        </w:tc>
        <w:tc>
          <w:tcPr>
            <w:tcW w:w="1559" w:type="dxa"/>
          </w:tcPr>
          <w:p w:rsidR="00DF2535" w:rsidRPr="001F7DB8" w:rsidRDefault="00DF2535" w:rsidP="00401FFC">
            <w:pPr>
              <w:jc w:val="both"/>
              <w:rPr>
                <w:rFonts w:ascii="Arial" w:hAnsi="Arial" w:cs="Arial"/>
                <w:bCs/>
                <w:sz w:val="24"/>
                <w:szCs w:val="24"/>
              </w:rPr>
            </w:pPr>
            <w:r w:rsidRPr="001F7DB8">
              <w:rPr>
                <w:rFonts w:ascii="Arial" w:hAnsi="Arial" w:cs="Arial"/>
                <w:bCs/>
                <w:sz w:val="24"/>
                <w:szCs w:val="24"/>
              </w:rPr>
              <w:t>77 0 00 00000</w:t>
            </w:r>
          </w:p>
        </w:tc>
        <w:tc>
          <w:tcPr>
            <w:tcW w:w="567" w:type="dxa"/>
          </w:tcPr>
          <w:p w:rsidR="00DF2535" w:rsidRPr="001F7DB8" w:rsidRDefault="00DF2535" w:rsidP="00401FFC">
            <w:pPr>
              <w:jc w:val="both"/>
              <w:rPr>
                <w:rFonts w:ascii="Arial" w:hAnsi="Arial" w:cs="Arial"/>
                <w:bCs/>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bCs/>
                <w:sz w:val="24"/>
                <w:szCs w:val="24"/>
              </w:rPr>
            </w:pPr>
            <w:r w:rsidRPr="001F7DB8">
              <w:rPr>
                <w:rFonts w:ascii="Arial" w:hAnsi="Arial" w:cs="Arial"/>
                <w:sz w:val="24"/>
                <w:szCs w:val="24"/>
              </w:rPr>
              <w:t>04</w:t>
            </w:r>
          </w:p>
        </w:tc>
        <w:tc>
          <w:tcPr>
            <w:tcW w:w="1559" w:type="dxa"/>
          </w:tcPr>
          <w:p w:rsidR="00DF2535" w:rsidRPr="001F7DB8" w:rsidRDefault="00DF2535" w:rsidP="00401FFC">
            <w:pPr>
              <w:ind w:left="-107" w:right="-86"/>
              <w:jc w:val="both"/>
              <w:rPr>
                <w:rFonts w:ascii="Arial" w:hAnsi="Arial" w:cs="Arial"/>
                <w:sz w:val="24"/>
                <w:szCs w:val="24"/>
              </w:rPr>
            </w:pPr>
            <w:r w:rsidRPr="001F7DB8">
              <w:rPr>
                <w:rFonts w:ascii="Arial" w:hAnsi="Arial" w:cs="Arial"/>
                <w:sz w:val="24"/>
                <w:szCs w:val="24"/>
              </w:rPr>
              <w:t>77 2 00 00000</w:t>
            </w: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04</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77 2 00 П1485</w:t>
            </w: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DF2535" w:rsidRPr="001F7DB8" w:rsidTr="001F7DB8">
        <w:tc>
          <w:tcPr>
            <w:tcW w:w="2093" w:type="dxa"/>
            <w:vAlign w:val="center"/>
          </w:tcPr>
          <w:p w:rsidR="00DF2535" w:rsidRPr="001F7DB8" w:rsidRDefault="00DF2535"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Межбюджетные трансферты</w:t>
            </w:r>
          </w:p>
        </w:tc>
        <w:tc>
          <w:tcPr>
            <w:tcW w:w="567" w:type="dxa"/>
          </w:tcPr>
          <w:p w:rsidR="00DF2535" w:rsidRPr="001F7DB8" w:rsidRDefault="00DF2535"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01</w:t>
            </w:r>
          </w:p>
        </w:tc>
        <w:tc>
          <w:tcPr>
            <w:tcW w:w="850" w:type="dxa"/>
          </w:tcPr>
          <w:p w:rsidR="00DF2535" w:rsidRPr="001F7DB8" w:rsidRDefault="00DF2535"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04</w:t>
            </w:r>
          </w:p>
        </w:tc>
        <w:tc>
          <w:tcPr>
            <w:tcW w:w="1559" w:type="dxa"/>
          </w:tcPr>
          <w:p w:rsidR="00DF2535" w:rsidRPr="001F7DB8" w:rsidRDefault="00DF2535"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77 2 00 П1485</w:t>
            </w:r>
          </w:p>
        </w:tc>
        <w:tc>
          <w:tcPr>
            <w:tcW w:w="567" w:type="dxa"/>
          </w:tcPr>
          <w:p w:rsidR="00DF2535" w:rsidRPr="001F7DB8" w:rsidRDefault="00DF2535"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500</w:t>
            </w: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DF2535" w:rsidRPr="001F7DB8" w:rsidTr="001F7DB8">
        <w:tc>
          <w:tcPr>
            <w:tcW w:w="2093"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Резервные фонды</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11</w:t>
            </w:r>
          </w:p>
        </w:tc>
        <w:tc>
          <w:tcPr>
            <w:tcW w:w="1559" w:type="dxa"/>
          </w:tcPr>
          <w:p w:rsidR="00DF2535" w:rsidRPr="001F7DB8" w:rsidRDefault="00DF2535" w:rsidP="00401FFC">
            <w:pPr>
              <w:jc w:val="both"/>
              <w:rPr>
                <w:rFonts w:ascii="Arial" w:hAnsi="Arial" w:cs="Arial"/>
                <w:sz w:val="24"/>
                <w:szCs w:val="24"/>
              </w:rPr>
            </w:pPr>
          </w:p>
        </w:tc>
        <w:tc>
          <w:tcPr>
            <w:tcW w:w="567" w:type="dxa"/>
          </w:tcPr>
          <w:p w:rsidR="00DF2535" w:rsidRPr="001F7DB8" w:rsidRDefault="00DF2535" w:rsidP="00401FFC">
            <w:pPr>
              <w:jc w:val="both"/>
              <w:rPr>
                <w:rFonts w:ascii="Arial" w:hAnsi="Arial" w:cs="Arial"/>
                <w:sz w:val="24"/>
                <w:szCs w:val="24"/>
              </w:rPr>
            </w:pPr>
          </w:p>
        </w:tc>
        <w:tc>
          <w:tcPr>
            <w:tcW w:w="1560" w:type="dxa"/>
            <w:vAlign w:val="center"/>
          </w:tcPr>
          <w:p w:rsidR="00DF2535" w:rsidRPr="001F7DB8" w:rsidRDefault="00DF2535" w:rsidP="00401FFC">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17"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419"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DF2535" w:rsidRPr="001F7DB8" w:rsidTr="001F7DB8">
        <w:tc>
          <w:tcPr>
            <w:tcW w:w="2093"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Резервные фонды  органов местного самоуправления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11</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78 0 00 00000</w:t>
            </w:r>
          </w:p>
        </w:tc>
        <w:tc>
          <w:tcPr>
            <w:tcW w:w="567" w:type="dxa"/>
          </w:tcPr>
          <w:p w:rsidR="00DF2535" w:rsidRPr="001F7DB8" w:rsidRDefault="00DF2535" w:rsidP="00401FFC">
            <w:pPr>
              <w:jc w:val="both"/>
              <w:rPr>
                <w:rFonts w:ascii="Arial" w:hAnsi="Arial" w:cs="Arial"/>
                <w:sz w:val="24"/>
                <w:szCs w:val="24"/>
              </w:rPr>
            </w:pPr>
          </w:p>
        </w:tc>
        <w:tc>
          <w:tcPr>
            <w:tcW w:w="1560" w:type="dxa"/>
            <w:vAlign w:val="center"/>
          </w:tcPr>
          <w:p w:rsidR="00DF2535" w:rsidRPr="001F7DB8" w:rsidRDefault="00DF2535" w:rsidP="00401FFC">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17"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419"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DF2535" w:rsidRPr="001F7DB8" w:rsidTr="001F7DB8">
        <w:tc>
          <w:tcPr>
            <w:tcW w:w="2093"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Резервные фонды</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11</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78 1 00 00000</w:t>
            </w:r>
          </w:p>
        </w:tc>
        <w:tc>
          <w:tcPr>
            <w:tcW w:w="567" w:type="dxa"/>
          </w:tcPr>
          <w:p w:rsidR="00DF2535" w:rsidRPr="001F7DB8" w:rsidRDefault="00DF2535" w:rsidP="00401FFC">
            <w:pPr>
              <w:jc w:val="both"/>
              <w:rPr>
                <w:rFonts w:ascii="Arial" w:hAnsi="Arial" w:cs="Arial"/>
                <w:sz w:val="24"/>
                <w:szCs w:val="24"/>
              </w:rPr>
            </w:pPr>
          </w:p>
        </w:tc>
        <w:tc>
          <w:tcPr>
            <w:tcW w:w="1560" w:type="dxa"/>
            <w:vAlign w:val="center"/>
          </w:tcPr>
          <w:p w:rsidR="00DF2535" w:rsidRPr="001F7DB8" w:rsidRDefault="00DF2535" w:rsidP="00401FFC">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17"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419"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DF2535" w:rsidRPr="001F7DB8" w:rsidTr="001F7DB8">
        <w:tc>
          <w:tcPr>
            <w:tcW w:w="2093"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Резервный фонд местной Администрации</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11</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78 1 00 С1403</w:t>
            </w:r>
          </w:p>
        </w:tc>
        <w:tc>
          <w:tcPr>
            <w:tcW w:w="567" w:type="dxa"/>
          </w:tcPr>
          <w:p w:rsidR="00DF2535" w:rsidRPr="001F7DB8" w:rsidRDefault="00DF2535" w:rsidP="00401FFC">
            <w:pPr>
              <w:jc w:val="both"/>
              <w:rPr>
                <w:rFonts w:ascii="Arial" w:hAnsi="Arial" w:cs="Arial"/>
                <w:sz w:val="24"/>
                <w:szCs w:val="24"/>
              </w:rPr>
            </w:pPr>
          </w:p>
        </w:tc>
        <w:tc>
          <w:tcPr>
            <w:tcW w:w="1560" w:type="dxa"/>
            <w:vAlign w:val="center"/>
          </w:tcPr>
          <w:p w:rsidR="00DF2535" w:rsidRPr="001F7DB8" w:rsidRDefault="00DF2535" w:rsidP="00401FFC">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17"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419"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DF2535" w:rsidRPr="001F7DB8" w:rsidTr="001F7DB8">
        <w:tc>
          <w:tcPr>
            <w:tcW w:w="2093"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Иные бюджетные ассигнования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11</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78 1 00 С1403</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800</w:t>
            </w:r>
          </w:p>
        </w:tc>
        <w:tc>
          <w:tcPr>
            <w:tcW w:w="1560" w:type="dxa"/>
            <w:vAlign w:val="center"/>
          </w:tcPr>
          <w:p w:rsidR="00DF2535" w:rsidRPr="001F7DB8" w:rsidRDefault="00DF2535" w:rsidP="00401FFC">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17"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419" w:type="dxa"/>
            <w:vAlign w:val="center"/>
          </w:tcPr>
          <w:p w:rsidR="00DF2535" w:rsidRPr="001F7DB8" w:rsidRDefault="00DF2535" w:rsidP="00401FFC">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Другие общегосударственные вопросы</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13</w:t>
            </w:r>
          </w:p>
        </w:tc>
        <w:tc>
          <w:tcPr>
            <w:tcW w:w="1559" w:type="dxa"/>
          </w:tcPr>
          <w:p w:rsidR="00DF2535" w:rsidRPr="001F7DB8" w:rsidRDefault="00DF2535" w:rsidP="00401FFC">
            <w:pPr>
              <w:jc w:val="both"/>
              <w:rPr>
                <w:rFonts w:ascii="Arial" w:hAnsi="Arial" w:cs="Arial"/>
                <w:sz w:val="24"/>
                <w:szCs w:val="24"/>
              </w:rPr>
            </w:pP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915917,00</w:t>
            </w:r>
          </w:p>
        </w:tc>
        <w:tc>
          <w:tcPr>
            <w:tcW w:w="1417" w:type="dxa"/>
          </w:tcPr>
          <w:p w:rsidR="00DF2535"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531037,00</w:t>
            </w:r>
          </w:p>
        </w:tc>
        <w:tc>
          <w:tcPr>
            <w:tcW w:w="1419" w:type="dxa"/>
          </w:tcPr>
          <w:p w:rsidR="00DF2535"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347535,00</w:t>
            </w:r>
          </w:p>
        </w:tc>
      </w:tr>
      <w:tr w:rsidR="00DF2535" w:rsidRPr="001F7DB8" w:rsidTr="001F7DB8">
        <w:tc>
          <w:tcPr>
            <w:tcW w:w="2093" w:type="dxa"/>
            <w:vAlign w:val="center"/>
          </w:tcPr>
          <w:p w:rsidR="00DF2535" w:rsidRPr="001F7DB8" w:rsidRDefault="00DF2535" w:rsidP="00401FFC">
            <w:pPr>
              <w:pStyle w:val="1"/>
              <w:keepLines w:val="0"/>
              <w:numPr>
                <w:ilvl w:val="0"/>
                <w:numId w:val="25"/>
              </w:numPr>
              <w:suppressAutoHyphens/>
              <w:spacing w:before="0"/>
              <w:jc w:val="both"/>
              <w:rPr>
                <w:rFonts w:ascii="Arial" w:hAnsi="Arial" w:cs="Arial"/>
                <w:b w:val="0"/>
                <w:color w:val="auto"/>
                <w:sz w:val="24"/>
                <w:szCs w:val="24"/>
              </w:rPr>
            </w:pPr>
            <w:r w:rsidRPr="001F7DB8">
              <w:rPr>
                <w:rFonts w:ascii="Arial" w:hAnsi="Arial" w:cs="Arial"/>
                <w:b w:val="0"/>
                <w:color w:val="auto"/>
                <w:sz w:val="24"/>
                <w:szCs w:val="24"/>
              </w:rPr>
              <w:lastRenderedPageBreak/>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Pr>
          <w:p w:rsidR="00DF2535" w:rsidRPr="001F7DB8" w:rsidRDefault="00DF2535" w:rsidP="00401FFC">
            <w:pPr>
              <w:jc w:val="both"/>
              <w:rPr>
                <w:rFonts w:ascii="Arial" w:hAnsi="Arial" w:cs="Arial"/>
                <w:bCs/>
                <w:iCs/>
                <w:sz w:val="24"/>
                <w:szCs w:val="24"/>
              </w:rPr>
            </w:pPr>
            <w:r w:rsidRPr="001F7DB8">
              <w:rPr>
                <w:rFonts w:ascii="Arial" w:hAnsi="Arial" w:cs="Arial"/>
                <w:bCs/>
                <w:iCs/>
                <w:sz w:val="24"/>
                <w:szCs w:val="24"/>
              </w:rPr>
              <w:t>01</w:t>
            </w:r>
          </w:p>
        </w:tc>
        <w:tc>
          <w:tcPr>
            <w:tcW w:w="850" w:type="dxa"/>
          </w:tcPr>
          <w:p w:rsidR="00DF2535" w:rsidRPr="001F7DB8" w:rsidRDefault="00DF2535" w:rsidP="00401FFC">
            <w:pPr>
              <w:jc w:val="both"/>
              <w:rPr>
                <w:rFonts w:ascii="Arial" w:hAnsi="Arial" w:cs="Arial"/>
                <w:bCs/>
                <w:iCs/>
                <w:sz w:val="24"/>
                <w:szCs w:val="24"/>
              </w:rPr>
            </w:pPr>
            <w:r w:rsidRPr="001F7DB8">
              <w:rPr>
                <w:rFonts w:ascii="Arial" w:hAnsi="Arial" w:cs="Arial"/>
                <w:bCs/>
                <w:iCs/>
                <w:sz w:val="24"/>
                <w:szCs w:val="24"/>
              </w:rPr>
              <w:t>13</w:t>
            </w:r>
          </w:p>
        </w:tc>
        <w:tc>
          <w:tcPr>
            <w:tcW w:w="1559" w:type="dxa"/>
          </w:tcPr>
          <w:p w:rsidR="00DF2535" w:rsidRPr="001F7DB8" w:rsidRDefault="00DF2535" w:rsidP="00401FFC">
            <w:pPr>
              <w:jc w:val="both"/>
              <w:rPr>
                <w:rFonts w:ascii="Arial" w:hAnsi="Arial" w:cs="Arial"/>
                <w:bCs/>
                <w:iCs/>
                <w:sz w:val="24"/>
                <w:szCs w:val="24"/>
              </w:rPr>
            </w:pPr>
            <w:r w:rsidRPr="001F7DB8">
              <w:rPr>
                <w:rFonts w:ascii="Arial" w:hAnsi="Arial" w:cs="Arial"/>
                <w:bCs/>
                <w:iCs/>
                <w:sz w:val="24"/>
                <w:szCs w:val="24"/>
              </w:rPr>
              <w:t>12 0 00 00000</w:t>
            </w:r>
          </w:p>
        </w:tc>
        <w:tc>
          <w:tcPr>
            <w:tcW w:w="567" w:type="dxa"/>
          </w:tcPr>
          <w:p w:rsidR="00DF2535" w:rsidRPr="001F7DB8" w:rsidRDefault="00DF2535" w:rsidP="00401FFC">
            <w:pPr>
              <w:jc w:val="both"/>
              <w:rPr>
                <w:rFonts w:ascii="Arial" w:hAnsi="Arial" w:cs="Arial"/>
                <w:bCs/>
                <w:iCs/>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DF2535" w:rsidRPr="001F7DB8" w:rsidTr="001F7DB8">
        <w:tc>
          <w:tcPr>
            <w:tcW w:w="2093" w:type="dxa"/>
            <w:vAlign w:val="center"/>
          </w:tcPr>
          <w:p w:rsidR="00DF2535" w:rsidRPr="001F7DB8" w:rsidRDefault="00DF2535"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 xml:space="preserve">Подпрограмма </w:t>
            </w:r>
            <w:r w:rsidRPr="001F7DB8">
              <w:rPr>
                <w:rStyle w:val="af4"/>
                <w:rFonts w:ascii="Arial" w:hAnsi="Arial" w:cs="Arial"/>
                <w:b w:val="0"/>
                <w:bCs/>
                <w:sz w:val="24"/>
                <w:szCs w:val="24"/>
              </w:rPr>
              <w:t>«</w:t>
            </w:r>
            <w:r w:rsidRPr="001F7DB8">
              <w:rPr>
                <w:rFonts w:ascii="Arial" w:hAnsi="Arial" w:cs="Arial"/>
                <w:sz w:val="24"/>
                <w:szCs w:val="24"/>
              </w:rPr>
              <w:t>Профилактика правонарушений»</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13</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12 2 00 00000</w:t>
            </w: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DF2535" w:rsidRPr="001F7DB8" w:rsidTr="001F7DB8">
        <w:tc>
          <w:tcPr>
            <w:tcW w:w="2093" w:type="dxa"/>
            <w:vAlign w:val="center"/>
          </w:tcPr>
          <w:p w:rsidR="00DF2535" w:rsidRPr="001F7DB8" w:rsidRDefault="00DF2535"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Основное мероприятие    «Проведение профилактических мероприятий, направленных на профилактику правонарушений»</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13</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12 2 01 00000</w:t>
            </w: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DF2535" w:rsidRPr="001F7DB8" w:rsidTr="001F7DB8">
        <w:tc>
          <w:tcPr>
            <w:tcW w:w="2093" w:type="dxa"/>
            <w:vAlign w:val="center"/>
          </w:tcPr>
          <w:p w:rsidR="00DF2535" w:rsidRPr="001F7DB8" w:rsidRDefault="00DF2535"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color w:val="000000"/>
                <w:sz w:val="24"/>
                <w:szCs w:val="24"/>
              </w:rPr>
              <w:t>Реализация мероприятий направленных на обеспечение правопорядка на территории муниципального образования</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13</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12 2 01 С1435</w:t>
            </w:r>
          </w:p>
        </w:tc>
        <w:tc>
          <w:tcPr>
            <w:tcW w:w="567" w:type="dxa"/>
          </w:tcPr>
          <w:p w:rsidR="00DF2535" w:rsidRPr="001F7DB8" w:rsidRDefault="00DF2535" w:rsidP="00401FFC">
            <w:pPr>
              <w:jc w:val="both"/>
              <w:rPr>
                <w:rFonts w:ascii="Arial" w:hAnsi="Arial" w:cs="Arial"/>
                <w:sz w:val="24"/>
                <w:szCs w:val="24"/>
              </w:rPr>
            </w:pP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13</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12 2 01 С1435</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200</w:t>
            </w:r>
          </w:p>
        </w:tc>
        <w:tc>
          <w:tcPr>
            <w:tcW w:w="1560"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DF2535" w:rsidRPr="001F7DB8" w:rsidRDefault="00DF2535"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DF2535" w:rsidRPr="001F7DB8" w:rsidTr="001F7DB8">
        <w:tc>
          <w:tcPr>
            <w:tcW w:w="2093" w:type="dxa"/>
            <w:vAlign w:val="center"/>
          </w:tcPr>
          <w:p w:rsidR="00DF2535" w:rsidRPr="001F7DB8" w:rsidRDefault="00DF2535" w:rsidP="00401FFC">
            <w:pPr>
              <w:jc w:val="both"/>
              <w:rPr>
                <w:rFonts w:ascii="Arial" w:hAnsi="Arial" w:cs="Arial"/>
                <w:sz w:val="24"/>
                <w:szCs w:val="24"/>
              </w:rPr>
            </w:pPr>
            <w:r w:rsidRPr="001F7DB8">
              <w:rPr>
                <w:rFonts w:ascii="Arial" w:hAnsi="Arial" w:cs="Arial"/>
                <w:sz w:val="24"/>
                <w:szCs w:val="24"/>
              </w:rPr>
              <w:t>Реализация государственных функций, связанных с общегосударственным управлением</w:t>
            </w:r>
          </w:p>
        </w:tc>
        <w:tc>
          <w:tcPr>
            <w:tcW w:w="567"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01</w:t>
            </w:r>
          </w:p>
        </w:tc>
        <w:tc>
          <w:tcPr>
            <w:tcW w:w="850"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13</w:t>
            </w:r>
          </w:p>
        </w:tc>
        <w:tc>
          <w:tcPr>
            <w:tcW w:w="1559" w:type="dxa"/>
          </w:tcPr>
          <w:p w:rsidR="00DF2535" w:rsidRPr="001F7DB8" w:rsidRDefault="00DF2535" w:rsidP="00401FFC">
            <w:pPr>
              <w:jc w:val="both"/>
              <w:rPr>
                <w:rFonts w:ascii="Arial" w:hAnsi="Arial" w:cs="Arial"/>
                <w:sz w:val="24"/>
                <w:szCs w:val="24"/>
              </w:rPr>
            </w:pPr>
            <w:r w:rsidRPr="001F7DB8">
              <w:rPr>
                <w:rFonts w:ascii="Arial" w:hAnsi="Arial" w:cs="Arial"/>
                <w:sz w:val="24"/>
                <w:szCs w:val="24"/>
              </w:rPr>
              <w:t>76 0 00 00000</w:t>
            </w:r>
          </w:p>
        </w:tc>
        <w:tc>
          <w:tcPr>
            <w:tcW w:w="567" w:type="dxa"/>
          </w:tcPr>
          <w:p w:rsidR="00DF2535" w:rsidRPr="001F7DB8" w:rsidRDefault="00DF2535" w:rsidP="00401FFC">
            <w:pPr>
              <w:jc w:val="both"/>
              <w:rPr>
                <w:rFonts w:ascii="Arial" w:hAnsi="Arial" w:cs="Arial"/>
                <w:bCs/>
                <w:sz w:val="24"/>
                <w:szCs w:val="24"/>
              </w:rPr>
            </w:pPr>
          </w:p>
        </w:tc>
        <w:tc>
          <w:tcPr>
            <w:tcW w:w="1560" w:type="dxa"/>
          </w:tcPr>
          <w:p w:rsidR="00DF2535" w:rsidRPr="001F7DB8" w:rsidRDefault="00257513" w:rsidP="00401FFC">
            <w:pPr>
              <w:jc w:val="both"/>
              <w:rPr>
                <w:rFonts w:ascii="Arial" w:hAnsi="Arial" w:cs="Arial"/>
                <w:sz w:val="24"/>
                <w:szCs w:val="24"/>
              </w:rPr>
            </w:pPr>
            <w:r w:rsidRPr="001F7DB8">
              <w:rPr>
                <w:rFonts w:ascii="Arial" w:hAnsi="Arial" w:cs="Arial"/>
                <w:sz w:val="24"/>
                <w:szCs w:val="24"/>
              </w:rPr>
              <w:t>864917,00</w:t>
            </w:r>
          </w:p>
        </w:tc>
        <w:tc>
          <w:tcPr>
            <w:tcW w:w="1417" w:type="dxa"/>
          </w:tcPr>
          <w:p w:rsidR="00DF2535" w:rsidRPr="001F7DB8" w:rsidRDefault="00257513" w:rsidP="00401FFC">
            <w:pPr>
              <w:jc w:val="both"/>
              <w:rPr>
                <w:rFonts w:ascii="Arial" w:hAnsi="Arial" w:cs="Arial"/>
                <w:sz w:val="24"/>
                <w:szCs w:val="24"/>
              </w:rPr>
            </w:pPr>
            <w:r w:rsidRPr="001F7DB8">
              <w:rPr>
                <w:rFonts w:ascii="Arial" w:hAnsi="Arial" w:cs="Arial"/>
                <w:sz w:val="24"/>
                <w:szCs w:val="24"/>
              </w:rPr>
              <w:t>510037,00</w:t>
            </w:r>
          </w:p>
        </w:tc>
        <w:tc>
          <w:tcPr>
            <w:tcW w:w="1419" w:type="dxa"/>
          </w:tcPr>
          <w:p w:rsidR="00DF2535" w:rsidRPr="001F7DB8" w:rsidRDefault="00257513" w:rsidP="00401FFC">
            <w:pPr>
              <w:jc w:val="both"/>
              <w:rPr>
                <w:rFonts w:ascii="Arial" w:hAnsi="Arial" w:cs="Arial"/>
                <w:sz w:val="24"/>
                <w:szCs w:val="24"/>
              </w:rPr>
            </w:pPr>
            <w:r w:rsidRPr="001F7DB8">
              <w:rPr>
                <w:rFonts w:ascii="Arial" w:hAnsi="Arial" w:cs="Arial"/>
                <w:sz w:val="24"/>
                <w:szCs w:val="24"/>
              </w:rPr>
              <w:t>326535,00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napToGrid w:val="0"/>
                <w:sz w:val="24"/>
                <w:szCs w:val="24"/>
              </w:rPr>
              <w:t xml:space="preserve">Выполнение </w:t>
            </w:r>
            <w:r w:rsidRPr="001F7DB8">
              <w:rPr>
                <w:rFonts w:ascii="Arial" w:hAnsi="Arial" w:cs="Arial"/>
                <w:snapToGrid w:val="0"/>
                <w:sz w:val="24"/>
                <w:szCs w:val="24"/>
              </w:rPr>
              <w:lastRenderedPageBreak/>
              <w:t>других обязательств муниципального образования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76 1 00 </w:t>
            </w:r>
            <w:r w:rsidRPr="001F7DB8">
              <w:rPr>
                <w:rFonts w:ascii="Arial" w:hAnsi="Arial" w:cs="Arial"/>
                <w:sz w:val="24"/>
                <w:szCs w:val="24"/>
              </w:rPr>
              <w:lastRenderedPageBreak/>
              <w:t>00000</w:t>
            </w:r>
          </w:p>
        </w:tc>
        <w:tc>
          <w:tcPr>
            <w:tcW w:w="567" w:type="dxa"/>
          </w:tcPr>
          <w:p w:rsidR="00257513" w:rsidRPr="001F7DB8" w:rsidRDefault="00257513" w:rsidP="00401FFC">
            <w:pPr>
              <w:jc w:val="both"/>
              <w:rPr>
                <w:rFonts w:ascii="Arial" w:hAnsi="Arial" w:cs="Arial"/>
                <w:iCs/>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864917,00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510037,00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326535,00</w:t>
            </w:r>
          </w:p>
        </w:tc>
      </w:tr>
      <w:tr w:rsidR="00257513" w:rsidRPr="001F7DB8" w:rsidTr="001F7DB8">
        <w:tc>
          <w:tcPr>
            <w:tcW w:w="2093"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napToGrid w:val="0"/>
                <w:sz w:val="24"/>
                <w:szCs w:val="24"/>
              </w:rPr>
              <w:lastRenderedPageBreak/>
              <w:t>Выполнение других (прочих) обязательств органа местного самоуправления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76 1 00 С1404</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864917,00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510037,00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326535,00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76 1 00 С1404</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730846,00</w:t>
            </w:r>
          </w:p>
        </w:tc>
        <w:tc>
          <w:tcPr>
            <w:tcW w:w="1417" w:type="dxa"/>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495037,00</w:t>
            </w:r>
          </w:p>
        </w:tc>
        <w:tc>
          <w:tcPr>
            <w:tcW w:w="1419" w:type="dxa"/>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311535,00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Иные бюджетные ассигнования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76 1 00 С1404</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800</w:t>
            </w: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134071,00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15000,00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15000,00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Непрограммная деятельность органов местного самоуправления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77 0 00 00000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Реализация мероприятий по распространению официальной информации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С1439</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С1439</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093" w:type="dxa"/>
            <w:vAlign w:val="center"/>
          </w:tcPr>
          <w:p w:rsidR="00257513" w:rsidRPr="001F7DB8" w:rsidRDefault="00257513" w:rsidP="00401FFC">
            <w:pPr>
              <w:snapToGrid w:val="0"/>
              <w:jc w:val="both"/>
              <w:rPr>
                <w:rFonts w:ascii="Arial" w:hAnsi="Arial" w:cs="Arial"/>
                <w:sz w:val="24"/>
                <w:szCs w:val="24"/>
              </w:rPr>
            </w:pPr>
            <w:r w:rsidRPr="001F7DB8">
              <w:rPr>
                <w:rFonts w:ascii="Arial" w:hAnsi="Arial" w:cs="Arial"/>
                <w:sz w:val="24"/>
                <w:szCs w:val="24"/>
              </w:rPr>
              <w:t>НАЦИОНАЛЬНАЯ ОБОРОНА</w:t>
            </w:r>
          </w:p>
        </w:tc>
        <w:tc>
          <w:tcPr>
            <w:tcW w:w="567" w:type="dxa"/>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02</w:t>
            </w:r>
          </w:p>
        </w:tc>
        <w:tc>
          <w:tcPr>
            <w:tcW w:w="850" w:type="dxa"/>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00</w:t>
            </w:r>
          </w:p>
        </w:tc>
        <w:tc>
          <w:tcPr>
            <w:tcW w:w="1559" w:type="dxa"/>
          </w:tcPr>
          <w:p w:rsidR="00257513" w:rsidRPr="001F7DB8" w:rsidRDefault="00257513" w:rsidP="00401FFC">
            <w:pPr>
              <w:snapToGrid w:val="0"/>
              <w:ind w:left="-122" w:right="-147"/>
              <w:jc w:val="both"/>
              <w:rPr>
                <w:rFonts w:ascii="Arial" w:hAnsi="Arial" w:cs="Arial"/>
                <w:sz w:val="24"/>
                <w:szCs w:val="24"/>
              </w:rPr>
            </w:pPr>
          </w:p>
        </w:tc>
        <w:tc>
          <w:tcPr>
            <w:tcW w:w="567" w:type="dxa"/>
          </w:tcPr>
          <w:p w:rsidR="00257513" w:rsidRPr="001F7DB8" w:rsidRDefault="00257513" w:rsidP="00401FFC">
            <w:pPr>
              <w:snapToGrid w:val="0"/>
              <w:jc w:val="both"/>
              <w:rPr>
                <w:rFonts w:ascii="Arial" w:hAnsi="Arial" w:cs="Arial"/>
                <w:sz w:val="24"/>
                <w:szCs w:val="24"/>
              </w:rPr>
            </w:pPr>
          </w:p>
        </w:tc>
        <w:tc>
          <w:tcPr>
            <w:tcW w:w="1560"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417"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419"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Мобилизационная и вневойсковая подготовка</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417"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419"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rPr>
          <w:trHeight w:val="53"/>
        </w:trPr>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Непрограммная деятельность органов местного самоуправления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77 0 00 00000</w:t>
            </w:r>
          </w:p>
        </w:tc>
        <w:tc>
          <w:tcPr>
            <w:tcW w:w="567" w:type="dxa"/>
          </w:tcPr>
          <w:p w:rsidR="00257513" w:rsidRPr="001F7DB8" w:rsidRDefault="00257513" w:rsidP="00401FFC">
            <w:pPr>
              <w:jc w:val="both"/>
              <w:rPr>
                <w:rFonts w:ascii="Arial" w:hAnsi="Arial" w:cs="Arial"/>
                <w:sz w:val="24"/>
                <w:szCs w:val="24"/>
              </w:rPr>
            </w:pPr>
          </w:p>
        </w:tc>
        <w:tc>
          <w:tcPr>
            <w:tcW w:w="1560"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417"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419"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77 2 00 00000</w:t>
            </w:r>
          </w:p>
        </w:tc>
        <w:tc>
          <w:tcPr>
            <w:tcW w:w="567" w:type="dxa"/>
          </w:tcPr>
          <w:p w:rsidR="00257513" w:rsidRPr="001F7DB8" w:rsidRDefault="00257513" w:rsidP="00401FFC">
            <w:pPr>
              <w:jc w:val="both"/>
              <w:rPr>
                <w:rFonts w:ascii="Arial" w:hAnsi="Arial" w:cs="Arial"/>
                <w:sz w:val="24"/>
                <w:szCs w:val="24"/>
              </w:rPr>
            </w:pPr>
          </w:p>
        </w:tc>
        <w:tc>
          <w:tcPr>
            <w:tcW w:w="1560"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417"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419"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77 2 00 51180</w:t>
            </w:r>
          </w:p>
        </w:tc>
        <w:tc>
          <w:tcPr>
            <w:tcW w:w="567" w:type="dxa"/>
          </w:tcPr>
          <w:p w:rsidR="00257513" w:rsidRPr="001F7DB8" w:rsidRDefault="00257513" w:rsidP="00401FFC">
            <w:pPr>
              <w:jc w:val="both"/>
              <w:rPr>
                <w:rFonts w:ascii="Arial" w:hAnsi="Arial" w:cs="Arial"/>
                <w:sz w:val="24"/>
                <w:szCs w:val="24"/>
              </w:rPr>
            </w:pPr>
          </w:p>
        </w:tc>
        <w:tc>
          <w:tcPr>
            <w:tcW w:w="1560"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417"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419"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77 2 00 51180</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100</w:t>
            </w:r>
          </w:p>
        </w:tc>
        <w:tc>
          <w:tcPr>
            <w:tcW w:w="1560"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417"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419"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093"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z w:val="24"/>
                <w:szCs w:val="24"/>
              </w:rPr>
              <w:t>НАЦИОНАЛЬНАЯ БЕЗОПАСНОСТЬ И ПРАВООХРАНИТЕЛЬНАЯ ДЕЯТЕЛЬНОСТЬ</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 xml:space="preserve">Защита населения и территории от чрезвычайных ситуаций </w:t>
            </w:r>
            <w:r w:rsidRPr="001F7DB8">
              <w:rPr>
                <w:rFonts w:ascii="Arial" w:hAnsi="Arial" w:cs="Arial"/>
                <w:sz w:val="24"/>
                <w:szCs w:val="24"/>
              </w:rPr>
              <w:lastRenderedPageBreak/>
              <w:t>природного и техногенного характера, пожарная безопасность</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bCs/>
                <w:sz w:val="24"/>
                <w:szCs w:val="24"/>
              </w:rPr>
              <w:lastRenderedPageBreak/>
              <w:t xml:space="preserve">Муниципальная программа </w:t>
            </w:r>
            <w:r w:rsidRPr="001F7DB8">
              <w:rPr>
                <w:rFonts w:ascii="Arial" w:hAnsi="Arial" w:cs="Arial"/>
                <w:sz w:val="24"/>
                <w:szCs w:val="24"/>
              </w:rPr>
              <w:t>«Защита населения и территории от чрезвычайных ситуаций, обеспечение пожарной безопасности и безопасности людей на водных объектах</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13 0 00 00000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 xml:space="preserve">» муниципальной программы «Защита населения и территории от </w:t>
            </w:r>
            <w:r w:rsidRPr="001F7DB8">
              <w:rPr>
                <w:rFonts w:ascii="Arial" w:hAnsi="Arial" w:cs="Arial"/>
                <w:sz w:val="24"/>
                <w:szCs w:val="24"/>
              </w:rPr>
              <w:lastRenderedPageBreak/>
              <w:t>чрезвычайных ситуаций, обеспечение пожарной безопасности и безопасности людей на водных объектах</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13 1 00 00000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widowControl w:val="0"/>
              <w:autoSpaceDE w:val="0"/>
              <w:autoSpaceDN w:val="0"/>
              <w:adjustRightInd w:val="0"/>
              <w:jc w:val="both"/>
              <w:outlineLvl w:val="5"/>
              <w:rPr>
                <w:rFonts w:ascii="Arial" w:hAnsi="Arial" w:cs="Arial"/>
                <w:snapToGrid w:val="0"/>
                <w:sz w:val="24"/>
                <w:szCs w:val="24"/>
              </w:rPr>
            </w:pPr>
            <w:r w:rsidRPr="001F7DB8">
              <w:rPr>
                <w:rFonts w:ascii="Arial" w:hAnsi="Arial" w:cs="Arial"/>
                <w:snapToGrid w:val="0"/>
                <w:sz w:val="24"/>
                <w:szCs w:val="24"/>
              </w:rPr>
              <w:lastRenderedPageBreak/>
              <w:t>Основное мероприятие «</w:t>
            </w:r>
            <w:r w:rsidRPr="001F7DB8">
              <w:rPr>
                <w:rFonts w:ascii="Arial" w:hAnsi="Arial" w:cs="Arial"/>
                <w:sz w:val="24"/>
                <w:szCs w:val="24"/>
              </w:rPr>
              <w:t>Обеспечение первичных мер пожарной безопасности на территории</w:t>
            </w:r>
            <w:r w:rsidRPr="001F7DB8">
              <w:rPr>
                <w:rFonts w:ascii="Arial" w:hAnsi="Arial" w:cs="Arial"/>
                <w:snapToGrid w:val="0"/>
                <w:sz w:val="24"/>
                <w:szCs w:val="24"/>
              </w:rPr>
              <w:t>»</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13 1 01 00000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highlight w:val="red"/>
              </w:rPr>
            </w:pPr>
            <w:r w:rsidRPr="001F7DB8">
              <w:rPr>
                <w:rFonts w:ascii="Arial" w:hAnsi="Arial" w:cs="Arial"/>
                <w:sz w:val="24"/>
                <w:szCs w:val="24"/>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13 1 01 С1415</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13 1 01 С1415</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НАЦИОНАЛЬНА</w:t>
            </w:r>
            <w:r w:rsidRPr="001F7DB8">
              <w:rPr>
                <w:rFonts w:ascii="Arial" w:hAnsi="Arial" w:cs="Arial"/>
                <w:sz w:val="24"/>
                <w:szCs w:val="24"/>
              </w:rPr>
              <w:lastRenderedPageBreak/>
              <w:t>Я ЭКОНОМИКА</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1559" w:type="dxa"/>
          </w:tcPr>
          <w:p w:rsidR="00257513" w:rsidRPr="001F7DB8" w:rsidRDefault="00257513" w:rsidP="00401FFC">
            <w:pPr>
              <w:ind w:right="-86"/>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1168312,00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11000,00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11000,00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shd w:val="clear" w:color="auto" w:fill="FFFFFF"/>
              </w:rPr>
              <w:lastRenderedPageBreak/>
              <w:t>Дорожное хозяйство (дорожные фонды)</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09</w:t>
            </w:r>
          </w:p>
        </w:tc>
        <w:tc>
          <w:tcPr>
            <w:tcW w:w="1559" w:type="dxa"/>
          </w:tcPr>
          <w:p w:rsidR="00257513" w:rsidRPr="001F7DB8" w:rsidRDefault="00257513" w:rsidP="00401FFC">
            <w:pPr>
              <w:ind w:right="-86"/>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093" w:type="dxa"/>
            <w:vAlign w:val="center"/>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Реализация государственных функций, связанных с общегосударственным управлением</w:t>
            </w:r>
          </w:p>
        </w:tc>
        <w:tc>
          <w:tcPr>
            <w:tcW w:w="56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850"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155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76 0 00 00000</w:t>
            </w:r>
          </w:p>
        </w:tc>
        <w:tc>
          <w:tcPr>
            <w:tcW w:w="567" w:type="dxa"/>
          </w:tcPr>
          <w:p w:rsidR="00257513" w:rsidRPr="001F7DB8" w:rsidRDefault="00257513" w:rsidP="00401FFC">
            <w:pPr>
              <w:jc w:val="both"/>
              <w:rPr>
                <w:rFonts w:ascii="Arial" w:hAnsi="Arial" w:cs="Arial"/>
                <w:color w:val="000000"/>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093" w:type="dxa"/>
            <w:vAlign w:val="center"/>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Выполнение других обязательств Курского района Курской области</w:t>
            </w:r>
          </w:p>
        </w:tc>
        <w:tc>
          <w:tcPr>
            <w:tcW w:w="56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850"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155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76 1 00 00000</w:t>
            </w:r>
          </w:p>
        </w:tc>
        <w:tc>
          <w:tcPr>
            <w:tcW w:w="567" w:type="dxa"/>
          </w:tcPr>
          <w:p w:rsidR="00257513" w:rsidRPr="001F7DB8" w:rsidRDefault="00257513" w:rsidP="00401FFC">
            <w:pPr>
              <w:jc w:val="both"/>
              <w:rPr>
                <w:rFonts w:ascii="Arial" w:hAnsi="Arial" w:cs="Arial"/>
                <w:color w:val="000000"/>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093" w:type="dxa"/>
            <w:vAlign w:val="center"/>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56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850"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155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1 00 П1424</w:t>
            </w:r>
          </w:p>
        </w:tc>
        <w:tc>
          <w:tcPr>
            <w:tcW w:w="567" w:type="dxa"/>
          </w:tcPr>
          <w:p w:rsidR="00257513" w:rsidRPr="001F7DB8" w:rsidRDefault="00257513" w:rsidP="00401FFC">
            <w:pPr>
              <w:jc w:val="both"/>
              <w:rPr>
                <w:rFonts w:ascii="Arial" w:hAnsi="Arial" w:cs="Arial"/>
                <w:color w:val="000000"/>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w:t>
            </w:r>
            <w:r w:rsidRPr="001F7DB8">
              <w:rPr>
                <w:rFonts w:ascii="Arial" w:hAnsi="Arial" w:cs="Arial"/>
                <w:sz w:val="24"/>
                <w:szCs w:val="24"/>
              </w:rPr>
              <w:lastRenderedPageBreak/>
              <w:t>) нужд</w:t>
            </w:r>
          </w:p>
        </w:tc>
        <w:tc>
          <w:tcPr>
            <w:tcW w:w="56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lastRenderedPageBreak/>
              <w:t>04</w:t>
            </w:r>
          </w:p>
        </w:tc>
        <w:tc>
          <w:tcPr>
            <w:tcW w:w="850"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155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1 00 П1424</w:t>
            </w:r>
          </w:p>
        </w:tc>
        <w:tc>
          <w:tcPr>
            <w:tcW w:w="56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200</w:t>
            </w: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rPr>
          <w:trHeight w:val="53"/>
        </w:trPr>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Другие вопросы в области национальной экономики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ind w:right="-86"/>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927637,00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11000,00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11000,00</w:t>
            </w:r>
          </w:p>
        </w:tc>
      </w:tr>
      <w:tr w:rsidR="00257513" w:rsidRPr="001F7DB8" w:rsidTr="001F7DB8">
        <w:tc>
          <w:tcPr>
            <w:tcW w:w="2093" w:type="dxa"/>
            <w:vAlign w:val="center"/>
          </w:tcPr>
          <w:p w:rsidR="00257513" w:rsidRPr="001F7DB8" w:rsidRDefault="00257513" w:rsidP="00401FFC">
            <w:pPr>
              <w:pStyle w:val="af"/>
              <w:jc w:val="both"/>
              <w:rPr>
                <w:rFonts w:ascii="Arial" w:hAnsi="Arial" w:cs="Arial"/>
                <w:bCs/>
                <w:szCs w:val="24"/>
              </w:rPr>
            </w:pPr>
            <w:r w:rsidRPr="001F7DB8">
              <w:rPr>
                <w:rFonts w:ascii="Arial" w:hAnsi="Arial" w:cs="Arial"/>
                <w:bCs/>
                <w:szCs w:val="24"/>
              </w:rPr>
              <w:t xml:space="preserve">Муниципальная программа  </w:t>
            </w:r>
            <w:r w:rsidRPr="001F7DB8">
              <w:rPr>
                <w:rFonts w:ascii="Arial" w:hAnsi="Arial" w:cs="Arial"/>
                <w:szCs w:val="24"/>
              </w:rPr>
              <w:t>«Энергосбережение  и повышение энергетической эффективности в Шумаковском сельсовете Курского района Курской области»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05 0 00 00000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093" w:type="dxa"/>
            <w:vAlign w:val="center"/>
          </w:tcPr>
          <w:p w:rsidR="00257513" w:rsidRPr="001F7DB8" w:rsidRDefault="00257513" w:rsidP="00401FFC">
            <w:pPr>
              <w:pStyle w:val="af"/>
              <w:jc w:val="both"/>
              <w:rPr>
                <w:rFonts w:ascii="Arial" w:hAnsi="Arial" w:cs="Arial"/>
                <w:bCs/>
                <w:szCs w:val="24"/>
              </w:rPr>
            </w:pPr>
            <w:r w:rsidRPr="001F7DB8">
              <w:rPr>
                <w:rFonts w:ascii="Arial" w:hAnsi="Arial" w:cs="Arial"/>
                <w:bCs/>
                <w:szCs w:val="24"/>
              </w:rPr>
              <w:t>Подпрограмма "Энергосбережение"</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bCs/>
                <w:sz w:val="24"/>
                <w:szCs w:val="24"/>
              </w:rPr>
            </w:pPr>
            <w:r w:rsidRPr="001F7DB8">
              <w:rPr>
                <w:rFonts w:ascii="Arial" w:hAnsi="Arial" w:cs="Arial"/>
                <w:bCs/>
                <w:sz w:val="24"/>
                <w:szCs w:val="24"/>
              </w:rPr>
              <w:t>Основное мероприятие "Осуществление мероприятий в области энергосбережения"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05 1 01 00000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bCs/>
                <w:sz w:val="24"/>
                <w:szCs w:val="24"/>
              </w:rPr>
            </w:pPr>
            <w:r w:rsidRPr="001F7DB8">
              <w:rPr>
                <w:rFonts w:ascii="Arial" w:hAnsi="Arial" w:cs="Arial"/>
                <w:bCs/>
                <w:sz w:val="24"/>
                <w:szCs w:val="24"/>
              </w:rPr>
              <w:t>Мероприятия в области энергосбережения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01 С1434</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01 С1434</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77 2 00 00000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lang w:val="en-US"/>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916637,00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093"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 xml:space="preserve">Расходы на мероприятия по внесению в государственный кадастр </w:t>
            </w:r>
            <w:r w:rsidRPr="001F7DB8">
              <w:rPr>
                <w:rFonts w:ascii="Arial" w:hAnsi="Arial" w:cs="Arial"/>
                <w:color w:val="000000"/>
                <w:sz w:val="24"/>
                <w:szCs w:val="24"/>
              </w:rPr>
              <w:lastRenderedPageBreak/>
              <w:t>недвижимости сведений о границах муниципальных образований и границах населенных пунктов</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77 2 00 13600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641646,00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09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77 2 00 13600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641646,00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09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 xml:space="preserve">77 2 00 </w:t>
            </w:r>
            <w:r w:rsidRPr="001F7DB8">
              <w:rPr>
                <w:rFonts w:ascii="Arial" w:hAnsi="Arial" w:cs="Arial"/>
                <w:sz w:val="24"/>
                <w:szCs w:val="24"/>
                <w:lang w:val="en-US"/>
              </w:rPr>
              <w:t>S</w:t>
            </w:r>
            <w:r w:rsidRPr="001F7DB8">
              <w:rPr>
                <w:rFonts w:ascii="Arial" w:hAnsi="Arial" w:cs="Arial"/>
                <w:sz w:val="24"/>
                <w:szCs w:val="24"/>
              </w:rPr>
              <w:t>3600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274991,00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09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 xml:space="preserve">77 2 00 </w:t>
            </w:r>
            <w:r w:rsidRPr="001F7DB8">
              <w:rPr>
                <w:rFonts w:ascii="Arial" w:hAnsi="Arial" w:cs="Arial"/>
                <w:sz w:val="24"/>
                <w:szCs w:val="24"/>
                <w:lang w:val="en-US"/>
              </w:rPr>
              <w:t>S</w:t>
            </w:r>
            <w:r w:rsidRPr="001F7DB8">
              <w:rPr>
                <w:rFonts w:ascii="Arial" w:hAnsi="Arial" w:cs="Arial"/>
                <w:sz w:val="24"/>
                <w:szCs w:val="24"/>
              </w:rPr>
              <w:t>3600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lang w:val="en-US"/>
              </w:rPr>
            </w:pPr>
            <w:r w:rsidRPr="001F7DB8">
              <w:rPr>
                <w:rFonts w:ascii="Arial" w:hAnsi="Arial" w:cs="Arial"/>
                <w:sz w:val="24"/>
                <w:szCs w:val="24"/>
                <w:lang w:val="en-US"/>
              </w:rPr>
              <w:t>200</w:t>
            </w: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274991,00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093" w:type="dxa"/>
            <w:vAlign w:val="center"/>
          </w:tcPr>
          <w:p w:rsidR="00257513" w:rsidRPr="001F7DB8" w:rsidRDefault="00257513" w:rsidP="00401FFC">
            <w:pPr>
              <w:ind w:hanging="10"/>
              <w:jc w:val="both"/>
              <w:rPr>
                <w:rFonts w:ascii="Arial" w:hAnsi="Arial" w:cs="Arial"/>
                <w:sz w:val="24"/>
                <w:szCs w:val="24"/>
              </w:rPr>
            </w:pPr>
            <w:r w:rsidRPr="001F7DB8">
              <w:rPr>
                <w:rFonts w:ascii="Arial" w:hAnsi="Arial" w:cs="Arial"/>
                <w:sz w:val="24"/>
                <w:szCs w:val="24"/>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257513" w:rsidRPr="001F7DB8" w:rsidRDefault="00257513" w:rsidP="00401FFC">
            <w:pPr>
              <w:ind w:hanging="10"/>
              <w:jc w:val="both"/>
              <w:rPr>
                <w:rFonts w:ascii="Arial" w:hAnsi="Arial" w:cs="Arial"/>
                <w:sz w:val="24"/>
                <w:szCs w:val="24"/>
              </w:rPr>
            </w:pPr>
            <w:r w:rsidRPr="001F7DB8">
              <w:rPr>
                <w:rFonts w:ascii="Arial" w:hAnsi="Arial" w:cs="Arial"/>
                <w:sz w:val="24"/>
                <w:szCs w:val="24"/>
              </w:rPr>
              <w:lastRenderedPageBreak/>
              <w:t>на 2019-2023 годы»</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15 0 0000000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560"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15 0 0100000</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560"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Обеспечение условий для развития малого и среднего предпринимательства на территории муниципального образования</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01С1405</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560"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85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1559"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01С1405</w:t>
            </w:r>
          </w:p>
        </w:tc>
        <w:tc>
          <w:tcPr>
            <w:tcW w:w="567"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ЖИЛИЩНО-КОММУНАЛЬНОЕ ХОЗЯЙСТВО</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Благоустройство</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jc w:val="both"/>
              <w:rPr>
                <w:rFonts w:ascii="Arial" w:hAnsi="Arial" w:cs="Arial"/>
                <w:bCs/>
                <w:sz w:val="24"/>
                <w:szCs w:val="24"/>
              </w:rPr>
            </w:pPr>
            <w:r w:rsidRPr="001F7DB8">
              <w:rPr>
                <w:rFonts w:ascii="Arial" w:hAnsi="Arial" w:cs="Arial"/>
                <w:sz w:val="24"/>
                <w:szCs w:val="24"/>
              </w:rPr>
              <w:t>Муниципальная программа «Благоустройство территории Шумаковского сельсовета Курского района Курской области»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07 0 00 00000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overflowPunct w:val="0"/>
              <w:autoSpaceDE w:val="0"/>
              <w:snapToGrid w:val="0"/>
              <w:jc w:val="both"/>
              <w:rPr>
                <w:rFonts w:ascii="Arial" w:hAnsi="Arial" w:cs="Arial"/>
                <w:bCs/>
                <w:sz w:val="24"/>
                <w:szCs w:val="24"/>
              </w:rPr>
            </w:pPr>
            <w:r w:rsidRPr="001F7DB8">
              <w:rPr>
                <w:rFonts w:ascii="Arial" w:hAnsi="Arial" w:cs="Arial"/>
                <w:sz w:val="24"/>
                <w:szCs w:val="24"/>
              </w:rPr>
              <w:t xml:space="preserve">Подпрограмма </w:t>
            </w:r>
            <w:r w:rsidRPr="001F7DB8">
              <w:rPr>
                <w:rFonts w:ascii="Arial" w:hAnsi="Arial" w:cs="Arial"/>
                <w:sz w:val="24"/>
                <w:szCs w:val="24"/>
              </w:rPr>
              <w:lastRenderedPageBreak/>
              <w:t>«Благоустройство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07 3 00 </w:t>
            </w:r>
            <w:r w:rsidRPr="001F7DB8">
              <w:rPr>
                <w:rFonts w:ascii="Arial" w:hAnsi="Arial" w:cs="Arial"/>
                <w:sz w:val="24"/>
                <w:szCs w:val="24"/>
              </w:rPr>
              <w:lastRenderedPageBreak/>
              <w:t>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Основное мероприятие «Осуществление мероприятий по благоустройству территории населенных пунктов»</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07 3 01 00000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Мероприятия по благоустройству  Шумаковского сельсовета Курского района Курской области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07 3 01 С1433</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07 3 01 С1433</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417"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419"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ФИЗИЧЕСКАЯ КУЛЬТУРА  И СПОРТ</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Массовый спорт</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1559" w:type="dxa"/>
          </w:tcPr>
          <w:p w:rsidR="00257513" w:rsidRPr="001F7DB8" w:rsidRDefault="00257513" w:rsidP="00401FFC">
            <w:pPr>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bCs/>
                <w:sz w:val="24"/>
                <w:szCs w:val="24"/>
              </w:rPr>
              <w:t xml:space="preserve">Муниципальная программа </w:t>
            </w:r>
            <w:r w:rsidRPr="001F7DB8">
              <w:rPr>
                <w:rFonts w:ascii="Arial" w:hAnsi="Arial" w:cs="Arial"/>
                <w:snapToGrid w:val="0"/>
                <w:sz w:val="24"/>
                <w:szCs w:val="24"/>
              </w:rPr>
              <w:t xml:space="preserve">«Повышение эффективности работы с молодежью, организация отдыха и оздоровления </w:t>
            </w:r>
            <w:r w:rsidRPr="001F7DB8">
              <w:rPr>
                <w:rFonts w:ascii="Arial" w:hAnsi="Arial" w:cs="Arial"/>
                <w:snapToGrid w:val="0"/>
                <w:sz w:val="24"/>
                <w:szCs w:val="24"/>
              </w:rPr>
              <w:lastRenderedPageBreak/>
              <w:t>детей, молодежи, развитие физической культуры и спорта</w:t>
            </w:r>
            <w:r w:rsidRPr="001F7DB8">
              <w:rPr>
                <w:rFonts w:ascii="Arial" w:hAnsi="Arial" w:cs="Arial"/>
                <w:sz w:val="24"/>
                <w:szCs w:val="24"/>
              </w:rPr>
              <w:t xml:space="preserve"> в Шумаковском сельсовете Курского района Курской области</w:t>
            </w:r>
            <w:r w:rsidRPr="001F7DB8">
              <w:rPr>
                <w:rFonts w:ascii="Arial" w:hAnsi="Arial" w:cs="Arial"/>
                <w:snapToGrid w:val="0"/>
                <w:sz w:val="24"/>
                <w:szCs w:val="24"/>
              </w:rPr>
              <w:t>»</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11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08 0 00 00000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jc w:val="both"/>
              <w:rPr>
                <w:rFonts w:ascii="Arial" w:hAnsi="Arial" w:cs="Arial"/>
                <w:bCs/>
                <w:sz w:val="24"/>
                <w:szCs w:val="24"/>
              </w:rPr>
            </w:pPr>
            <w:r w:rsidRPr="001F7DB8">
              <w:rPr>
                <w:rFonts w:ascii="Arial" w:hAnsi="Arial" w:cs="Arial"/>
                <w:snapToGrid w:val="0"/>
                <w:sz w:val="24"/>
                <w:szCs w:val="24"/>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1F7DB8">
              <w:rPr>
                <w:rFonts w:ascii="Arial" w:hAnsi="Arial" w:cs="Arial"/>
                <w:sz w:val="24"/>
                <w:szCs w:val="24"/>
              </w:rPr>
              <w:t xml:space="preserve"> в Шумаковском сельсовете Курского района Курской области »</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08 3 00 00000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napToGrid w:val="0"/>
                <w:sz w:val="24"/>
                <w:szCs w:val="24"/>
              </w:rPr>
              <w:t>Основное мероприятие</w:t>
            </w:r>
            <w:r w:rsidRPr="001F7DB8">
              <w:rPr>
                <w:rFonts w:ascii="Arial" w:hAnsi="Arial" w:cs="Arial"/>
                <w:sz w:val="24"/>
                <w:szCs w:val="24"/>
              </w:rPr>
              <w:t xml:space="preserve"> "Физическое воспитание, вовлечение населения в занятия физической культурой и массовым </w:t>
            </w:r>
            <w:r w:rsidRPr="001F7DB8">
              <w:rPr>
                <w:rFonts w:ascii="Arial" w:hAnsi="Arial" w:cs="Arial"/>
                <w:sz w:val="24"/>
                <w:szCs w:val="24"/>
              </w:rPr>
              <w:lastRenderedPageBreak/>
              <w:t>спортом, обеспечение организации и проведения физкультурных мероприятий и спортивных мероприятий"</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11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155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08 3 01 00000</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08 3 01 С1406</w:t>
            </w: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p w:rsidR="00257513" w:rsidRPr="001F7DB8" w:rsidRDefault="00257513" w:rsidP="00401FFC">
            <w:pPr>
              <w:jc w:val="both"/>
              <w:rPr>
                <w:rFonts w:ascii="Arial" w:hAnsi="Arial" w:cs="Arial"/>
                <w:sz w:val="24"/>
                <w:szCs w:val="24"/>
              </w:rPr>
            </w:pPr>
          </w:p>
        </w:tc>
        <w:tc>
          <w:tcPr>
            <w:tcW w:w="85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1559"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08 3 01 С1406</w:t>
            </w:r>
          </w:p>
        </w:tc>
        <w:tc>
          <w:tcPr>
            <w:tcW w:w="56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560"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417"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419"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093"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Условно утвержденные расходы</w:t>
            </w:r>
          </w:p>
        </w:tc>
        <w:tc>
          <w:tcPr>
            <w:tcW w:w="567" w:type="dxa"/>
          </w:tcPr>
          <w:p w:rsidR="00257513" w:rsidRPr="001F7DB8" w:rsidRDefault="00257513" w:rsidP="00401FFC">
            <w:pPr>
              <w:jc w:val="both"/>
              <w:rPr>
                <w:rFonts w:ascii="Arial" w:hAnsi="Arial" w:cs="Arial"/>
                <w:sz w:val="24"/>
                <w:szCs w:val="24"/>
              </w:rPr>
            </w:pPr>
          </w:p>
        </w:tc>
        <w:tc>
          <w:tcPr>
            <w:tcW w:w="850" w:type="dxa"/>
          </w:tcPr>
          <w:p w:rsidR="00257513" w:rsidRPr="001F7DB8" w:rsidRDefault="00257513" w:rsidP="00401FFC">
            <w:pPr>
              <w:jc w:val="both"/>
              <w:rPr>
                <w:rFonts w:ascii="Arial" w:hAnsi="Arial" w:cs="Arial"/>
                <w:sz w:val="24"/>
                <w:szCs w:val="24"/>
              </w:rPr>
            </w:pPr>
          </w:p>
        </w:tc>
        <w:tc>
          <w:tcPr>
            <w:tcW w:w="1559" w:type="dxa"/>
          </w:tcPr>
          <w:p w:rsidR="00257513" w:rsidRPr="001F7DB8" w:rsidRDefault="00257513" w:rsidP="00401FFC">
            <w:pPr>
              <w:ind w:right="-86"/>
              <w:jc w:val="both"/>
              <w:rPr>
                <w:rFonts w:ascii="Arial" w:hAnsi="Arial" w:cs="Arial"/>
                <w:sz w:val="24"/>
                <w:szCs w:val="24"/>
              </w:rPr>
            </w:pPr>
          </w:p>
        </w:tc>
        <w:tc>
          <w:tcPr>
            <w:tcW w:w="567" w:type="dxa"/>
          </w:tcPr>
          <w:p w:rsidR="00257513" w:rsidRPr="001F7DB8" w:rsidRDefault="00257513" w:rsidP="00401FFC">
            <w:pPr>
              <w:jc w:val="both"/>
              <w:rPr>
                <w:rFonts w:ascii="Arial" w:hAnsi="Arial" w:cs="Arial"/>
                <w:sz w:val="24"/>
                <w:szCs w:val="24"/>
              </w:rPr>
            </w:pPr>
          </w:p>
        </w:tc>
        <w:tc>
          <w:tcPr>
            <w:tcW w:w="1560" w:type="dxa"/>
          </w:tcPr>
          <w:p w:rsidR="00257513" w:rsidRPr="001F7DB8" w:rsidRDefault="00257513" w:rsidP="00401FFC">
            <w:pPr>
              <w:snapToGrid w:val="0"/>
              <w:ind w:left="-39" w:right="-128"/>
              <w:jc w:val="both"/>
              <w:rPr>
                <w:rFonts w:ascii="Arial" w:hAnsi="Arial" w:cs="Arial"/>
                <w:sz w:val="24"/>
                <w:szCs w:val="24"/>
              </w:rPr>
            </w:pPr>
          </w:p>
        </w:tc>
        <w:tc>
          <w:tcPr>
            <w:tcW w:w="1417"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71285,00</w:t>
            </w:r>
          </w:p>
        </w:tc>
        <w:tc>
          <w:tcPr>
            <w:tcW w:w="1419"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136665,00</w:t>
            </w:r>
          </w:p>
        </w:tc>
      </w:tr>
    </w:tbl>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D67480" w:rsidRPr="00A45DAF" w:rsidRDefault="00D67480" w:rsidP="008377D2">
      <w:pPr>
        <w:ind w:left="3402"/>
        <w:jc w:val="center"/>
        <w:rPr>
          <w:rFonts w:ascii="Arial" w:hAnsi="Arial" w:cs="Arial"/>
          <w:sz w:val="28"/>
          <w:szCs w:val="28"/>
        </w:rPr>
      </w:pPr>
    </w:p>
    <w:p w:rsidR="00D67480" w:rsidRPr="00A45DAF" w:rsidRDefault="00D67480"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1F7DB8" w:rsidRDefault="001F7DB8" w:rsidP="00954022">
      <w:pPr>
        <w:ind w:left="5670"/>
        <w:rPr>
          <w:rFonts w:ascii="Arial" w:hAnsi="Arial" w:cs="Arial"/>
          <w:sz w:val="22"/>
          <w:szCs w:val="22"/>
        </w:rPr>
      </w:pPr>
    </w:p>
    <w:p w:rsidR="00954022" w:rsidRPr="001F7DB8" w:rsidRDefault="00954022" w:rsidP="00954022">
      <w:pPr>
        <w:ind w:left="5670"/>
        <w:rPr>
          <w:rFonts w:ascii="Arial" w:hAnsi="Arial" w:cs="Arial"/>
          <w:sz w:val="24"/>
          <w:szCs w:val="24"/>
        </w:rPr>
      </w:pPr>
      <w:r w:rsidRPr="001F7DB8">
        <w:rPr>
          <w:rFonts w:ascii="Arial" w:hAnsi="Arial" w:cs="Arial"/>
          <w:sz w:val="24"/>
          <w:szCs w:val="24"/>
        </w:rPr>
        <w:lastRenderedPageBreak/>
        <w:t>Приложение №</w:t>
      </w:r>
      <w:r w:rsidR="00B1266A" w:rsidRPr="001F7DB8">
        <w:rPr>
          <w:rFonts w:ascii="Arial" w:hAnsi="Arial" w:cs="Arial"/>
          <w:sz w:val="24"/>
          <w:szCs w:val="24"/>
        </w:rPr>
        <w:t>4</w:t>
      </w:r>
    </w:p>
    <w:p w:rsidR="00547927" w:rsidRPr="001F7DB8" w:rsidRDefault="00547927" w:rsidP="00547927">
      <w:pPr>
        <w:ind w:left="5670"/>
        <w:rPr>
          <w:rFonts w:ascii="Arial" w:hAnsi="Arial" w:cs="Arial"/>
          <w:sz w:val="24"/>
          <w:szCs w:val="24"/>
        </w:rPr>
      </w:pPr>
      <w:r w:rsidRPr="001F7DB8">
        <w:rPr>
          <w:rFonts w:ascii="Arial" w:hAnsi="Arial" w:cs="Arial"/>
          <w:sz w:val="24"/>
          <w:szCs w:val="24"/>
        </w:rPr>
        <w:t xml:space="preserve">к решению Собрания депутатов Шумаковского сельсовета </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w:t>
      </w:r>
    </w:p>
    <w:p w:rsidR="00547927" w:rsidRPr="001F7DB8" w:rsidRDefault="00547927" w:rsidP="00547927">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7B29FB" w:rsidRPr="001F7DB8" w:rsidRDefault="007B29FB" w:rsidP="007B29FB">
      <w:pPr>
        <w:ind w:left="5670" w:right="-499"/>
        <w:rPr>
          <w:rFonts w:ascii="Arial" w:hAnsi="Arial" w:cs="Arial"/>
          <w:sz w:val="24"/>
          <w:szCs w:val="24"/>
        </w:rPr>
      </w:pPr>
      <w:r w:rsidRPr="001F7DB8">
        <w:rPr>
          <w:rFonts w:ascii="Arial" w:hAnsi="Arial" w:cs="Arial"/>
          <w:sz w:val="24"/>
          <w:szCs w:val="24"/>
        </w:rPr>
        <w:t>от 12  декабря 2023 года № 31-7-9</w:t>
      </w:r>
    </w:p>
    <w:p w:rsidR="008377D2" w:rsidRPr="00A45DAF" w:rsidRDefault="008377D2" w:rsidP="008377D2">
      <w:pPr>
        <w:ind w:left="2835"/>
        <w:rPr>
          <w:rFonts w:ascii="Arial" w:hAnsi="Arial" w:cs="Arial"/>
          <w:sz w:val="28"/>
          <w:szCs w:val="28"/>
        </w:rPr>
      </w:pPr>
    </w:p>
    <w:p w:rsidR="008377D2" w:rsidRPr="00A45DAF" w:rsidRDefault="008377D2" w:rsidP="008377D2">
      <w:pPr>
        <w:ind w:left="2835"/>
        <w:rPr>
          <w:rFonts w:ascii="Arial" w:hAnsi="Arial" w:cs="Arial"/>
          <w:b/>
          <w:sz w:val="28"/>
          <w:szCs w:val="28"/>
        </w:rPr>
      </w:pPr>
    </w:p>
    <w:p w:rsidR="008377D2" w:rsidRPr="007B29FB" w:rsidRDefault="008377D2" w:rsidP="007B29FB">
      <w:pPr>
        <w:ind w:left="284" w:firstLine="283"/>
        <w:jc w:val="center"/>
        <w:rPr>
          <w:rFonts w:ascii="Arial" w:hAnsi="Arial" w:cs="Arial"/>
          <w:b/>
          <w:sz w:val="32"/>
          <w:szCs w:val="32"/>
        </w:rPr>
      </w:pPr>
      <w:r w:rsidRPr="007B29FB">
        <w:rPr>
          <w:rFonts w:ascii="Arial" w:hAnsi="Arial" w:cs="Arial"/>
          <w:b/>
          <w:sz w:val="32"/>
          <w:szCs w:val="32"/>
        </w:rPr>
        <w:t xml:space="preserve">Ведомственная структура расходов бюджета </w:t>
      </w:r>
      <w:r w:rsidR="00614D99" w:rsidRPr="007B29FB">
        <w:rPr>
          <w:rFonts w:ascii="Arial" w:hAnsi="Arial" w:cs="Arial"/>
          <w:b/>
          <w:sz w:val="32"/>
          <w:szCs w:val="32"/>
        </w:rPr>
        <w:t>Шумаковского сельсовета</w:t>
      </w:r>
      <w:r w:rsidRPr="007B29FB">
        <w:rPr>
          <w:rFonts w:ascii="Arial" w:hAnsi="Arial" w:cs="Arial"/>
          <w:b/>
          <w:sz w:val="32"/>
          <w:szCs w:val="32"/>
        </w:rPr>
        <w:t xml:space="preserve"> Курского района Курской области на 202</w:t>
      </w:r>
      <w:r w:rsidR="00547927" w:rsidRPr="007B29FB">
        <w:rPr>
          <w:rFonts w:ascii="Arial" w:hAnsi="Arial" w:cs="Arial"/>
          <w:b/>
          <w:sz w:val="32"/>
          <w:szCs w:val="32"/>
        </w:rPr>
        <w:t>4</w:t>
      </w:r>
      <w:r w:rsidRPr="007B29FB">
        <w:rPr>
          <w:rFonts w:ascii="Arial" w:hAnsi="Arial" w:cs="Arial"/>
          <w:b/>
          <w:sz w:val="32"/>
          <w:szCs w:val="32"/>
        </w:rPr>
        <w:t xml:space="preserve"> год</w:t>
      </w:r>
      <w:r w:rsidR="007B29FB">
        <w:rPr>
          <w:rFonts w:ascii="Arial" w:hAnsi="Arial" w:cs="Arial"/>
          <w:b/>
          <w:sz w:val="32"/>
          <w:szCs w:val="32"/>
        </w:rPr>
        <w:t xml:space="preserve"> </w:t>
      </w:r>
      <w:r w:rsidR="00323C19" w:rsidRPr="007B29FB">
        <w:rPr>
          <w:rFonts w:ascii="Arial" w:hAnsi="Arial" w:cs="Arial"/>
          <w:b/>
          <w:sz w:val="32"/>
          <w:szCs w:val="32"/>
        </w:rPr>
        <w:t>и на  плановый  период 202</w:t>
      </w:r>
      <w:r w:rsidR="00547927" w:rsidRPr="007B29FB">
        <w:rPr>
          <w:rFonts w:ascii="Arial" w:hAnsi="Arial" w:cs="Arial"/>
          <w:b/>
          <w:sz w:val="32"/>
          <w:szCs w:val="32"/>
        </w:rPr>
        <w:t>5</w:t>
      </w:r>
      <w:r w:rsidR="00323C19" w:rsidRPr="007B29FB">
        <w:rPr>
          <w:rFonts w:ascii="Arial" w:hAnsi="Arial" w:cs="Arial"/>
          <w:b/>
          <w:sz w:val="32"/>
          <w:szCs w:val="32"/>
        </w:rPr>
        <w:t xml:space="preserve"> и 202</w:t>
      </w:r>
      <w:r w:rsidR="00547927" w:rsidRPr="007B29FB">
        <w:rPr>
          <w:rFonts w:ascii="Arial" w:hAnsi="Arial" w:cs="Arial"/>
          <w:b/>
          <w:sz w:val="32"/>
          <w:szCs w:val="32"/>
        </w:rPr>
        <w:t>6</w:t>
      </w:r>
      <w:r w:rsidR="00323C19" w:rsidRPr="007B29FB">
        <w:rPr>
          <w:rFonts w:ascii="Arial" w:hAnsi="Arial" w:cs="Arial"/>
          <w:b/>
          <w:sz w:val="32"/>
          <w:szCs w:val="32"/>
        </w:rPr>
        <w:t xml:space="preserve"> годов</w:t>
      </w:r>
      <w:r w:rsidR="00936ED7" w:rsidRPr="007B29FB">
        <w:rPr>
          <w:rFonts w:ascii="Arial" w:hAnsi="Arial" w:cs="Arial"/>
          <w:b/>
          <w:sz w:val="32"/>
          <w:szCs w:val="32"/>
        </w:rPr>
        <w:t>.</w:t>
      </w:r>
    </w:p>
    <w:p w:rsidR="008377D2" w:rsidRPr="007B29FB" w:rsidRDefault="008377D2" w:rsidP="007B29FB">
      <w:pPr>
        <w:tabs>
          <w:tab w:val="left" w:pos="4820"/>
        </w:tabs>
        <w:ind w:left="284" w:firstLine="283"/>
        <w:jc w:val="center"/>
        <w:rPr>
          <w:rFonts w:ascii="Arial" w:hAnsi="Arial" w:cs="Arial"/>
          <w:sz w:val="32"/>
          <w:szCs w:val="32"/>
        </w:rPr>
      </w:pPr>
    </w:p>
    <w:p w:rsidR="008377D2" w:rsidRPr="00A45DAF" w:rsidRDefault="008377D2" w:rsidP="008377D2">
      <w:pPr>
        <w:tabs>
          <w:tab w:val="left" w:pos="4820"/>
        </w:tabs>
        <w:ind w:left="142"/>
        <w:jc w:val="center"/>
        <w:rPr>
          <w:rFonts w:ascii="Arial" w:hAnsi="Arial" w:cs="Arial"/>
          <w:sz w:val="28"/>
          <w:szCs w:val="28"/>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797"/>
        <w:gridCol w:w="621"/>
        <w:gridCol w:w="533"/>
        <w:gridCol w:w="958"/>
        <w:gridCol w:w="620"/>
        <w:gridCol w:w="1276"/>
        <w:gridCol w:w="1276"/>
        <w:gridCol w:w="1276"/>
      </w:tblGrid>
      <w:tr w:rsidR="00200E95" w:rsidRPr="001F7DB8" w:rsidTr="001F7DB8">
        <w:trPr>
          <w:trHeight w:val="504"/>
          <w:tblHeader/>
        </w:trPr>
        <w:tc>
          <w:tcPr>
            <w:tcW w:w="2552" w:type="dxa"/>
          </w:tcPr>
          <w:p w:rsidR="00200E95" w:rsidRPr="001F7DB8" w:rsidRDefault="00200E95" w:rsidP="00936ED7">
            <w:pPr>
              <w:jc w:val="center"/>
              <w:rPr>
                <w:rFonts w:ascii="Arial" w:hAnsi="Arial" w:cs="Arial"/>
                <w:sz w:val="24"/>
                <w:szCs w:val="24"/>
              </w:rPr>
            </w:pPr>
            <w:r w:rsidRPr="001F7DB8">
              <w:rPr>
                <w:rFonts w:ascii="Arial" w:hAnsi="Arial" w:cs="Arial"/>
                <w:sz w:val="24"/>
                <w:szCs w:val="24"/>
              </w:rPr>
              <w:t>Наименование</w:t>
            </w:r>
          </w:p>
        </w:tc>
        <w:tc>
          <w:tcPr>
            <w:tcW w:w="797" w:type="dxa"/>
          </w:tcPr>
          <w:p w:rsidR="00200E95" w:rsidRPr="001F7DB8" w:rsidRDefault="00200E95" w:rsidP="00936ED7">
            <w:pPr>
              <w:ind w:right="-108"/>
              <w:jc w:val="center"/>
              <w:rPr>
                <w:rFonts w:ascii="Arial" w:hAnsi="Arial" w:cs="Arial"/>
                <w:sz w:val="24"/>
                <w:szCs w:val="24"/>
              </w:rPr>
            </w:pPr>
            <w:r w:rsidRPr="001F7DB8">
              <w:rPr>
                <w:rFonts w:ascii="Arial" w:hAnsi="Arial" w:cs="Arial"/>
                <w:sz w:val="24"/>
                <w:szCs w:val="24"/>
              </w:rPr>
              <w:t>ГРБС</w:t>
            </w:r>
          </w:p>
        </w:tc>
        <w:tc>
          <w:tcPr>
            <w:tcW w:w="621" w:type="dxa"/>
          </w:tcPr>
          <w:p w:rsidR="00200E95" w:rsidRPr="001F7DB8" w:rsidRDefault="00200E95" w:rsidP="00936ED7">
            <w:pPr>
              <w:jc w:val="center"/>
              <w:rPr>
                <w:rFonts w:ascii="Arial" w:hAnsi="Arial" w:cs="Arial"/>
                <w:sz w:val="24"/>
                <w:szCs w:val="24"/>
              </w:rPr>
            </w:pPr>
            <w:proofErr w:type="spellStart"/>
            <w:r w:rsidRPr="001F7DB8">
              <w:rPr>
                <w:rFonts w:ascii="Arial" w:hAnsi="Arial" w:cs="Arial"/>
                <w:sz w:val="24"/>
                <w:szCs w:val="24"/>
              </w:rPr>
              <w:t>Рз</w:t>
            </w:r>
            <w:proofErr w:type="spellEnd"/>
          </w:p>
        </w:tc>
        <w:tc>
          <w:tcPr>
            <w:tcW w:w="533" w:type="dxa"/>
          </w:tcPr>
          <w:p w:rsidR="00200E95" w:rsidRPr="001F7DB8" w:rsidRDefault="00200E95" w:rsidP="00936ED7">
            <w:pPr>
              <w:jc w:val="center"/>
              <w:rPr>
                <w:rFonts w:ascii="Arial" w:hAnsi="Arial" w:cs="Arial"/>
                <w:sz w:val="24"/>
                <w:szCs w:val="24"/>
              </w:rPr>
            </w:pPr>
            <w:r w:rsidRPr="001F7DB8">
              <w:rPr>
                <w:rFonts w:ascii="Arial" w:hAnsi="Arial" w:cs="Arial"/>
                <w:sz w:val="24"/>
                <w:szCs w:val="24"/>
              </w:rPr>
              <w:t>ПР</w:t>
            </w:r>
          </w:p>
        </w:tc>
        <w:tc>
          <w:tcPr>
            <w:tcW w:w="958" w:type="dxa"/>
          </w:tcPr>
          <w:p w:rsidR="00200E95" w:rsidRPr="001F7DB8" w:rsidRDefault="00200E95" w:rsidP="00936ED7">
            <w:pPr>
              <w:jc w:val="center"/>
              <w:rPr>
                <w:rFonts w:ascii="Arial" w:hAnsi="Arial" w:cs="Arial"/>
                <w:sz w:val="24"/>
                <w:szCs w:val="24"/>
              </w:rPr>
            </w:pPr>
            <w:r w:rsidRPr="001F7DB8">
              <w:rPr>
                <w:rFonts w:ascii="Arial" w:hAnsi="Arial" w:cs="Arial"/>
                <w:sz w:val="24"/>
                <w:szCs w:val="24"/>
              </w:rPr>
              <w:t>ЦСР</w:t>
            </w:r>
          </w:p>
        </w:tc>
        <w:tc>
          <w:tcPr>
            <w:tcW w:w="620" w:type="dxa"/>
          </w:tcPr>
          <w:p w:rsidR="00200E95" w:rsidRPr="001F7DB8" w:rsidRDefault="00200E95" w:rsidP="00936ED7">
            <w:pPr>
              <w:jc w:val="center"/>
              <w:rPr>
                <w:rFonts w:ascii="Arial" w:hAnsi="Arial" w:cs="Arial"/>
                <w:sz w:val="24"/>
                <w:szCs w:val="24"/>
              </w:rPr>
            </w:pPr>
            <w:r w:rsidRPr="001F7DB8">
              <w:rPr>
                <w:rFonts w:ascii="Arial" w:hAnsi="Arial" w:cs="Arial"/>
                <w:sz w:val="24"/>
                <w:szCs w:val="24"/>
              </w:rPr>
              <w:t>ВР</w:t>
            </w:r>
          </w:p>
        </w:tc>
        <w:tc>
          <w:tcPr>
            <w:tcW w:w="1276"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547927" w:rsidRPr="001F7DB8">
              <w:rPr>
                <w:rFonts w:ascii="Arial" w:hAnsi="Arial" w:cs="Arial"/>
                <w:sz w:val="24"/>
                <w:szCs w:val="24"/>
                <w:lang w:eastAsia="en-US"/>
              </w:rPr>
              <w:t>4</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r w:rsidRPr="001F7DB8">
              <w:rPr>
                <w:rFonts w:ascii="Arial" w:hAnsi="Arial" w:cs="Arial"/>
                <w:i/>
                <w:sz w:val="24"/>
                <w:szCs w:val="24"/>
                <w:lang w:eastAsia="en-US"/>
              </w:rPr>
              <w:t>.</w:t>
            </w:r>
          </w:p>
        </w:tc>
        <w:tc>
          <w:tcPr>
            <w:tcW w:w="1276"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547927" w:rsidRPr="001F7DB8">
              <w:rPr>
                <w:rFonts w:ascii="Arial" w:hAnsi="Arial" w:cs="Arial"/>
                <w:sz w:val="24"/>
                <w:szCs w:val="24"/>
                <w:lang w:eastAsia="en-US"/>
              </w:rPr>
              <w:t>5</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p>
        </w:tc>
        <w:tc>
          <w:tcPr>
            <w:tcW w:w="1276"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547927" w:rsidRPr="001F7DB8">
              <w:rPr>
                <w:rFonts w:ascii="Arial" w:hAnsi="Arial" w:cs="Arial"/>
                <w:sz w:val="24"/>
                <w:szCs w:val="24"/>
                <w:lang w:eastAsia="en-US"/>
              </w:rPr>
              <w:t>6</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p>
        </w:tc>
      </w:tr>
      <w:tr w:rsidR="00676094" w:rsidRPr="001F7DB8" w:rsidTr="001F7DB8">
        <w:tc>
          <w:tcPr>
            <w:tcW w:w="2552" w:type="dxa"/>
            <w:vAlign w:val="center"/>
          </w:tcPr>
          <w:p w:rsidR="00676094" w:rsidRPr="001F7DB8" w:rsidRDefault="00676094" w:rsidP="00401FFC">
            <w:pPr>
              <w:snapToGrid w:val="0"/>
              <w:spacing w:line="276" w:lineRule="auto"/>
              <w:jc w:val="both"/>
              <w:rPr>
                <w:rFonts w:ascii="Arial" w:hAnsi="Arial" w:cs="Arial"/>
                <w:bCs/>
                <w:sz w:val="24"/>
                <w:szCs w:val="24"/>
              </w:rPr>
            </w:pPr>
            <w:r w:rsidRPr="001F7DB8">
              <w:rPr>
                <w:rFonts w:ascii="Arial" w:hAnsi="Arial" w:cs="Arial"/>
                <w:bCs/>
                <w:sz w:val="24"/>
                <w:szCs w:val="24"/>
              </w:rPr>
              <w:t>ВСЕГО РАСХОДОВ</w:t>
            </w:r>
          </w:p>
        </w:tc>
        <w:tc>
          <w:tcPr>
            <w:tcW w:w="797" w:type="dxa"/>
          </w:tcPr>
          <w:p w:rsidR="00676094" w:rsidRPr="001F7DB8" w:rsidRDefault="00676094" w:rsidP="00401FFC">
            <w:pPr>
              <w:snapToGrid w:val="0"/>
              <w:spacing w:line="276" w:lineRule="auto"/>
              <w:jc w:val="both"/>
              <w:rPr>
                <w:rFonts w:ascii="Arial" w:hAnsi="Arial" w:cs="Arial"/>
                <w:bCs/>
                <w:sz w:val="24"/>
                <w:szCs w:val="24"/>
              </w:rPr>
            </w:pPr>
          </w:p>
        </w:tc>
        <w:tc>
          <w:tcPr>
            <w:tcW w:w="621" w:type="dxa"/>
          </w:tcPr>
          <w:p w:rsidR="00676094" w:rsidRPr="001F7DB8" w:rsidRDefault="00676094" w:rsidP="00401FFC">
            <w:pPr>
              <w:snapToGrid w:val="0"/>
              <w:spacing w:line="276" w:lineRule="auto"/>
              <w:jc w:val="both"/>
              <w:rPr>
                <w:rFonts w:ascii="Arial" w:hAnsi="Arial" w:cs="Arial"/>
                <w:bCs/>
                <w:sz w:val="24"/>
                <w:szCs w:val="24"/>
              </w:rPr>
            </w:pPr>
          </w:p>
        </w:tc>
        <w:tc>
          <w:tcPr>
            <w:tcW w:w="533" w:type="dxa"/>
          </w:tcPr>
          <w:p w:rsidR="00676094" w:rsidRPr="001F7DB8" w:rsidRDefault="00676094" w:rsidP="00401FFC">
            <w:pPr>
              <w:snapToGrid w:val="0"/>
              <w:spacing w:line="276" w:lineRule="auto"/>
              <w:jc w:val="both"/>
              <w:rPr>
                <w:rFonts w:ascii="Arial" w:hAnsi="Arial" w:cs="Arial"/>
                <w:bCs/>
                <w:sz w:val="24"/>
                <w:szCs w:val="24"/>
              </w:rPr>
            </w:pPr>
          </w:p>
        </w:tc>
        <w:tc>
          <w:tcPr>
            <w:tcW w:w="958" w:type="dxa"/>
          </w:tcPr>
          <w:p w:rsidR="00676094" w:rsidRPr="001F7DB8" w:rsidRDefault="00676094" w:rsidP="00401FFC">
            <w:pPr>
              <w:snapToGrid w:val="0"/>
              <w:spacing w:line="276" w:lineRule="auto"/>
              <w:ind w:left="-122" w:right="-147"/>
              <w:jc w:val="both"/>
              <w:rPr>
                <w:rFonts w:ascii="Arial" w:hAnsi="Arial" w:cs="Arial"/>
                <w:bCs/>
                <w:sz w:val="24"/>
                <w:szCs w:val="24"/>
              </w:rPr>
            </w:pPr>
          </w:p>
        </w:tc>
        <w:tc>
          <w:tcPr>
            <w:tcW w:w="620" w:type="dxa"/>
          </w:tcPr>
          <w:p w:rsidR="00676094" w:rsidRPr="001F7DB8" w:rsidRDefault="00676094" w:rsidP="00401FFC">
            <w:pPr>
              <w:snapToGrid w:val="0"/>
              <w:spacing w:line="276" w:lineRule="auto"/>
              <w:jc w:val="both"/>
              <w:rPr>
                <w:rFonts w:ascii="Arial" w:hAnsi="Arial" w:cs="Arial"/>
                <w:bCs/>
                <w:sz w:val="24"/>
                <w:szCs w:val="24"/>
              </w:rPr>
            </w:pPr>
          </w:p>
        </w:tc>
        <w:tc>
          <w:tcPr>
            <w:tcW w:w="1276" w:type="dxa"/>
            <w:vAlign w:val="bottom"/>
          </w:tcPr>
          <w:p w:rsidR="00676094" w:rsidRPr="001F7DB8" w:rsidRDefault="00676094" w:rsidP="00401FFC">
            <w:pPr>
              <w:jc w:val="both"/>
              <w:rPr>
                <w:rFonts w:ascii="Arial" w:hAnsi="Arial" w:cs="Arial"/>
                <w:sz w:val="24"/>
                <w:szCs w:val="24"/>
              </w:rPr>
            </w:pPr>
            <w:r w:rsidRPr="001F7DB8">
              <w:rPr>
                <w:rFonts w:ascii="Arial" w:hAnsi="Arial" w:cs="Arial"/>
                <w:sz w:val="24"/>
                <w:szCs w:val="24"/>
              </w:rPr>
              <w:t>4483583,00</w:t>
            </w:r>
          </w:p>
        </w:tc>
        <w:tc>
          <w:tcPr>
            <w:tcW w:w="1276" w:type="dxa"/>
            <w:vAlign w:val="bottom"/>
          </w:tcPr>
          <w:p w:rsidR="00676094" w:rsidRPr="001F7DB8" w:rsidRDefault="00676094" w:rsidP="00401FFC">
            <w:pPr>
              <w:jc w:val="both"/>
              <w:rPr>
                <w:rFonts w:ascii="Arial" w:hAnsi="Arial" w:cs="Arial"/>
                <w:color w:val="000000"/>
                <w:sz w:val="24"/>
                <w:szCs w:val="24"/>
              </w:rPr>
            </w:pPr>
            <w:r w:rsidRPr="001F7DB8">
              <w:rPr>
                <w:rFonts w:ascii="Arial" w:hAnsi="Arial" w:cs="Arial"/>
                <w:color w:val="000000"/>
                <w:sz w:val="24"/>
                <w:szCs w:val="24"/>
              </w:rPr>
              <w:t>3000133,00</w:t>
            </w:r>
          </w:p>
        </w:tc>
        <w:tc>
          <w:tcPr>
            <w:tcW w:w="1276" w:type="dxa"/>
            <w:vAlign w:val="bottom"/>
          </w:tcPr>
          <w:p w:rsidR="00676094" w:rsidRPr="001F7DB8" w:rsidRDefault="00676094" w:rsidP="00401FFC">
            <w:pPr>
              <w:jc w:val="both"/>
              <w:rPr>
                <w:rFonts w:ascii="Arial" w:hAnsi="Arial" w:cs="Arial"/>
                <w:color w:val="000000"/>
                <w:sz w:val="24"/>
                <w:szCs w:val="24"/>
              </w:rPr>
            </w:pPr>
            <w:r w:rsidRPr="001F7DB8">
              <w:rPr>
                <w:rFonts w:ascii="Arial" w:hAnsi="Arial" w:cs="Arial"/>
                <w:color w:val="000000"/>
                <w:sz w:val="24"/>
                <w:szCs w:val="24"/>
              </w:rPr>
              <w:t>2896057,00</w:t>
            </w:r>
          </w:p>
        </w:tc>
      </w:tr>
      <w:tr w:rsidR="004C3524" w:rsidRPr="001F7DB8" w:rsidTr="001F7DB8">
        <w:tc>
          <w:tcPr>
            <w:tcW w:w="2552" w:type="dxa"/>
            <w:vAlign w:val="center"/>
          </w:tcPr>
          <w:p w:rsidR="004C3524" w:rsidRPr="001F7DB8" w:rsidRDefault="004C3524" w:rsidP="00401FFC">
            <w:pPr>
              <w:snapToGrid w:val="0"/>
              <w:jc w:val="both"/>
              <w:rPr>
                <w:rFonts w:ascii="Arial" w:hAnsi="Arial" w:cs="Arial"/>
                <w:bCs/>
                <w:sz w:val="24"/>
                <w:szCs w:val="24"/>
              </w:rPr>
            </w:pPr>
            <w:r w:rsidRPr="001F7DB8">
              <w:rPr>
                <w:rFonts w:ascii="Arial" w:hAnsi="Arial" w:cs="Arial"/>
                <w:bCs/>
                <w:sz w:val="24"/>
                <w:szCs w:val="24"/>
              </w:rPr>
              <w:t>Администрация Шумаковского сельсовета Курского района Курской области</w:t>
            </w:r>
          </w:p>
        </w:tc>
        <w:tc>
          <w:tcPr>
            <w:tcW w:w="797" w:type="dxa"/>
          </w:tcPr>
          <w:p w:rsidR="004C3524" w:rsidRPr="001F7DB8" w:rsidRDefault="004C3524"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4C3524" w:rsidRPr="001F7DB8" w:rsidRDefault="004C3524" w:rsidP="00401FFC">
            <w:pPr>
              <w:snapToGrid w:val="0"/>
              <w:spacing w:line="276" w:lineRule="auto"/>
              <w:jc w:val="both"/>
              <w:rPr>
                <w:rFonts w:ascii="Arial" w:hAnsi="Arial" w:cs="Arial"/>
                <w:bCs/>
                <w:sz w:val="24"/>
                <w:szCs w:val="24"/>
              </w:rPr>
            </w:pPr>
          </w:p>
        </w:tc>
        <w:tc>
          <w:tcPr>
            <w:tcW w:w="621" w:type="dxa"/>
          </w:tcPr>
          <w:p w:rsidR="004C3524" w:rsidRPr="001F7DB8" w:rsidRDefault="004C3524" w:rsidP="00401FFC">
            <w:pPr>
              <w:snapToGrid w:val="0"/>
              <w:spacing w:line="276" w:lineRule="auto"/>
              <w:jc w:val="both"/>
              <w:rPr>
                <w:rFonts w:ascii="Arial" w:hAnsi="Arial" w:cs="Arial"/>
                <w:bCs/>
                <w:sz w:val="24"/>
                <w:szCs w:val="24"/>
              </w:rPr>
            </w:pPr>
          </w:p>
        </w:tc>
        <w:tc>
          <w:tcPr>
            <w:tcW w:w="533" w:type="dxa"/>
          </w:tcPr>
          <w:p w:rsidR="004C3524" w:rsidRPr="001F7DB8" w:rsidRDefault="004C3524" w:rsidP="00401FFC">
            <w:pPr>
              <w:snapToGrid w:val="0"/>
              <w:spacing w:line="276" w:lineRule="auto"/>
              <w:jc w:val="both"/>
              <w:rPr>
                <w:rFonts w:ascii="Arial" w:hAnsi="Arial" w:cs="Arial"/>
                <w:bCs/>
                <w:sz w:val="24"/>
                <w:szCs w:val="24"/>
              </w:rPr>
            </w:pPr>
          </w:p>
        </w:tc>
        <w:tc>
          <w:tcPr>
            <w:tcW w:w="958" w:type="dxa"/>
          </w:tcPr>
          <w:p w:rsidR="004C3524" w:rsidRPr="001F7DB8" w:rsidRDefault="004C3524" w:rsidP="00401FFC">
            <w:pPr>
              <w:snapToGrid w:val="0"/>
              <w:spacing w:line="276" w:lineRule="auto"/>
              <w:ind w:left="-122" w:right="-147"/>
              <w:jc w:val="both"/>
              <w:rPr>
                <w:rFonts w:ascii="Arial" w:hAnsi="Arial" w:cs="Arial"/>
                <w:bCs/>
                <w:sz w:val="24"/>
                <w:szCs w:val="24"/>
              </w:rPr>
            </w:pPr>
          </w:p>
        </w:tc>
        <w:tc>
          <w:tcPr>
            <w:tcW w:w="620" w:type="dxa"/>
          </w:tcPr>
          <w:p w:rsidR="004C3524" w:rsidRPr="001F7DB8" w:rsidRDefault="004C3524" w:rsidP="00401FFC">
            <w:pPr>
              <w:snapToGrid w:val="0"/>
              <w:spacing w:line="276" w:lineRule="auto"/>
              <w:jc w:val="both"/>
              <w:rPr>
                <w:rFonts w:ascii="Arial" w:hAnsi="Arial" w:cs="Arial"/>
                <w:bCs/>
                <w:sz w:val="24"/>
                <w:szCs w:val="24"/>
              </w:rPr>
            </w:pPr>
          </w:p>
        </w:tc>
        <w:tc>
          <w:tcPr>
            <w:tcW w:w="1276" w:type="dxa"/>
            <w:vAlign w:val="bottom"/>
          </w:tcPr>
          <w:p w:rsidR="004C3524" w:rsidRPr="001F7DB8" w:rsidRDefault="004C3524" w:rsidP="00401FFC">
            <w:pPr>
              <w:jc w:val="both"/>
              <w:rPr>
                <w:rFonts w:ascii="Arial" w:hAnsi="Arial" w:cs="Arial"/>
                <w:sz w:val="24"/>
                <w:szCs w:val="24"/>
              </w:rPr>
            </w:pPr>
            <w:r w:rsidRPr="001F7DB8">
              <w:rPr>
                <w:rFonts w:ascii="Arial" w:hAnsi="Arial" w:cs="Arial"/>
                <w:sz w:val="24"/>
                <w:szCs w:val="24"/>
              </w:rPr>
              <w:t>4483583,00</w:t>
            </w:r>
          </w:p>
        </w:tc>
        <w:tc>
          <w:tcPr>
            <w:tcW w:w="1276" w:type="dxa"/>
            <w:vAlign w:val="bottom"/>
          </w:tcPr>
          <w:p w:rsidR="004C3524" w:rsidRPr="001F7DB8" w:rsidRDefault="004C3524" w:rsidP="00401FFC">
            <w:pPr>
              <w:jc w:val="both"/>
              <w:rPr>
                <w:rFonts w:ascii="Arial" w:hAnsi="Arial" w:cs="Arial"/>
                <w:color w:val="000000"/>
                <w:sz w:val="24"/>
                <w:szCs w:val="24"/>
              </w:rPr>
            </w:pPr>
            <w:r w:rsidRPr="001F7DB8">
              <w:rPr>
                <w:rFonts w:ascii="Arial" w:hAnsi="Arial" w:cs="Arial"/>
                <w:color w:val="000000"/>
                <w:sz w:val="24"/>
                <w:szCs w:val="24"/>
              </w:rPr>
              <w:t>3000133,00</w:t>
            </w:r>
          </w:p>
        </w:tc>
        <w:tc>
          <w:tcPr>
            <w:tcW w:w="1276" w:type="dxa"/>
            <w:vAlign w:val="bottom"/>
          </w:tcPr>
          <w:p w:rsidR="004C3524" w:rsidRPr="001F7DB8" w:rsidRDefault="004C3524" w:rsidP="00401FFC">
            <w:pPr>
              <w:jc w:val="both"/>
              <w:rPr>
                <w:rFonts w:ascii="Arial" w:hAnsi="Arial" w:cs="Arial"/>
                <w:color w:val="000000"/>
                <w:sz w:val="24"/>
                <w:szCs w:val="24"/>
              </w:rPr>
            </w:pPr>
            <w:r w:rsidRPr="001F7DB8">
              <w:rPr>
                <w:rFonts w:ascii="Arial" w:hAnsi="Arial" w:cs="Arial"/>
                <w:color w:val="000000"/>
                <w:sz w:val="24"/>
                <w:szCs w:val="24"/>
              </w:rPr>
              <w:t>2896057,00</w:t>
            </w:r>
          </w:p>
        </w:tc>
      </w:tr>
      <w:tr w:rsidR="00257513" w:rsidRPr="001F7DB8" w:rsidTr="001F7DB8">
        <w:tc>
          <w:tcPr>
            <w:tcW w:w="2552" w:type="dxa"/>
            <w:vAlign w:val="center"/>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ОБЩЕГОСУДАРСТВЕННЫЕ ВОПРОСЫ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01</w:t>
            </w:r>
          </w:p>
        </w:tc>
        <w:tc>
          <w:tcPr>
            <w:tcW w:w="533" w:type="dxa"/>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00</w:t>
            </w:r>
          </w:p>
        </w:tc>
        <w:tc>
          <w:tcPr>
            <w:tcW w:w="958" w:type="dxa"/>
          </w:tcPr>
          <w:p w:rsidR="00257513" w:rsidRPr="001F7DB8" w:rsidRDefault="00257513" w:rsidP="00401FFC">
            <w:pPr>
              <w:snapToGrid w:val="0"/>
              <w:ind w:left="-122" w:right="-147"/>
              <w:jc w:val="both"/>
              <w:rPr>
                <w:rFonts w:ascii="Arial" w:hAnsi="Arial" w:cs="Arial"/>
                <w:bCs/>
                <w:sz w:val="24"/>
                <w:szCs w:val="24"/>
              </w:rPr>
            </w:pPr>
          </w:p>
        </w:tc>
        <w:tc>
          <w:tcPr>
            <w:tcW w:w="620" w:type="dxa"/>
          </w:tcPr>
          <w:p w:rsidR="00257513" w:rsidRPr="001F7DB8" w:rsidRDefault="00257513" w:rsidP="00401FFC">
            <w:pPr>
              <w:snapToGrid w:val="0"/>
              <w:jc w:val="both"/>
              <w:rPr>
                <w:rFonts w:ascii="Arial" w:hAnsi="Arial" w:cs="Arial"/>
                <w:bCs/>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3149361,00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2738127,00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2554625,00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Функционирование высшего должностного лица  субъекта Российской Федерации и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snapToGrid w:val="0"/>
                <w:sz w:val="24"/>
                <w:szCs w:val="24"/>
              </w:rPr>
              <w:t>Обеспечение функционирования главы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71 0 00 00000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257513" w:rsidRPr="001F7DB8" w:rsidTr="001F7DB8">
        <w:tc>
          <w:tcPr>
            <w:tcW w:w="2552"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napToGrid w:val="0"/>
                <w:sz w:val="24"/>
                <w:szCs w:val="24"/>
              </w:rPr>
              <w:t>Глава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71 1 00 00000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Обеспечение деятельности и выполнение функций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71 1 00 С1402</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71 1 00 С1402</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535031,00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bCs/>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bCs/>
                <w:sz w:val="24"/>
                <w:szCs w:val="24"/>
              </w:rPr>
            </w:pPr>
          </w:p>
        </w:tc>
        <w:tc>
          <w:tcPr>
            <w:tcW w:w="620" w:type="dxa"/>
          </w:tcPr>
          <w:p w:rsidR="00257513" w:rsidRPr="001F7DB8" w:rsidRDefault="00257513" w:rsidP="00401FFC">
            <w:pPr>
              <w:jc w:val="both"/>
              <w:rPr>
                <w:rFonts w:ascii="Arial" w:hAnsi="Arial" w:cs="Arial"/>
                <w:bCs/>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14134,00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Непрограммная деятельность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77 0 00 00000</w:t>
            </w:r>
          </w:p>
        </w:tc>
        <w:tc>
          <w:tcPr>
            <w:tcW w:w="620" w:type="dxa"/>
          </w:tcPr>
          <w:p w:rsidR="00257513" w:rsidRPr="001F7DB8" w:rsidRDefault="00257513" w:rsidP="00401FFC">
            <w:pPr>
              <w:jc w:val="both"/>
              <w:rPr>
                <w:rFonts w:ascii="Arial" w:hAnsi="Arial" w:cs="Arial"/>
                <w:bCs/>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14134,00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bCs/>
                <w:sz w:val="24"/>
                <w:szCs w:val="24"/>
              </w:rPr>
            </w:pPr>
            <w:r w:rsidRPr="001F7DB8">
              <w:rPr>
                <w:rFonts w:ascii="Arial" w:hAnsi="Arial" w:cs="Arial"/>
                <w:sz w:val="24"/>
                <w:szCs w:val="24"/>
              </w:rPr>
              <w:t>03</w:t>
            </w:r>
          </w:p>
        </w:tc>
        <w:tc>
          <w:tcPr>
            <w:tcW w:w="958" w:type="dxa"/>
          </w:tcPr>
          <w:p w:rsidR="00257513" w:rsidRPr="001F7DB8" w:rsidRDefault="00257513" w:rsidP="00401FFC">
            <w:pPr>
              <w:ind w:left="-107" w:right="-86"/>
              <w:jc w:val="both"/>
              <w:rPr>
                <w:rFonts w:ascii="Arial" w:hAnsi="Arial" w:cs="Arial"/>
                <w:sz w:val="24"/>
                <w:szCs w:val="24"/>
              </w:rPr>
            </w:pPr>
            <w:r w:rsidRPr="001F7DB8">
              <w:rPr>
                <w:rFonts w:ascii="Arial" w:hAnsi="Arial" w:cs="Arial"/>
                <w:sz w:val="24"/>
                <w:szCs w:val="24"/>
              </w:rPr>
              <w:t>77 2 00 00000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14134,00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Иные межбюджетные трансферты на осуществление переданных полномочий в сфере внешнего муниципального </w:t>
            </w:r>
            <w:r w:rsidRPr="001F7DB8">
              <w:rPr>
                <w:rFonts w:ascii="Arial" w:hAnsi="Arial" w:cs="Arial"/>
                <w:sz w:val="24"/>
                <w:szCs w:val="24"/>
              </w:rPr>
              <w:lastRenderedPageBreak/>
              <w:t>финансового контроля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bCs/>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П1484</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14134,00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Межбюджетные трансферты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bCs/>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П1484</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500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14134,00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1654279,00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snapToGrid w:val="0"/>
                <w:sz w:val="24"/>
                <w:szCs w:val="24"/>
              </w:rPr>
              <w:t>Обеспечение функционирования местных администраций</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73 0 00 00000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257513" w:rsidRPr="001F7DB8" w:rsidTr="001F7DB8">
        <w:tc>
          <w:tcPr>
            <w:tcW w:w="2552" w:type="dxa"/>
            <w:vAlign w:val="center"/>
          </w:tcPr>
          <w:p w:rsidR="00257513" w:rsidRPr="001F7DB8" w:rsidRDefault="00257513" w:rsidP="00401FFC">
            <w:pPr>
              <w:jc w:val="both"/>
              <w:rPr>
                <w:rFonts w:ascii="Arial" w:hAnsi="Arial" w:cs="Arial"/>
                <w:iCs/>
                <w:sz w:val="24"/>
                <w:szCs w:val="24"/>
              </w:rPr>
            </w:pPr>
            <w:r w:rsidRPr="001F7DB8">
              <w:rPr>
                <w:rFonts w:ascii="Arial" w:hAnsi="Arial" w:cs="Arial"/>
                <w:iCs/>
                <w:sz w:val="24"/>
                <w:szCs w:val="24"/>
              </w:rPr>
              <w:t>Обеспечение деятельности администрации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jc w:val="both"/>
              <w:rPr>
                <w:rFonts w:ascii="Arial" w:hAnsi="Arial" w:cs="Arial"/>
                <w:iCs/>
                <w:sz w:val="24"/>
                <w:szCs w:val="24"/>
              </w:rPr>
            </w:pPr>
            <w:r w:rsidRPr="001F7DB8">
              <w:rPr>
                <w:rFonts w:ascii="Arial" w:hAnsi="Arial" w:cs="Arial"/>
                <w:iCs/>
                <w:sz w:val="24"/>
                <w:szCs w:val="24"/>
              </w:rPr>
              <w:t>73 1 00 00000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Обеспечение деятельности и выполнение функций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73 1 00 С1402</w:t>
            </w:r>
          </w:p>
        </w:tc>
        <w:tc>
          <w:tcPr>
            <w:tcW w:w="620" w:type="dxa"/>
          </w:tcPr>
          <w:p w:rsidR="00257513" w:rsidRPr="001F7DB8" w:rsidRDefault="00257513" w:rsidP="00401FFC">
            <w:pPr>
              <w:jc w:val="both"/>
              <w:rPr>
                <w:rFonts w:ascii="Arial" w:hAnsi="Arial" w:cs="Arial"/>
                <w:sz w:val="24"/>
                <w:szCs w:val="24"/>
                <w:lang w:val="en-US"/>
              </w:rPr>
            </w:pPr>
          </w:p>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73 1 00 С1402</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w:t>
            </w:r>
            <w:r w:rsidRPr="001F7DB8">
              <w:rPr>
                <w:rFonts w:ascii="Arial" w:hAnsi="Arial" w:cs="Arial"/>
                <w:sz w:val="24"/>
                <w:szCs w:val="24"/>
                <w:lang w:val="en-US"/>
              </w:rPr>
              <w:t>0</w:t>
            </w:r>
            <w:proofErr w:type="spellStart"/>
            <w:r w:rsidRPr="001F7DB8">
              <w:rPr>
                <w:rFonts w:ascii="Arial" w:hAnsi="Arial" w:cs="Arial"/>
                <w:sz w:val="24"/>
                <w:szCs w:val="24"/>
              </w:rPr>
              <w:t>0</w:t>
            </w:r>
            <w:proofErr w:type="spellEnd"/>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1642059,00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lastRenderedPageBreak/>
              <w:t>Непрограммная деятельность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jc w:val="both"/>
              <w:rPr>
                <w:rFonts w:ascii="Arial" w:hAnsi="Arial" w:cs="Arial"/>
                <w:bCs/>
                <w:sz w:val="24"/>
                <w:szCs w:val="24"/>
              </w:rPr>
            </w:pPr>
            <w:r w:rsidRPr="001F7DB8">
              <w:rPr>
                <w:rFonts w:ascii="Arial" w:hAnsi="Arial" w:cs="Arial"/>
                <w:bCs/>
                <w:sz w:val="24"/>
                <w:szCs w:val="24"/>
              </w:rPr>
              <w:t>77 0 00 00000</w:t>
            </w:r>
          </w:p>
        </w:tc>
        <w:tc>
          <w:tcPr>
            <w:tcW w:w="620" w:type="dxa"/>
          </w:tcPr>
          <w:p w:rsidR="00257513" w:rsidRPr="001F7DB8" w:rsidRDefault="00257513" w:rsidP="00401FFC">
            <w:pPr>
              <w:jc w:val="both"/>
              <w:rPr>
                <w:rFonts w:ascii="Arial" w:hAnsi="Arial" w:cs="Arial"/>
                <w:bCs/>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bCs/>
                <w:sz w:val="24"/>
                <w:szCs w:val="24"/>
              </w:rPr>
            </w:pPr>
            <w:r w:rsidRPr="001F7DB8">
              <w:rPr>
                <w:rFonts w:ascii="Arial" w:hAnsi="Arial" w:cs="Arial"/>
                <w:sz w:val="24"/>
                <w:szCs w:val="24"/>
              </w:rPr>
              <w:t>04</w:t>
            </w:r>
          </w:p>
        </w:tc>
        <w:tc>
          <w:tcPr>
            <w:tcW w:w="958" w:type="dxa"/>
          </w:tcPr>
          <w:p w:rsidR="00257513" w:rsidRPr="001F7DB8" w:rsidRDefault="00257513" w:rsidP="00401FFC">
            <w:pPr>
              <w:ind w:left="-107" w:right="-86"/>
              <w:jc w:val="both"/>
              <w:rPr>
                <w:rFonts w:ascii="Arial" w:hAnsi="Arial" w:cs="Arial"/>
                <w:sz w:val="24"/>
                <w:szCs w:val="24"/>
              </w:rPr>
            </w:pPr>
            <w:r w:rsidRPr="001F7DB8">
              <w:rPr>
                <w:rFonts w:ascii="Arial" w:hAnsi="Arial" w:cs="Arial"/>
                <w:sz w:val="24"/>
                <w:szCs w:val="24"/>
              </w:rPr>
              <w:t>77 2 00 00000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Иные межбюджетные трансферты на осуществление переданных полномочий в сфере внутреннего муниципального финансового контроля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П1485</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Межбюджетные трансферты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01</w:t>
            </w:r>
          </w:p>
        </w:tc>
        <w:tc>
          <w:tcPr>
            <w:tcW w:w="533" w:type="dxa"/>
          </w:tcPr>
          <w:p w:rsidR="00257513" w:rsidRPr="001F7DB8" w:rsidRDefault="00257513"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04</w:t>
            </w:r>
          </w:p>
        </w:tc>
        <w:tc>
          <w:tcPr>
            <w:tcW w:w="958" w:type="dxa"/>
          </w:tcPr>
          <w:p w:rsidR="00257513" w:rsidRPr="001F7DB8" w:rsidRDefault="00257513"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77 2 00 П1485</w:t>
            </w:r>
          </w:p>
        </w:tc>
        <w:tc>
          <w:tcPr>
            <w:tcW w:w="620" w:type="dxa"/>
          </w:tcPr>
          <w:p w:rsidR="00257513" w:rsidRPr="001F7DB8" w:rsidRDefault="00257513" w:rsidP="00401FFC">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500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12220,00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Резервные фонды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vAlign w:val="center"/>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r>
      <w:tr w:rsidR="00257513" w:rsidRPr="001F7DB8" w:rsidTr="001F7DB8">
        <w:tc>
          <w:tcPr>
            <w:tcW w:w="2552"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Резервные фонды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78 0 00 00000</w:t>
            </w:r>
          </w:p>
        </w:tc>
        <w:tc>
          <w:tcPr>
            <w:tcW w:w="620" w:type="dxa"/>
          </w:tcPr>
          <w:p w:rsidR="00257513" w:rsidRPr="001F7DB8" w:rsidRDefault="00257513" w:rsidP="00401FFC">
            <w:pPr>
              <w:jc w:val="both"/>
              <w:rPr>
                <w:rFonts w:ascii="Arial" w:hAnsi="Arial" w:cs="Arial"/>
                <w:sz w:val="24"/>
                <w:szCs w:val="24"/>
              </w:rPr>
            </w:pPr>
          </w:p>
        </w:tc>
        <w:tc>
          <w:tcPr>
            <w:tcW w:w="1276" w:type="dxa"/>
            <w:vAlign w:val="center"/>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r>
      <w:tr w:rsidR="00257513" w:rsidRPr="001F7DB8" w:rsidTr="001F7DB8">
        <w:tc>
          <w:tcPr>
            <w:tcW w:w="2552"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Резервные фонды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78 1 00 00000</w:t>
            </w:r>
          </w:p>
        </w:tc>
        <w:tc>
          <w:tcPr>
            <w:tcW w:w="620" w:type="dxa"/>
          </w:tcPr>
          <w:p w:rsidR="00257513" w:rsidRPr="001F7DB8" w:rsidRDefault="00257513" w:rsidP="00401FFC">
            <w:pPr>
              <w:jc w:val="both"/>
              <w:rPr>
                <w:rFonts w:ascii="Arial" w:hAnsi="Arial" w:cs="Arial"/>
                <w:sz w:val="24"/>
                <w:szCs w:val="24"/>
              </w:rPr>
            </w:pPr>
          </w:p>
        </w:tc>
        <w:tc>
          <w:tcPr>
            <w:tcW w:w="1276" w:type="dxa"/>
            <w:vAlign w:val="center"/>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r>
      <w:tr w:rsidR="00257513" w:rsidRPr="001F7DB8" w:rsidTr="001F7DB8">
        <w:tc>
          <w:tcPr>
            <w:tcW w:w="2552"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Резервный фонд местной Администрации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78 1 00 С1403</w:t>
            </w:r>
          </w:p>
        </w:tc>
        <w:tc>
          <w:tcPr>
            <w:tcW w:w="620" w:type="dxa"/>
          </w:tcPr>
          <w:p w:rsidR="00257513" w:rsidRPr="001F7DB8" w:rsidRDefault="00257513" w:rsidP="00401FFC">
            <w:pPr>
              <w:jc w:val="both"/>
              <w:rPr>
                <w:rFonts w:ascii="Arial" w:hAnsi="Arial" w:cs="Arial"/>
                <w:sz w:val="24"/>
                <w:szCs w:val="24"/>
              </w:rPr>
            </w:pPr>
          </w:p>
        </w:tc>
        <w:tc>
          <w:tcPr>
            <w:tcW w:w="1276" w:type="dxa"/>
            <w:vAlign w:val="center"/>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r>
      <w:tr w:rsidR="00257513" w:rsidRPr="001F7DB8" w:rsidTr="001F7DB8">
        <w:tc>
          <w:tcPr>
            <w:tcW w:w="2552"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Иные бюджетные ассигнования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78 1 00 С1403</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800</w:t>
            </w:r>
          </w:p>
        </w:tc>
        <w:tc>
          <w:tcPr>
            <w:tcW w:w="1276" w:type="dxa"/>
            <w:vAlign w:val="center"/>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c>
          <w:tcPr>
            <w:tcW w:w="1276" w:type="dxa"/>
            <w:vAlign w:val="center"/>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Другие общегосударственные вопросы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915917,00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531037,00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347535,00</w:t>
            </w:r>
          </w:p>
        </w:tc>
      </w:tr>
      <w:tr w:rsidR="00257513" w:rsidRPr="001F7DB8" w:rsidTr="001F7DB8">
        <w:tc>
          <w:tcPr>
            <w:tcW w:w="2552" w:type="dxa"/>
            <w:vAlign w:val="center"/>
          </w:tcPr>
          <w:p w:rsidR="00257513" w:rsidRPr="001F7DB8" w:rsidRDefault="00257513" w:rsidP="00401FFC">
            <w:pPr>
              <w:pStyle w:val="1"/>
              <w:keepLines w:val="0"/>
              <w:numPr>
                <w:ilvl w:val="0"/>
                <w:numId w:val="25"/>
              </w:numPr>
              <w:suppressAutoHyphens/>
              <w:spacing w:before="0"/>
              <w:jc w:val="both"/>
              <w:rPr>
                <w:rFonts w:ascii="Arial" w:hAnsi="Arial" w:cs="Arial"/>
                <w:b w:val="0"/>
                <w:color w:val="auto"/>
                <w:sz w:val="24"/>
                <w:szCs w:val="24"/>
              </w:rPr>
            </w:pPr>
            <w:r w:rsidRPr="001F7DB8">
              <w:rPr>
                <w:rFonts w:ascii="Arial" w:hAnsi="Arial" w:cs="Arial"/>
                <w:b w:val="0"/>
                <w:color w:val="auto"/>
                <w:sz w:val="24"/>
                <w:szCs w:val="24"/>
              </w:rPr>
              <w:lastRenderedPageBreak/>
              <w:t>Муниципальная программа «Профилактика правонарушений   на территории Шумаковского сельсовета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bCs/>
                <w:iCs/>
                <w:sz w:val="24"/>
                <w:szCs w:val="24"/>
              </w:rPr>
            </w:pPr>
            <w:r w:rsidRPr="001F7DB8">
              <w:rPr>
                <w:rFonts w:ascii="Arial" w:hAnsi="Arial" w:cs="Arial"/>
                <w:bCs/>
                <w:iCs/>
                <w:sz w:val="24"/>
                <w:szCs w:val="24"/>
              </w:rPr>
              <w:t>01</w:t>
            </w:r>
          </w:p>
        </w:tc>
        <w:tc>
          <w:tcPr>
            <w:tcW w:w="533" w:type="dxa"/>
          </w:tcPr>
          <w:p w:rsidR="00257513" w:rsidRPr="001F7DB8" w:rsidRDefault="00257513" w:rsidP="00401FFC">
            <w:pPr>
              <w:jc w:val="both"/>
              <w:rPr>
                <w:rFonts w:ascii="Arial" w:hAnsi="Arial" w:cs="Arial"/>
                <w:bCs/>
                <w:iCs/>
                <w:sz w:val="24"/>
                <w:szCs w:val="24"/>
              </w:rPr>
            </w:pPr>
            <w:r w:rsidRPr="001F7DB8">
              <w:rPr>
                <w:rFonts w:ascii="Arial" w:hAnsi="Arial" w:cs="Arial"/>
                <w:bCs/>
                <w:iCs/>
                <w:sz w:val="24"/>
                <w:szCs w:val="24"/>
              </w:rPr>
              <w:t>13</w:t>
            </w:r>
          </w:p>
        </w:tc>
        <w:tc>
          <w:tcPr>
            <w:tcW w:w="958" w:type="dxa"/>
          </w:tcPr>
          <w:p w:rsidR="00257513" w:rsidRPr="001F7DB8" w:rsidRDefault="00257513" w:rsidP="00401FFC">
            <w:pPr>
              <w:jc w:val="both"/>
              <w:rPr>
                <w:rFonts w:ascii="Arial" w:hAnsi="Arial" w:cs="Arial"/>
                <w:bCs/>
                <w:iCs/>
                <w:sz w:val="24"/>
                <w:szCs w:val="24"/>
              </w:rPr>
            </w:pPr>
            <w:r w:rsidRPr="001F7DB8">
              <w:rPr>
                <w:rFonts w:ascii="Arial" w:hAnsi="Arial" w:cs="Arial"/>
                <w:bCs/>
                <w:iCs/>
                <w:sz w:val="24"/>
                <w:szCs w:val="24"/>
              </w:rPr>
              <w:t>12 0 00 00000</w:t>
            </w:r>
          </w:p>
        </w:tc>
        <w:tc>
          <w:tcPr>
            <w:tcW w:w="620" w:type="dxa"/>
          </w:tcPr>
          <w:p w:rsidR="00257513" w:rsidRPr="001F7DB8" w:rsidRDefault="00257513" w:rsidP="00401FFC">
            <w:pPr>
              <w:jc w:val="both"/>
              <w:rPr>
                <w:rFonts w:ascii="Arial" w:hAnsi="Arial" w:cs="Arial"/>
                <w:bCs/>
                <w:iCs/>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 xml:space="preserve">Подпрограмма </w:t>
            </w:r>
            <w:r w:rsidRPr="001F7DB8">
              <w:rPr>
                <w:rStyle w:val="af4"/>
                <w:rFonts w:ascii="Arial" w:hAnsi="Arial" w:cs="Arial"/>
                <w:b w:val="0"/>
                <w:bCs/>
                <w:sz w:val="24"/>
                <w:szCs w:val="24"/>
              </w:rPr>
              <w:t>«</w:t>
            </w:r>
            <w:r w:rsidRPr="001F7DB8">
              <w:rPr>
                <w:rFonts w:ascii="Arial" w:hAnsi="Arial" w:cs="Arial"/>
                <w:sz w:val="24"/>
                <w:szCs w:val="24"/>
              </w:rPr>
              <w:t>Профилактика правонарушений»</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12 2 00 00000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Основное мероприятие    «Проведение профилактических мероприятий, направленных на профилактику правонарушений»</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12 2 01 00000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color w:val="000000"/>
                <w:sz w:val="24"/>
                <w:szCs w:val="24"/>
              </w:rPr>
              <w:t>Реализация мероприятий направленных на обеспечение правопорядка на территории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 2 01 С1435</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 2 01 С1435</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Реализация государственных функций, связанных с общегосударственным управлением</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76 0 00 00000</w:t>
            </w:r>
          </w:p>
        </w:tc>
        <w:tc>
          <w:tcPr>
            <w:tcW w:w="620" w:type="dxa"/>
          </w:tcPr>
          <w:p w:rsidR="00257513" w:rsidRPr="001F7DB8" w:rsidRDefault="00257513" w:rsidP="00401FFC">
            <w:pPr>
              <w:jc w:val="both"/>
              <w:rPr>
                <w:rFonts w:ascii="Arial" w:hAnsi="Arial" w:cs="Arial"/>
                <w:bCs/>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864917,00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510037,00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326535,00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napToGrid w:val="0"/>
                <w:sz w:val="24"/>
                <w:szCs w:val="24"/>
              </w:rPr>
              <w:t>Выполнение других обязательств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76 1 00 00000</w:t>
            </w:r>
          </w:p>
        </w:tc>
        <w:tc>
          <w:tcPr>
            <w:tcW w:w="620" w:type="dxa"/>
          </w:tcPr>
          <w:p w:rsidR="00257513" w:rsidRPr="001F7DB8" w:rsidRDefault="00257513" w:rsidP="00401FFC">
            <w:pPr>
              <w:jc w:val="both"/>
              <w:rPr>
                <w:rFonts w:ascii="Arial" w:hAnsi="Arial" w:cs="Arial"/>
                <w:iCs/>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864917,00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510037,00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326535,00</w:t>
            </w:r>
          </w:p>
        </w:tc>
      </w:tr>
      <w:tr w:rsidR="00257513" w:rsidRPr="001F7DB8" w:rsidTr="001F7DB8">
        <w:tc>
          <w:tcPr>
            <w:tcW w:w="2552"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napToGrid w:val="0"/>
                <w:sz w:val="24"/>
                <w:szCs w:val="24"/>
              </w:rPr>
              <w:t xml:space="preserve">Выполнение других (прочих) обязательств органа местного </w:t>
            </w:r>
            <w:r w:rsidRPr="001F7DB8">
              <w:rPr>
                <w:rFonts w:ascii="Arial" w:hAnsi="Arial" w:cs="Arial"/>
                <w:snapToGrid w:val="0"/>
                <w:sz w:val="24"/>
                <w:szCs w:val="24"/>
              </w:rPr>
              <w:lastRenderedPageBreak/>
              <w:t>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76 1 00 С1404</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864917,00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510037,00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326535,00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76 1 00 С1404</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730846,00</w:t>
            </w:r>
          </w:p>
        </w:tc>
        <w:tc>
          <w:tcPr>
            <w:tcW w:w="1276" w:type="dxa"/>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495037,00</w:t>
            </w:r>
          </w:p>
        </w:tc>
        <w:tc>
          <w:tcPr>
            <w:tcW w:w="1276" w:type="dxa"/>
          </w:tcPr>
          <w:p w:rsidR="00257513" w:rsidRPr="001F7DB8" w:rsidRDefault="00257513" w:rsidP="00401FFC">
            <w:pPr>
              <w:snapToGrid w:val="0"/>
              <w:ind w:right="-128"/>
              <w:jc w:val="both"/>
              <w:rPr>
                <w:rFonts w:ascii="Arial" w:hAnsi="Arial" w:cs="Arial"/>
                <w:sz w:val="24"/>
                <w:szCs w:val="24"/>
              </w:rPr>
            </w:pPr>
            <w:r w:rsidRPr="001F7DB8">
              <w:rPr>
                <w:rFonts w:ascii="Arial" w:hAnsi="Arial" w:cs="Arial"/>
                <w:sz w:val="24"/>
                <w:szCs w:val="24"/>
              </w:rPr>
              <w:t>311535,00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Иные бюджетные ассигнования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76 1 00 С1404</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800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134071,00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15000,00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15000,00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Непрограммная деятельность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Реализация мероприятий по распространению официальной информации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С1439</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С1439</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50000,00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20 000,00</w:t>
            </w:r>
          </w:p>
        </w:tc>
      </w:tr>
      <w:tr w:rsidR="00257513" w:rsidRPr="001F7DB8" w:rsidTr="001F7DB8">
        <w:tc>
          <w:tcPr>
            <w:tcW w:w="2552" w:type="dxa"/>
            <w:vAlign w:val="center"/>
          </w:tcPr>
          <w:p w:rsidR="00257513" w:rsidRPr="001F7DB8" w:rsidRDefault="00257513" w:rsidP="00401FFC">
            <w:pPr>
              <w:snapToGrid w:val="0"/>
              <w:jc w:val="both"/>
              <w:rPr>
                <w:rFonts w:ascii="Arial" w:hAnsi="Arial" w:cs="Arial"/>
                <w:sz w:val="24"/>
                <w:szCs w:val="24"/>
              </w:rPr>
            </w:pPr>
            <w:r w:rsidRPr="001F7DB8">
              <w:rPr>
                <w:rFonts w:ascii="Arial" w:hAnsi="Arial" w:cs="Arial"/>
                <w:sz w:val="24"/>
                <w:szCs w:val="24"/>
              </w:rPr>
              <w:t>НАЦИОНАЛЬНАЯ ОБОРОНА</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02</w:t>
            </w:r>
          </w:p>
        </w:tc>
        <w:tc>
          <w:tcPr>
            <w:tcW w:w="533" w:type="dxa"/>
          </w:tcPr>
          <w:p w:rsidR="00257513" w:rsidRPr="001F7DB8" w:rsidRDefault="00257513" w:rsidP="00401FFC">
            <w:pPr>
              <w:snapToGrid w:val="0"/>
              <w:jc w:val="both"/>
              <w:rPr>
                <w:rFonts w:ascii="Arial" w:hAnsi="Arial" w:cs="Arial"/>
                <w:bCs/>
                <w:sz w:val="24"/>
                <w:szCs w:val="24"/>
              </w:rPr>
            </w:pPr>
            <w:r w:rsidRPr="001F7DB8">
              <w:rPr>
                <w:rFonts w:ascii="Arial" w:hAnsi="Arial" w:cs="Arial"/>
                <w:bCs/>
                <w:sz w:val="24"/>
                <w:szCs w:val="24"/>
              </w:rPr>
              <w:t>00</w:t>
            </w:r>
          </w:p>
        </w:tc>
        <w:tc>
          <w:tcPr>
            <w:tcW w:w="958" w:type="dxa"/>
          </w:tcPr>
          <w:p w:rsidR="00257513" w:rsidRPr="001F7DB8" w:rsidRDefault="00257513" w:rsidP="00401FFC">
            <w:pPr>
              <w:snapToGrid w:val="0"/>
              <w:ind w:left="-122" w:right="-147"/>
              <w:jc w:val="both"/>
              <w:rPr>
                <w:rFonts w:ascii="Arial" w:hAnsi="Arial" w:cs="Arial"/>
                <w:sz w:val="24"/>
                <w:szCs w:val="24"/>
              </w:rPr>
            </w:pPr>
          </w:p>
        </w:tc>
        <w:tc>
          <w:tcPr>
            <w:tcW w:w="620" w:type="dxa"/>
          </w:tcPr>
          <w:p w:rsidR="00257513" w:rsidRPr="001F7DB8" w:rsidRDefault="00257513" w:rsidP="00401FFC">
            <w:pPr>
              <w:snapToGrid w:val="0"/>
              <w:jc w:val="both"/>
              <w:rPr>
                <w:rFonts w:ascii="Arial" w:hAnsi="Arial" w:cs="Arial"/>
                <w:sz w:val="24"/>
                <w:szCs w:val="24"/>
              </w:rPr>
            </w:pPr>
          </w:p>
        </w:tc>
        <w:tc>
          <w:tcPr>
            <w:tcW w:w="1276"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Мобилизационная и вневойсковая подготовка</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Непрограммная деятельность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77 0 00 00000</w:t>
            </w:r>
          </w:p>
        </w:tc>
        <w:tc>
          <w:tcPr>
            <w:tcW w:w="620" w:type="dxa"/>
          </w:tcPr>
          <w:p w:rsidR="00257513" w:rsidRPr="001F7DB8" w:rsidRDefault="00257513" w:rsidP="00401FFC">
            <w:pPr>
              <w:jc w:val="both"/>
              <w:rPr>
                <w:rFonts w:ascii="Arial" w:hAnsi="Arial" w:cs="Arial"/>
                <w:sz w:val="24"/>
                <w:szCs w:val="24"/>
              </w:rPr>
            </w:pPr>
          </w:p>
        </w:tc>
        <w:tc>
          <w:tcPr>
            <w:tcW w:w="1276"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77 2 00 00000</w:t>
            </w:r>
          </w:p>
        </w:tc>
        <w:tc>
          <w:tcPr>
            <w:tcW w:w="620" w:type="dxa"/>
          </w:tcPr>
          <w:p w:rsidR="00257513" w:rsidRPr="001F7DB8" w:rsidRDefault="00257513" w:rsidP="00401FFC">
            <w:pPr>
              <w:jc w:val="both"/>
              <w:rPr>
                <w:rFonts w:ascii="Arial" w:hAnsi="Arial" w:cs="Arial"/>
                <w:sz w:val="24"/>
                <w:szCs w:val="24"/>
              </w:rPr>
            </w:pPr>
          </w:p>
        </w:tc>
        <w:tc>
          <w:tcPr>
            <w:tcW w:w="1276"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Осуществление первичного воинского учета на территориях, где отсутствуют </w:t>
            </w:r>
            <w:r w:rsidRPr="001F7DB8">
              <w:rPr>
                <w:rFonts w:ascii="Arial" w:hAnsi="Arial" w:cs="Arial"/>
                <w:sz w:val="24"/>
                <w:szCs w:val="24"/>
              </w:rPr>
              <w:lastRenderedPageBreak/>
              <w:t>военные комиссариаты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77 2 00 51180</w:t>
            </w:r>
          </w:p>
        </w:tc>
        <w:tc>
          <w:tcPr>
            <w:tcW w:w="620" w:type="dxa"/>
          </w:tcPr>
          <w:p w:rsidR="00257513" w:rsidRPr="001F7DB8" w:rsidRDefault="00257513" w:rsidP="00401FFC">
            <w:pPr>
              <w:jc w:val="both"/>
              <w:rPr>
                <w:rFonts w:ascii="Arial" w:hAnsi="Arial" w:cs="Arial"/>
                <w:sz w:val="24"/>
                <w:szCs w:val="24"/>
              </w:rPr>
            </w:pPr>
          </w:p>
        </w:tc>
        <w:tc>
          <w:tcPr>
            <w:tcW w:w="1276"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77 2 00 51180</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100</w:t>
            </w:r>
          </w:p>
        </w:tc>
        <w:tc>
          <w:tcPr>
            <w:tcW w:w="1276" w:type="dxa"/>
            <w:vAlign w:val="bottom"/>
          </w:tcPr>
          <w:p w:rsidR="00257513" w:rsidRPr="001F7DB8" w:rsidRDefault="00257513" w:rsidP="00401FFC">
            <w:pPr>
              <w:jc w:val="both"/>
              <w:rPr>
                <w:rFonts w:ascii="Arial" w:hAnsi="Arial" w:cs="Arial"/>
                <w:sz w:val="24"/>
                <w:szCs w:val="24"/>
              </w:rPr>
            </w:pPr>
            <w:r w:rsidRPr="001F7DB8">
              <w:rPr>
                <w:rFonts w:ascii="Arial" w:hAnsi="Arial" w:cs="Arial"/>
                <w:sz w:val="24"/>
                <w:szCs w:val="24"/>
              </w:rPr>
              <w:t>134910,00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148721,00</w:t>
            </w:r>
          </w:p>
        </w:tc>
        <w:tc>
          <w:tcPr>
            <w:tcW w:w="1276" w:type="dxa"/>
            <w:vAlign w:val="bottom"/>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162767,00</w:t>
            </w:r>
          </w:p>
        </w:tc>
      </w:tr>
      <w:tr w:rsidR="00257513" w:rsidRPr="001F7DB8" w:rsidTr="001F7DB8">
        <w:tc>
          <w:tcPr>
            <w:tcW w:w="2552"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z w:val="24"/>
                <w:szCs w:val="24"/>
              </w:rPr>
              <w:t>НАЦИОНАЛЬНАЯ БЕЗОПАСНОСТЬ И ПРАВООХРАНИТЕЛЬНАЯ ДЕЯТЕЛЬНОСТЬ</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Защита населения и территории от чрезвычайных ситуаций природного и техногенного характера, пожарная безопасность</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bCs/>
                <w:sz w:val="24"/>
                <w:szCs w:val="24"/>
              </w:rPr>
              <w:t xml:space="preserve">Муниципальная программа </w:t>
            </w:r>
            <w:r w:rsidRPr="001F7DB8">
              <w:rPr>
                <w:rFonts w:ascii="Arial" w:hAnsi="Arial" w:cs="Arial"/>
                <w:sz w:val="24"/>
                <w:szCs w:val="24"/>
              </w:rPr>
              <w:t>«Защита населения и территории от чрезвычайных ситуаций, обеспечение пожарной безопасности и безопасности людей на водных объектах</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 xml:space="preserve">Подпрограмма </w:t>
            </w:r>
            <w:r w:rsidRPr="001F7DB8">
              <w:rPr>
                <w:rFonts w:ascii="Arial" w:hAnsi="Arial" w:cs="Arial"/>
                <w:sz w:val="24"/>
                <w:szCs w:val="24"/>
              </w:rPr>
              <w:lastRenderedPageBreak/>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13 1 </w:t>
            </w:r>
            <w:r w:rsidRPr="001F7DB8">
              <w:rPr>
                <w:rFonts w:ascii="Arial" w:hAnsi="Arial" w:cs="Arial"/>
                <w:sz w:val="24"/>
                <w:szCs w:val="24"/>
              </w:rPr>
              <w:lastRenderedPageBreak/>
              <w:t>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552" w:type="dxa"/>
            <w:vAlign w:val="center"/>
          </w:tcPr>
          <w:p w:rsidR="00257513" w:rsidRPr="001F7DB8" w:rsidRDefault="00257513" w:rsidP="00401FFC">
            <w:pPr>
              <w:widowControl w:val="0"/>
              <w:autoSpaceDE w:val="0"/>
              <w:autoSpaceDN w:val="0"/>
              <w:adjustRightInd w:val="0"/>
              <w:jc w:val="both"/>
              <w:outlineLvl w:val="5"/>
              <w:rPr>
                <w:rFonts w:ascii="Arial" w:hAnsi="Arial" w:cs="Arial"/>
                <w:snapToGrid w:val="0"/>
                <w:sz w:val="24"/>
                <w:szCs w:val="24"/>
              </w:rPr>
            </w:pPr>
            <w:r w:rsidRPr="001F7DB8">
              <w:rPr>
                <w:rFonts w:ascii="Arial" w:hAnsi="Arial" w:cs="Arial"/>
                <w:snapToGrid w:val="0"/>
                <w:sz w:val="24"/>
                <w:szCs w:val="24"/>
              </w:rPr>
              <w:lastRenderedPageBreak/>
              <w:t>Основное мероприятие «</w:t>
            </w:r>
            <w:r w:rsidRPr="001F7DB8">
              <w:rPr>
                <w:rFonts w:ascii="Arial" w:hAnsi="Arial" w:cs="Arial"/>
                <w:sz w:val="24"/>
                <w:szCs w:val="24"/>
              </w:rPr>
              <w:t>Обеспечение первичных мер пожарной безопасности на территории</w:t>
            </w:r>
            <w:r w:rsidRPr="001F7DB8">
              <w:rPr>
                <w:rFonts w:ascii="Arial" w:hAnsi="Arial" w:cs="Arial"/>
                <w:snapToGrid w:val="0"/>
                <w:sz w:val="24"/>
                <w:szCs w:val="24"/>
              </w:rPr>
              <w:t>»</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13 1 01 00000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highlight w:val="red"/>
              </w:rPr>
            </w:pPr>
            <w:r w:rsidRPr="001F7DB8">
              <w:rPr>
                <w:rFonts w:ascii="Arial" w:hAnsi="Arial" w:cs="Arial"/>
                <w:sz w:val="24"/>
                <w:szCs w:val="24"/>
              </w:rPr>
              <w:t xml:space="preserve">Расходы муниципального образования на обеспечения мер правовой и социальной защиты добровольных пожарных и поддержки </w:t>
            </w:r>
            <w:r w:rsidRPr="001F7DB8">
              <w:rPr>
                <w:rFonts w:ascii="Arial" w:hAnsi="Arial" w:cs="Arial"/>
                <w:sz w:val="24"/>
                <w:szCs w:val="24"/>
              </w:rPr>
              <w:lastRenderedPageBreak/>
              <w:t>общественных объединений пожарной охраны на территории Шумаковского сельсовета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13 1 01 С1415</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13 1 01 С1415</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20000,00</w:t>
            </w:r>
          </w:p>
        </w:tc>
      </w:tr>
      <w:tr w:rsidR="00257513" w:rsidRPr="001F7DB8" w:rsidTr="001F7DB8">
        <w:trPr>
          <w:trHeight w:val="192"/>
        </w:trPr>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НАЦИОНАЛЬНАЯ ЭКОНОМИКА</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958" w:type="dxa"/>
          </w:tcPr>
          <w:p w:rsidR="00257513" w:rsidRPr="001F7DB8" w:rsidRDefault="00257513" w:rsidP="00401FFC">
            <w:pPr>
              <w:ind w:right="-86"/>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1168312,00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11000,00</w:t>
            </w:r>
          </w:p>
        </w:tc>
      </w:tr>
      <w:tr w:rsidR="00257513" w:rsidRPr="001F7DB8" w:rsidTr="001F7DB8">
        <w:trPr>
          <w:trHeight w:val="825"/>
        </w:trPr>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shd w:val="clear" w:color="auto" w:fill="FFFFFF"/>
              </w:rPr>
              <w:t>Дорожное хозяйство (дорожные фонды)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09</w:t>
            </w:r>
          </w:p>
        </w:tc>
        <w:tc>
          <w:tcPr>
            <w:tcW w:w="958" w:type="dxa"/>
          </w:tcPr>
          <w:p w:rsidR="00257513" w:rsidRPr="001F7DB8" w:rsidRDefault="00257513" w:rsidP="00401FFC">
            <w:pPr>
              <w:ind w:right="-86"/>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Реализация государственных функций, связанных с общегосударственным управлением</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533"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958"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76 0 00 00000</w:t>
            </w:r>
          </w:p>
        </w:tc>
        <w:tc>
          <w:tcPr>
            <w:tcW w:w="620" w:type="dxa"/>
          </w:tcPr>
          <w:p w:rsidR="00257513" w:rsidRPr="001F7DB8" w:rsidRDefault="00257513" w:rsidP="00401FFC">
            <w:pPr>
              <w:jc w:val="both"/>
              <w:rPr>
                <w:rFonts w:ascii="Arial" w:hAnsi="Arial" w:cs="Arial"/>
                <w:color w:val="000000"/>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Выполнение других обязательств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533"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958"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76 1 00 00000</w:t>
            </w:r>
          </w:p>
        </w:tc>
        <w:tc>
          <w:tcPr>
            <w:tcW w:w="620" w:type="dxa"/>
          </w:tcPr>
          <w:p w:rsidR="00257513" w:rsidRPr="001F7DB8" w:rsidRDefault="00257513" w:rsidP="00401FFC">
            <w:pPr>
              <w:jc w:val="both"/>
              <w:rPr>
                <w:rFonts w:ascii="Arial" w:hAnsi="Arial" w:cs="Arial"/>
                <w:color w:val="000000"/>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w:t>
            </w:r>
            <w:r w:rsidRPr="001F7DB8">
              <w:rPr>
                <w:rFonts w:ascii="Arial" w:hAnsi="Arial" w:cs="Arial"/>
                <w:color w:val="000000"/>
                <w:sz w:val="24"/>
                <w:szCs w:val="24"/>
              </w:rPr>
              <w:lastRenderedPageBreak/>
              <w:t>пользования местного значения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533"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958"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1 00 П1424</w:t>
            </w:r>
          </w:p>
        </w:tc>
        <w:tc>
          <w:tcPr>
            <w:tcW w:w="620" w:type="dxa"/>
          </w:tcPr>
          <w:p w:rsidR="00257513" w:rsidRPr="001F7DB8" w:rsidRDefault="00257513" w:rsidP="00401FFC">
            <w:pPr>
              <w:jc w:val="both"/>
              <w:rPr>
                <w:rFonts w:ascii="Arial" w:hAnsi="Arial" w:cs="Arial"/>
                <w:color w:val="000000"/>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04</w:t>
            </w:r>
          </w:p>
        </w:tc>
        <w:tc>
          <w:tcPr>
            <w:tcW w:w="533"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09</w:t>
            </w:r>
          </w:p>
        </w:tc>
        <w:tc>
          <w:tcPr>
            <w:tcW w:w="958"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76 1 00 П1424</w:t>
            </w:r>
          </w:p>
        </w:tc>
        <w:tc>
          <w:tcPr>
            <w:tcW w:w="620"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200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240675,00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Другие вопросы в области национальной экономики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ind w:right="-86"/>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927637,00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11000,00</w:t>
            </w:r>
          </w:p>
        </w:tc>
      </w:tr>
      <w:tr w:rsidR="00257513" w:rsidRPr="001F7DB8" w:rsidTr="001F7DB8">
        <w:tc>
          <w:tcPr>
            <w:tcW w:w="2552" w:type="dxa"/>
            <w:vAlign w:val="center"/>
          </w:tcPr>
          <w:p w:rsidR="00257513" w:rsidRPr="001F7DB8" w:rsidRDefault="00257513" w:rsidP="00401FFC">
            <w:pPr>
              <w:pStyle w:val="af"/>
              <w:jc w:val="both"/>
              <w:rPr>
                <w:rFonts w:ascii="Arial" w:hAnsi="Arial" w:cs="Arial"/>
                <w:bCs/>
                <w:szCs w:val="24"/>
              </w:rPr>
            </w:pPr>
            <w:r w:rsidRPr="001F7DB8">
              <w:rPr>
                <w:rFonts w:ascii="Arial" w:hAnsi="Arial" w:cs="Arial"/>
                <w:bCs/>
                <w:szCs w:val="24"/>
              </w:rPr>
              <w:t xml:space="preserve">Муниципальная программа  </w:t>
            </w:r>
            <w:r w:rsidRPr="001F7DB8">
              <w:rPr>
                <w:rFonts w:ascii="Arial" w:hAnsi="Arial" w:cs="Arial"/>
                <w:szCs w:val="24"/>
              </w:rPr>
              <w:t>«Энергосбережение  и повышение энергетической эффективности в Шумаковском сельсовете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552" w:type="dxa"/>
            <w:vAlign w:val="center"/>
          </w:tcPr>
          <w:p w:rsidR="00257513" w:rsidRPr="001F7DB8" w:rsidRDefault="00257513" w:rsidP="00401FFC">
            <w:pPr>
              <w:pStyle w:val="af"/>
              <w:jc w:val="both"/>
              <w:rPr>
                <w:rFonts w:ascii="Arial" w:hAnsi="Arial" w:cs="Arial"/>
                <w:bCs/>
                <w:szCs w:val="24"/>
              </w:rPr>
            </w:pPr>
            <w:r w:rsidRPr="001F7DB8">
              <w:rPr>
                <w:rFonts w:ascii="Arial" w:hAnsi="Arial" w:cs="Arial"/>
                <w:bCs/>
                <w:szCs w:val="24"/>
              </w:rPr>
              <w:t>Подпрограмма "Энергосбережение"</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bCs/>
                <w:sz w:val="24"/>
                <w:szCs w:val="24"/>
              </w:rPr>
            </w:pPr>
            <w:r w:rsidRPr="001F7DB8">
              <w:rPr>
                <w:rFonts w:ascii="Arial" w:hAnsi="Arial" w:cs="Arial"/>
                <w:bCs/>
                <w:sz w:val="24"/>
                <w:szCs w:val="24"/>
              </w:rPr>
              <w:t>Основное мероприятие "Осуществление мероприятий в области энергосбережения"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05 1 01 00000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bCs/>
                <w:sz w:val="24"/>
                <w:szCs w:val="24"/>
              </w:rPr>
            </w:pPr>
            <w:r w:rsidRPr="001F7DB8">
              <w:rPr>
                <w:rFonts w:ascii="Arial" w:hAnsi="Arial" w:cs="Arial"/>
                <w:bCs/>
                <w:sz w:val="24"/>
                <w:szCs w:val="24"/>
              </w:rPr>
              <w:t>Мероприятия в области энергосбережения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01 С1434</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05 1 01 С1434</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77 2 00 00000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lang w:val="en-US"/>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916637,00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552"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 xml:space="preserve">Расходы на мероприятия по внесению в государственный кадастр </w:t>
            </w:r>
            <w:r w:rsidRPr="001F7DB8">
              <w:rPr>
                <w:rFonts w:ascii="Arial" w:hAnsi="Arial" w:cs="Arial"/>
                <w:color w:val="000000"/>
                <w:sz w:val="24"/>
                <w:szCs w:val="24"/>
              </w:rPr>
              <w:lastRenderedPageBreak/>
              <w:t>недвижимости сведений о границах муниципальных образований и границах населенных пунктов</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77 2 00 13600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641646,00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552"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77 2 00 13600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641646,00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552"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 xml:space="preserve">77 2 00 </w:t>
            </w:r>
            <w:r w:rsidRPr="001F7DB8">
              <w:rPr>
                <w:rFonts w:ascii="Arial" w:hAnsi="Arial" w:cs="Arial"/>
                <w:sz w:val="24"/>
                <w:szCs w:val="24"/>
                <w:lang w:val="en-US"/>
              </w:rPr>
              <w:t>S</w:t>
            </w:r>
            <w:r w:rsidRPr="001F7DB8">
              <w:rPr>
                <w:rFonts w:ascii="Arial" w:hAnsi="Arial" w:cs="Arial"/>
                <w:sz w:val="24"/>
                <w:szCs w:val="24"/>
              </w:rPr>
              <w:t>3600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274991,00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552"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 xml:space="preserve">77 2 00 </w:t>
            </w:r>
            <w:r w:rsidRPr="001F7DB8">
              <w:rPr>
                <w:rFonts w:ascii="Arial" w:hAnsi="Arial" w:cs="Arial"/>
                <w:sz w:val="24"/>
                <w:szCs w:val="24"/>
                <w:lang w:val="en-US"/>
              </w:rPr>
              <w:t>S</w:t>
            </w:r>
            <w:r w:rsidRPr="001F7DB8">
              <w:rPr>
                <w:rFonts w:ascii="Arial" w:hAnsi="Arial" w:cs="Arial"/>
                <w:sz w:val="24"/>
                <w:szCs w:val="24"/>
              </w:rPr>
              <w:t>3600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lang w:val="en-US"/>
              </w:rPr>
            </w:pPr>
            <w:r w:rsidRPr="001F7DB8">
              <w:rPr>
                <w:rFonts w:ascii="Arial" w:hAnsi="Arial" w:cs="Arial"/>
                <w:sz w:val="24"/>
                <w:szCs w:val="24"/>
                <w:lang w:val="en-US"/>
              </w:rPr>
              <w:t>200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274991,00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0,00</w:t>
            </w:r>
          </w:p>
        </w:tc>
      </w:tr>
      <w:tr w:rsidR="00257513" w:rsidRPr="001F7DB8" w:rsidTr="001F7DB8">
        <w:tc>
          <w:tcPr>
            <w:tcW w:w="2552" w:type="dxa"/>
            <w:vAlign w:val="center"/>
          </w:tcPr>
          <w:p w:rsidR="00257513" w:rsidRPr="001F7DB8" w:rsidRDefault="00257513" w:rsidP="00401FFC">
            <w:pPr>
              <w:ind w:hanging="10"/>
              <w:jc w:val="both"/>
              <w:rPr>
                <w:rFonts w:ascii="Arial" w:hAnsi="Arial" w:cs="Arial"/>
                <w:sz w:val="24"/>
                <w:szCs w:val="24"/>
              </w:rPr>
            </w:pPr>
            <w:r w:rsidRPr="001F7DB8">
              <w:rPr>
                <w:rFonts w:ascii="Arial" w:hAnsi="Arial" w:cs="Arial"/>
                <w:sz w:val="24"/>
                <w:szCs w:val="24"/>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257513" w:rsidRPr="001F7DB8" w:rsidRDefault="00257513" w:rsidP="00401FFC">
            <w:pPr>
              <w:ind w:hanging="10"/>
              <w:jc w:val="both"/>
              <w:rPr>
                <w:rFonts w:ascii="Arial" w:hAnsi="Arial" w:cs="Arial"/>
                <w:sz w:val="24"/>
                <w:szCs w:val="24"/>
              </w:rPr>
            </w:pPr>
            <w:r w:rsidRPr="001F7DB8">
              <w:rPr>
                <w:rFonts w:ascii="Arial" w:hAnsi="Arial" w:cs="Arial"/>
                <w:sz w:val="24"/>
                <w:szCs w:val="24"/>
              </w:rPr>
              <w:t>на 2019-2023 годы»</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15 0 0000000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276"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"Формирование благоприятных условий для устойчивого функционирования и развития малого и среднего предпринимательст</w:t>
            </w:r>
            <w:r w:rsidRPr="001F7DB8">
              <w:rPr>
                <w:rFonts w:ascii="Arial" w:hAnsi="Arial" w:cs="Arial"/>
                <w:sz w:val="24"/>
                <w:szCs w:val="24"/>
              </w:rPr>
              <w:lastRenderedPageBreak/>
              <w:t>ва, популяризация предпринимательской деятельности"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15 0 0100000</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276"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Обеспечение условий для развития малого и среднего предпринимательства на территории муниципального образования</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01С1405</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p>
        </w:tc>
        <w:tc>
          <w:tcPr>
            <w:tcW w:w="1276"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04</w:t>
            </w:r>
          </w:p>
        </w:tc>
        <w:tc>
          <w:tcPr>
            <w:tcW w:w="533"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12</w:t>
            </w:r>
          </w:p>
        </w:tc>
        <w:tc>
          <w:tcPr>
            <w:tcW w:w="958" w:type="dxa"/>
          </w:tcPr>
          <w:p w:rsidR="00257513" w:rsidRPr="001F7DB8" w:rsidRDefault="00257513" w:rsidP="00401FFC">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01С1405</w:t>
            </w:r>
          </w:p>
        </w:tc>
        <w:tc>
          <w:tcPr>
            <w:tcW w:w="620" w:type="dxa"/>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ind w:left="-164"/>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ЖИЛИЩНО-КОММУНАЛЬНОЕ ХОЗЯЙСТВО</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Благоустройство</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sz w:val="24"/>
                <w:szCs w:val="24"/>
              </w:rPr>
              <w:t>Муниципальная программа «Благоустройство территории Шумаковского сельсовета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07 0 00 00000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overflowPunct w:val="0"/>
              <w:autoSpaceDE w:val="0"/>
              <w:snapToGrid w:val="0"/>
              <w:jc w:val="both"/>
              <w:rPr>
                <w:rFonts w:ascii="Arial" w:hAnsi="Arial" w:cs="Arial"/>
                <w:bCs/>
                <w:sz w:val="24"/>
                <w:szCs w:val="24"/>
              </w:rPr>
            </w:pPr>
            <w:r w:rsidRPr="001F7DB8">
              <w:rPr>
                <w:rFonts w:ascii="Arial" w:hAnsi="Arial" w:cs="Arial"/>
                <w:sz w:val="24"/>
                <w:szCs w:val="24"/>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07 3 00 00000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Основное мероприятие «Осуществление мероприятий по благоустройству территории </w:t>
            </w:r>
            <w:r w:rsidRPr="001F7DB8">
              <w:rPr>
                <w:rFonts w:ascii="Arial" w:hAnsi="Arial" w:cs="Arial"/>
                <w:sz w:val="24"/>
                <w:szCs w:val="24"/>
              </w:rPr>
              <w:lastRenderedPageBreak/>
              <w:t>населенных пунктов»</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07 3 01 00000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Мероприятия по благоустройству  Шумаковского сельсовета Курского района Курской области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07 3 01 С1433</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05</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03</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07 3 01 С1433</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c>
          <w:tcPr>
            <w:tcW w:w="1276" w:type="dxa"/>
          </w:tcPr>
          <w:p w:rsidR="00257513" w:rsidRPr="001F7DB8" w:rsidRDefault="00257513" w:rsidP="00401FFC">
            <w:pPr>
              <w:jc w:val="both"/>
              <w:rPr>
                <w:rFonts w:ascii="Arial" w:hAnsi="Arial" w:cs="Arial"/>
                <w:color w:val="000000"/>
                <w:sz w:val="24"/>
                <w:szCs w:val="24"/>
              </w:rPr>
            </w:pPr>
            <w:r w:rsidRPr="001F7DB8">
              <w:rPr>
                <w:rFonts w:ascii="Arial" w:hAnsi="Arial" w:cs="Arial"/>
                <w:color w:val="000000"/>
                <w:sz w:val="24"/>
                <w:szCs w:val="24"/>
              </w:rPr>
              <w:t>10 000,00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ФИЗИЧЕСКАЯ КУЛЬТУРА  И СПОРТ</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00</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Массовый спорт</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bCs/>
                <w:sz w:val="24"/>
                <w:szCs w:val="24"/>
              </w:rPr>
              <w:t xml:space="preserve">Муниципальная программа </w:t>
            </w:r>
            <w:r w:rsidRPr="001F7DB8">
              <w:rPr>
                <w:rFonts w:ascii="Arial" w:hAnsi="Arial" w:cs="Arial"/>
                <w:snapToGrid w:val="0"/>
                <w:sz w:val="24"/>
                <w:szCs w:val="24"/>
              </w:rPr>
              <w:t>«Повышение эффективности работы с молодежью, организация отдыха и оздоровления детей, молодежи, развитие физической культуры и спорта</w:t>
            </w:r>
            <w:r w:rsidRPr="001F7DB8">
              <w:rPr>
                <w:rFonts w:ascii="Arial" w:hAnsi="Arial" w:cs="Arial"/>
                <w:sz w:val="24"/>
                <w:szCs w:val="24"/>
              </w:rPr>
              <w:t xml:space="preserve"> в Шумаковском сельсовете Курского района Курской области</w:t>
            </w:r>
            <w:r w:rsidRPr="001F7DB8">
              <w:rPr>
                <w:rFonts w:ascii="Arial" w:hAnsi="Arial" w:cs="Arial"/>
                <w:snapToGrid w:val="0"/>
                <w:sz w:val="24"/>
                <w:szCs w:val="24"/>
              </w:rPr>
              <w:t>»</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08 0 00 00000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bCs/>
                <w:sz w:val="24"/>
                <w:szCs w:val="24"/>
              </w:rPr>
            </w:pPr>
            <w:r w:rsidRPr="001F7DB8">
              <w:rPr>
                <w:rFonts w:ascii="Arial" w:hAnsi="Arial" w:cs="Arial"/>
                <w:snapToGrid w:val="0"/>
                <w:sz w:val="24"/>
                <w:szCs w:val="24"/>
              </w:rPr>
              <w:t xml:space="preserve">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w:t>
            </w:r>
            <w:r w:rsidRPr="001F7DB8">
              <w:rPr>
                <w:rFonts w:ascii="Arial" w:hAnsi="Arial" w:cs="Arial"/>
                <w:snapToGrid w:val="0"/>
                <w:sz w:val="24"/>
                <w:szCs w:val="24"/>
              </w:rPr>
              <w:lastRenderedPageBreak/>
              <w:t>и оздоровления детей, молодежи, развитие физической культуры и спорта»</w:t>
            </w:r>
            <w:r w:rsidRPr="001F7DB8">
              <w:rPr>
                <w:rFonts w:ascii="Arial" w:hAnsi="Arial" w:cs="Arial"/>
                <w:sz w:val="24"/>
                <w:szCs w:val="24"/>
              </w:rPr>
              <w:t xml:space="preserve"> в Шумаковском сельсовете Курского района Курской области »</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lastRenderedPageBreak/>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08 3 00 00000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snapToGrid w:val="0"/>
                <w:sz w:val="24"/>
                <w:szCs w:val="24"/>
              </w:rPr>
            </w:pPr>
            <w:r w:rsidRPr="001F7DB8">
              <w:rPr>
                <w:rFonts w:ascii="Arial" w:hAnsi="Arial" w:cs="Arial"/>
                <w:snapToGrid w:val="0"/>
                <w:sz w:val="24"/>
                <w:szCs w:val="24"/>
              </w:rPr>
              <w:lastRenderedPageBreak/>
              <w:t>Основное мероприятие</w:t>
            </w:r>
            <w:r w:rsidRPr="001F7DB8">
              <w:rPr>
                <w:rFonts w:ascii="Arial" w:hAnsi="Arial" w:cs="Arial"/>
                <w:sz w:val="24"/>
                <w:szCs w:val="24"/>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08 3 01 00000</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08 3 01 С1406</w:t>
            </w: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797" w:type="dxa"/>
          </w:tcPr>
          <w:p w:rsidR="00257513" w:rsidRPr="001F7DB8" w:rsidRDefault="00257513" w:rsidP="00401FFC">
            <w:pPr>
              <w:snapToGrid w:val="0"/>
              <w:spacing w:line="276" w:lineRule="auto"/>
              <w:jc w:val="both"/>
              <w:rPr>
                <w:rFonts w:ascii="Arial" w:hAnsi="Arial" w:cs="Arial"/>
                <w:bCs/>
                <w:sz w:val="24"/>
                <w:szCs w:val="24"/>
              </w:rPr>
            </w:pPr>
            <w:r w:rsidRPr="001F7DB8">
              <w:rPr>
                <w:rFonts w:ascii="Arial" w:hAnsi="Arial" w:cs="Arial"/>
                <w:bCs/>
                <w:sz w:val="24"/>
                <w:szCs w:val="24"/>
              </w:rPr>
              <w:t>001</w:t>
            </w:r>
          </w:p>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11</w:t>
            </w:r>
          </w:p>
          <w:p w:rsidR="00257513" w:rsidRPr="001F7DB8" w:rsidRDefault="00257513" w:rsidP="00401FFC">
            <w:pPr>
              <w:jc w:val="both"/>
              <w:rPr>
                <w:rFonts w:ascii="Arial" w:hAnsi="Arial" w:cs="Arial"/>
                <w:sz w:val="24"/>
                <w:szCs w:val="24"/>
              </w:rPr>
            </w:pPr>
          </w:p>
        </w:tc>
        <w:tc>
          <w:tcPr>
            <w:tcW w:w="533"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02</w:t>
            </w:r>
          </w:p>
        </w:tc>
        <w:tc>
          <w:tcPr>
            <w:tcW w:w="958" w:type="dxa"/>
          </w:tcPr>
          <w:p w:rsidR="00257513" w:rsidRPr="001F7DB8" w:rsidRDefault="00257513" w:rsidP="00401FFC">
            <w:pPr>
              <w:ind w:right="-86"/>
              <w:jc w:val="both"/>
              <w:rPr>
                <w:rFonts w:ascii="Arial" w:hAnsi="Arial" w:cs="Arial"/>
                <w:sz w:val="24"/>
                <w:szCs w:val="24"/>
              </w:rPr>
            </w:pPr>
            <w:r w:rsidRPr="001F7DB8">
              <w:rPr>
                <w:rFonts w:ascii="Arial" w:hAnsi="Arial" w:cs="Arial"/>
                <w:sz w:val="24"/>
                <w:szCs w:val="24"/>
              </w:rPr>
              <w:t>08 3 01 С1406</w:t>
            </w:r>
          </w:p>
        </w:tc>
        <w:tc>
          <w:tcPr>
            <w:tcW w:w="620"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200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c>
          <w:tcPr>
            <w:tcW w:w="1276" w:type="dxa"/>
          </w:tcPr>
          <w:p w:rsidR="00257513" w:rsidRPr="001F7DB8" w:rsidRDefault="00257513" w:rsidP="00401FFC">
            <w:pPr>
              <w:snapToGrid w:val="0"/>
              <w:ind w:left="-39" w:right="-128"/>
              <w:jc w:val="both"/>
              <w:rPr>
                <w:rFonts w:ascii="Arial" w:hAnsi="Arial" w:cs="Arial"/>
                <w:sz w:val="24"/>
                <w:szCs w:val="24"/>
              </w:rPr>
            </w:pPr>
            <w:r w:rsidRPr="001F7DB8">
              <w:rPr>
                <w:rFonts w:ascii="Arial" w:hAnsi="Arial" w:cs="Arial"/>
                <w:sz w:val="24"/>
                <w:szCs w:val="24"/>
              </w:rPr>
              <w:t>1 000,00</w:t>
            </w:r>
          </w:p>
        </w:tc>
      </w:tr>
      <w:tr w:rsidR="00257513" w:rsidRPr="001F7DB8" w:rsidTr="001F7DB8">
        <w:tc>
          <w:tcPr>
            <w:tcW w:w="2552" w:type="dxa"/>
            <w:vAlign w:val="center"/>
          </w:tcPr>
          <w:p w:rsidR="00257513" w:rsidRPr="001F7DB8" w:rsidRDefault="00257513" w:rsidP="00401FFC">
            <w:pPr>
              <w:jc w:val="both"/>
              <w:rPr>
                <w:rFonts w:ascii="Arial" w:hAnsi="Arial" w:cs="Arial"/>
                <w:sz w:val="24"/>
                <w:szCs w:val="24"/>
              </w:rPr>
            </w:pPr>
            <w:r w:rsidRPr="001F7DB8">
              <w:rPr>
                <w:rFonts w:ascii="Arial" w:hAnsi="Arial" w:cs="Arial"/>
                <w:sz w:val="24"/>
                <w:szCs w:val="24"/>
              </w:rPr>
              <w:t xml:space="preserve">Условно утвержденные </w:t>
            </w:r>
            <w:r w:rsidRPr="001F7DB8">
              <w:rPr>
                <w:rFonts w:ascii="Arial" w:hAnsi="Arial" w:cs="Arial"/>
                <w:sz w:val="24"/>
                <w:szCs w:val="24"/>
              </w:rPr>
              <w:lastRenderedPageBreak/>
              <w:t>расходы</w:t>
            </w:r>
          </w:p>
        </w:tc>
        <w:tc>
          <w:tcPr>
            <w:tcW w:w="797" w:type="dxa"/>
          </w:tcPr>
          <w:p w:rsidR="00257513" w:rsidRPr="001F7DB8" w:rsidRDefault="00257513" w:rsidP="00401FFC">
            <w:pPr>
              <w:snapToGrid w:val="0"/>
              <w:spacing w:line="276" w:lineRule="auto"/>
              <w:jc w:val="both"/>
              <w:rPr>
                <w:rFonts w:ascii="Arial" w:hAnsi="Arial" w:cs="Arial"/>
                <w:bCs/>
                <w:sz w:val="24"/>
                <w:szCs w:val="24"/>
              </w:rPr>
            </w:pPr>
          </w:p>
        </w:tc>
        <w:tc>
          <w:tcPr>
            <w:tcW w:w="621" w:type="dxa"/>
          </w:tcPr>
          <w:p w:rsidR="00257513" w:rsidRPr="001F7DB8" w:rsidRDefault="00257513" w:rsidP="00401FFC">
            <w:pPr>
              <w:jc w:val="both"/>
              <w:rPr>
                <w:rFonts w:ascii="Arial" w:hAnsi="Arial" w:cs="Arial"/>
                <w:sz w:val="24"/>
                <w:szCs w:val="24"/>
              </w:rPr>
            </w:pPr>
          </w:p>
        </w:tc>
        <w:tc>
          <w:tcPr>
            <w:tcW w:w="533" w:type="dxa"/>
          </w:tcPr>
          <w:p w:rsidR="00257513" w:rsidRPr="001F7DB8" w:rsidRDefault="00257513" w:rsidP="00401FFC">
            <w:pPr>
              <w:jc w:val="both"/>
              <w:rPr>
                <w:rFonts w:ascii="Arial" w:hAnsi="Arial" w:cs="Arial"/>
                <w:sz w:val="24"/>
                <w:szCs w:val="24"/>
              </w:rPr>
            </w:pPr>
          </w:p>
        </w:tc>
        <w:tc>
          <w:tcPr>
            <w:tcW w:w="958" w:type="dxa"/>
          </w:tcPr>
          <w:p w:rsidR="00257513" w:rsidRPr="001F7DB8" w:rsidRDefault="00257513" w:rsidP="00401FFC">
            <w:pPr>
              <w:ind w:right="-86"/>
              <w:jc w:val="both"/>
              <w:rPr>
                <w:rFonts w:ascii="Arial" w:hAnsi="Arial" w:cs="Arial"/>
                <w:sz w:val="24"/>
                <w:szCs w:val="24"/>
              </w:rPr>
            </w:pPr>
          </w:p>
        </w:tc>
        <w:tc>
          <w:tcPr>
            <w:tcW w:w="620" w:type="dxa"/>
          </w:tcPr>
          <w:p w:rsidR="00257513" w:rsidRPr="001F7DB8" w:rsidRDefault="00257513" w:rsidP="00401FFC">
            <w:pPr>
              <w:jc w:val="both"/>
              <w:rPr>
                <w:rFonts w:ascii="Arial" w:hAnsi="Arial" w:cs="Arial"/>
                <w:sz w:val="24"/>
                <w:szCs w:val="24"/>
              </w:rPr>
            </w:pPr>
          </w:p>
        </w:tc>
        <w:tc>
          <w:tcPr>
            <w:tcW w:w="1276" w:type="dxa"/>
          </w:tcPr>
          <w:p w:rsidR="00257513" w:rsidRPr="001F7DB8" w:rsidRDefault="00257513" w:rsidP="00401FFC">
            <w:pPr>
              <w:snapToGrid w:val="0"/>
              <w:ind w:left="-39" w:right="-128"/>
              <w:jc w:val="both"/>
              <w:rPr>
                <w:rFonts w:ascii="Arial" w:hAnsi="Arial" w:cs="Arial"/>
                <w:sz w:val="24"/>
                <w:szCs w:val="24"/>
              </w:rPr>
            </w:pP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71285,00</w:t>
            </w:r>
          </w:p>
        </w:tc>
        <w:tc>
          <w:tcPr>
            <w:tcW w:w="1276" w:type="dxa"/>
          </w:tcPr>
          <w:p w:rsidR="00257513" w:rsidRPr="001F7DB8" w:rsidRDefault="00257513" w:rsidP="00401FFC">
            <w:pPr>
              <w:jc w:val="both"/>
              <w:rPr>
                <w:rFonts w:ascii="Arial" w:hAnsi="Arial" w:cs="Arial"/>
                <w:sz w:val="24"/>
                <w:szCs w:val="24"/>
              </w:rPr>
            </w:pPr>
            <w:r w:rsidRPr="001F7DB8">
              <w:rPr>
                <w:rFonts w:ascii="Arial" w:hAnsi="Arial" w:cs="Arial"/>
                <w:sz w:val="24"/>
                <w:szCs w:val="24"/>
              </w:rPr>
              <w:t>136665,00</w:t>
            </w:r>
          </w:p>
        </w:tc>
      </w:tr>
    </w:tbl>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8377D2" w:rsidRPr="00A45DAF" w:rsidRDefault="008377D2" w:rsidP="008377D2">
      <w:pPr>
        <w:ind w:left="3402"/>
        <w:jc w:val="center"/>
        <w:rPr>
          <w:rFonts w:ascii="Arial" w:hAnsi="Arial" w:cs="Arial"/>
          <w:sz w:val="28"/>
          <w:szCs w:val="28"/>
        </w:rPr>
      </w:pPr>
    </w:p>
    <w:p w:rsidR="00C857C5" w:rsidRPr="00A45DAF" w:rsidRDefault="00C857C5" w:rsidP="008377D2">
      <w:pPr>
        <w:ind w:left="3402"/>
        <w:jc w:val="center"/>
        <w:rPr>
          <w:rFonts w:ascii="Arial" w:hAnsi="Arial" w:cs="Arial"/>
          <w:sz w:val="28"/>
          <w:szCs w:val="28"/>
        </w:rPr>
      </w:pPr>
    </w:p>
    <w:p w:rsidR="00C857C5" w:rsidRDefault="00C857C5"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Default="001F7DB8" w:rsidP="008377D2">
      <w:pPr>
        <w:ind w:left="3402"/>
        <w:jc w:val="center"/>
        <w:rPr>
          <w:rFonts w:ascii="Arial" w:hAnsi="Arial" w:cs="Arial"/>
          <w:sz w:val="28"/>
          <w:szCs w:val="28"/>
        </w:rPr>
      </w:pPr>
    </w:p>
    <w:p w:rsidR="001F7DB8" w:rsidRPr="00A45DAF" w:rsidRDefault="001F7DB8" w:rsidP="008377D2">
      <w:pPr>
        <w:ind w:left="3402"/>
        <w:jc w:val="center"/>
        <w:rPr>
          <w:rFonts w:ascii="Arial" w:hAnsi="Arial" w:cs="Arial"/>
          <w:sz w:val="28"/>
          <w:szCs w:val="28"/>
        </w:rPr>
      </w:pPr>
    </w:p>
    <w:p w:rsidR="00C857C5" w:rsidRPr="00A45DAF" w:rsidRDefault="00C857C5" w:rsidP="008377D2">
      <w:pPr>
        <w:ind w:left="3402"/>
        <w:jc w:val="center"/>
        <w:rPr>
          <w:rFonts w:ascii="Arial" w:hAnsi="Arial" w:cs="Arial"/>
          <w:sz w:val="28"/>
          <w:szCs w:val="28"/>
        </w:rPr>
      </w:pPr>
    </w:p>
    <w:p w:rsidR="00C857C5" w:rsidRPr="00A45DAF" w:rsidRDefault="00C857C5" w:rsidP="008377D2">
      <w:pPr>
        <w:ind w:left="3402"/>
        <w:jc w:val="center"/>
        <w:rPr>
          <w:rFonts w:ascii="Arial" w:hAnsi="Arial" w:cs="Arial"/>
          <w:sz w:val="28"/>
          <w:szCs w:val="28"/>
        </w:rPr>
      </w:pPr>
    </w:p>
    <w:p w:rsidR="00E34DA7" w:rsidRPr="001F7DB8" w:rsidRDefault="00E34DA7" w:rsidP="00E34DA7">
      <w:pPr>
        <w:ind w:left="5670"/>
        <w:rPr>
          <w:rFonts w:ascii="Arial" w:hAnsi="Arial" w:cs="Arial"/>
          <w:sz w:val="24"/>
          <w:szCs w:val="24"/>
        </w:rPr>
      </w:pPr>
      <w:r w:rsidRPr="001F7DB8">
        <w:rPr>
          <w:rFonts w:ascii="Arial" w:hAnsi="Arial" w:cs="Arial"/>
          <w:sz w:val="24"/>
          <w:szCs w:val="24"/>
        </w:rPr>
        <w:t>Приложение №</w:t>
      </w:r>
      <w:r w:rsidR="00B1266A" w:rsidRPr="001F7DB8">
        <w:rPr>
          <w:rFonts w:ascii="Arial" w:hAnsi="Arial" w:cs="Arial"/>
          <w:sz w:val="24"/>
          <w:szCs w:val="24"/>
        </w:rPr>
        <w:t xml:space="preserve"> 5</w:t>
      </w:r>
    </w:p>
    <w:p w:rsidR="00547927" w:rsidRPr="001F7DB8" w:rsidRDefault="00547927" w:rsidP="00547927">
      <w:pPr>
        <w:ind w:left="5670"/>
        <w:rPr>
          <w:rFonts w:ascii="Arial" w:hAnsi="Arial" w:cs="Arial"/>
          <w:sz w:val="24"/>
          <w:szCs w:val="24"/>
        </w:rPr>
      </w:pPr>
      <w:r w:rsidRPr="001F7DB8">
        <w:rPr>
          <w:rFonts w:ascii="Arial" w:hAnsi="Arial" w:cs="Arial"/>
          <w:sz w:val="24"/>
          <w:szCs w:val="24"/>
        </w:rPr>
        <w:t xml:space="preserve">к решению Собрания депутатов Шумаковского сельсовета </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w:t>
      </w:r>
    </w:p>
    <w:p w:rsidR="00547927" w:rsidRPr="001F7DB8" w:rsidRDefault="00547927" w:rsidP="00547927">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7B29FB" w:rsidRPr="001F7DB8" w:rsidRDefault="007B29FB" w:rsidP="007B29FB">
      <w:pPr>
        <w:ind w:left="5670" w:right="-499"/>
        <w:rPr>
          <w:rFonts w:ascii="Arial" w:hAnsi="Arial" w:cs="Arial"/>
          <w:sz w:val="24"/>
          <w:szCs w:val="24"/>
        </w:rPr>
      </w:pPr>
      <w:r w:rsidRPr="001F7DB8">
        <w:rPr>
          <w:rFonts w:ascii="Arial" w:hAnsi="Arial" w:cs="Arial"/>
          <w:sz w:val="24"/>
          <w:szCs w:val="24"/>
        </w:rPr>
        <w:t>от 12  декабря 2023 года № 31-7-9</w:t>
      </w:r>
    </w:p>
    <w:p w:rsidR="00547927" w:rsidRPr="00A45DAF" w:rsidRDefault="00547927" w:rsidP="00547927">
      <w:pPr>
        <w:ind w:left="5670" w:right="-499"/>
        <w:rPr>
          <w:rFonts w:ascii="Arial" w:hAnsi="Arial" w:cs="Arial"/>
          <w:sz w:val="22"/>
          <w:szCs w:val="22"/>
        </w:rPr>
      </w:pPr>
    </w:p>
    <w:p w:rsidR="00786A1C" w:rsidRPr="007B29FB" w:rsidRDefault="00786A1C" w:rsidP="00786A1C">
      <w:pPr>
        <w:ind w:right="28"/>
        <w:jc w:val="center"/>
        <w:rPr>
          <w:rFonts w:ascii="Arial" w:hAnsi="Arial" w:cs="Arial"/>
          <w:b/>
          <w:sz w:val="32"/>
          <w:szCs w:val="32"/>
        </w:rPr>
      </w:pPr>
      <w:r w:rsidRPr="007B29FB">
        <w:rPr>
          <w:rFonts w:ascii="Arial" w:hAnsi="Arial" w:cs="Arial"/>
          <w:b/>
          <w:sz w:val="32"/>
          <w:szCs w:val="32"/>
        </w:rPr>
        <w:t xml:space="preserve">Распределение бюджетных ассигнований по целевым статьям (муниципальным программам </w:t>
      </w:r>
      <w:r w:rsidR="00614D99" w:rsidRPr="007B29FB">
        <w:rPr>
          <w:rFonts w:ascii="Arial" w:hAnsi="Arial" w:cs="Arial"/>
          <w:b/>
          <w:sz w:val="32"/>
          <w:szCs w:val="32"/>
        </w:rPr>
        <w:t>Шумаковского сельсовета</w:t>
      </w:r>
      <w:r w:rsidRPr="007B29FB">
        <w:rPr>
          <w:rFonts w:ascii="Arial" w:hAnsi="Arial" w:cs="Arial"/>
          <w:b/>
          <w:sz w:val="32"/>
          <w:szCs w:val="32"/>
        </w:rPr>
        <w:t xml:space="preserve"> Курского района Курской области Курской области и непрограммным направлениям деятельности), группам видов расходов на 202</w:t>
      </w:r>
      <w:r w:rsidR="00547927" w:rsidRPr="007B29FB">
        <w:rPr>
          <w:rFonts w:ascii="Arial" w:hAnsi="Arial" w:cs="Arial"/>
          <w:b/>
          <w:sz w:val="32"/>
          <w:szCs w:val="32"/>
        </w:rPr>
        <w:t>4</w:t>
      </w:r>
      <w:r w:rsidRPr="007B29FB">
        <w:rPr>
          <w:rFonts w:ascii="Arial" w:hAnsi="Arial" w:cs="Arial"/>
          <w:b/>
          <w:sz w:val="32"/>
          <w:szCs w:val="32"/>
        </w:rPr>
        <w:t xml:space="preserve"> год</w:t>
      </w:r>
    </w:p>
    <w:p w:rsidR="003A7A68" w:rsidRPr="007B29FB" w:rsidRDefault="003A7A68" w:rsidP="00786A1C">
      <w:pPr>
        <w:ind w:right="28"/>
        <w:jc w:val="center"/>
        <w:rPr>
          <w:rFonts w:ascii="Arial" w:hAnsi="Arial" w:cs="Arial"/>
          <w:b/>
          <w:sz w:val="32"/>
          <w:szCs w:val="32"/>
        </w:rPr>
      </w:pPr>
      <w:r w:rsidRPr="007B29FB">
        <w:rPr>
          <w:rFonts w:ascii="Arial" w:hAnsi="Arial" w:cs="Arial"/>
          <w:b/>
          <w:sz w:val="32"/>
          <w:szCs w:val="32"/>
        </w:rPr>
        <w:t xml:space="preserve"> и на плановый период  202</w:t>
      </w:r>
      <w:r w:rsidR="00547927" w:rsidRPr="007B29FB">
        <w:rPr>
          <w:rFonts w:ascii="Arial" w:hAnsi="Arial" w:cs="Arial"/>
          <w:b/>
          <w:sz w:val="32"/>
          <w:szCs w:val="32"/>
        </w:rPr>
        <w:t>5</w:t>
      </w:r>
      <w:r w:rsidRPr="007B29FB">
        <w:rPr>
          <w:rFonts w:ascii="Arial" w:hAnsi="Arial" w:cs="Arial"/>
          <w:b/>
          <w:sz w:val="32"/>
          <w:szCs w:val="32"/>
        </w:rPr>
        <w:t xml:space="preserve"> и 202</w:t>
      </w:r>
      <w:r w:rsidR="00547927" w:rsidRPr="007B29FB">
        <w:rPr>
          <w:rFonts w:ascii="Arial" w:hAnsi="Arial" w:cs="Arial"/>
          <w:b/>
          <w:sz w:val="32"/>
          <w:szCs w:val="32"/>
        </w:rPr>
        <w:t>6</w:t>
      </w:r>
      <w:r w:rsidRPr="007B29FB">
        <w:rPr>
          <w:rFonts w:ascii="Arial" w:hAnsi="Arial" w:cs="Arial"/>
          <w:b/>
          <w:sz w:val="32"/>
          <w:szCs w:val="32"/>
        </w:rPr>
        <w:t xml:space="preserve"> годов</w:t>
      </w:r>
    </w:p>
    <w:p w:rsidR="00786A1C" w:rsidRPr="00A45DAF" w:rsidRDefault="00786A1C" w:rsidP="00786A1C">
      <w:pPr>
        <w:ind w:right="28"/>
        <w:jc w:val="center"/>
        <w:rPr>
          <w:rFonts w:ascii="Arial" w:hAnsi="Arial" w:cs="Arial"/>
          <w:sz w:val="28"/>
          <w:szCs w:val="28"/>
        </w:rPr>
      </w:pPr>
    </w:p>
    <w:p w:rsidR="00786A1C" w:rsidRPr="00A45DAF" w:rsidRDefault="00786A1C" w:rsidP="00786A1C">
      <w:pPr>
        <w:ind w:right="28"/>
        <w:jc w:val="center"/>
        <w:rPr>
          <w:rFonts w:ascii="Arial" w:hAnsi="Arial" w:cs="Arial"/>
          <w:sz w:val="28"/>
          <w:szCs w:val="28"/>
        </w:rPr>
      </w:pPr>
    </w:p>
    <w:tbl>
      <w:tblPr>
        <w:tblpPr w:leftFromText="180" w:rightFromText="180" w:vertAnchor="text" w:tblpY="1"/>
        <w:tblOverlap w:val="neve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1417"/>
        <w:gridCol w:w="720"/>
        <w:gridCol w:w="1407"/>
        <w:gridCol w:w="1407"/>
        <w:gridCol w:w="1570"/>
      </w:tblGrid>
      <w:tr w:rsidR="00200E95" w:rsidRPr="001F7DB8" w:rsidTr="001F7DB8">
        <w:trPr>
          <w:trHeight w:val="504"/>
        </w:trPr>
        <w:tc>
          <w:tcPr>
            <w:tcW w:w="3369" w:type="dxa"/>
            <w:vAlign w:val="center"/>
          </w:tcPr>
          <w:p w:rsidR="00200E95" w:rsidRPr="001F7DB8" w:rsidRDefault="00200E95" w:rsidP="00E34DA7">
            <w:pPr>
              <w:ind w:left="176" w:firstLine="142"/>
              <w:jc w:val="center"/>
              <w:rPr>
                <w:rFonts w:ascii="Arial" w:hAnsi="Arial" w:cs="Arial"/>
                <w:sz w:val="24"/>
                <w:szCs w:val="24"/>
              </w:rPr>
            </w:pPr>
            <w:r w:rsidRPr="001F7DB8">
              <w:rPr>
                <w:rFonts w:ascii="Arial" w:hAnsi="Arial" w:cs="Arial"/>
                <w:sz w:val="24"/>
                <w:szCs w:val="24"/>
              </w:rPr>
              <w:t>Наименование</w:t>
            </w:r>
          </w:p>
        </w:tc>
        <w:tc>
          <w:tcPr>
            <w:tcW w:w="1417" w:type="dxa"/>
            <w:vAlign w:val="center"/>
          </w:tcPr>
          <w:p w:rsidR="00200E95" w:rsidRPr="001F7DB8" w:rsidRDefault="00200E95" w:rsidP="00E34DA7">
            <w:pPr>
              <w:jc w:val="center"/>
              <w:rPr>
                <w:rFonts w:ascii="Arial" w:hAnsi="Arial" w:cs="Arial"/>
                <w:sz w:val="24"/>
                <w:szCs w:val="24"/>
              </w:rPr>
            </w:pPr>
            <w:r w:rsidRPr="001F7DB8">
              <w:rPr>
                <w:rFonts w:ascii="Arial" w:hAnsi="Arial" w:cs="Arial"/>
                <w:sz w:val="24"/>
                <w:szCs w:val="24"/>
              </w:rPr>
              <w:t>ЦСР</w:t>
            </w:r>
          </w:p>
        </w:tc>
        <w:tc>
          <w:tcPr>
            <w:tcW w:w="720" w:type="dxa"/>
            <w:vAlign w:val="center"/>
          </w:tcPr>
          <w:p w:rsidR="00200E95" w:rsidRPr="001F7DB8" w:rsidRDefault="00200E95" w:rsidP="00E34DA7">
            <w:pPr>
              <w:jc w:val="center"/>
              <w:rPr>
                <w:rFonts w:ascii="Arial" w:hAnsi="Arial" w:cs="Arial"/>
                <w:sz w:val="24"/>
                <w:szCs w:val="24"/>
              </w:rPr>
            </w:pPr>
            <w:r w:rsidRPr="001F7DB8">
              <w:rPr>
                <w:rFonts w:ascii="Arial" w:hAnsi="Arial" w:cs="Arial"/>
                <w:sz w:val="24"/>
                <w:szCs w:val="24"/>
              </w:rPr>
              <w:t>ВР</w:t>
            </w:r>
          </w:p>
        </w:tc>
        <w:tc>
          <w:tcPr>
            <w:tcW w:w="1407"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547927" w:rsidRPr="001F7DB8">
              <w:rPr>
                <w:rFonts w:ascii="Arial" w:hAnsi="Arial" w:cs="Arial"/>
                <w:sz w:val="24"/>
                <w:szCs w:val="24"/>
                <w:lang w:eastAsia="en-US"/>
              </w:rPr>
              <w:t>4</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r w:rsidRPr="001F7DB8">
              <w:rPr>
                <w:rFonts w:ascii="Arial" w:hAnsi="Arial" w:cs="Arial"/>
                <w:i/>
                <w:sz w:val="24"/>
                <w:szCs w:val="24"/>
                <w:lang w:eastAsia="en-US"/>
              </w:rPr>
              <w:t>.</w:t>
            </w:r>
          </w:p>
        </w:tc>
        <w:tc>
          <w:tcPr>
            <w:tcW w:w="1407"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547927" w:rsidRPr="001F7DB8">
              <w:rPr>
                <w:rFonts w:ascii="Arial" w:hAnsi="Arial" w:cs="Arial"/>
                <w:sz w:val="24"/>
                <w:szCs w:val="24"/>
                <w:lang w:eastAsia="en-US"/>
              </w:rPr>
              <w:t>5</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p>
        </w:tc>
        <w:tc>
          <w:tcPr>
            <w:tcW w:w="1570" w:type="dxa"/>
            <w:vAlign w:val="center"/>
          </w:tcPr>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Сумма на</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202</w:t>
            </w:r>
            <w:r w:rsidR="00547927" w:rsidRPr="001F7DB8">
              <w:rPr>
                <w:rFonts w:ascii="Arial" w:hAnsi="Arial" w:cs="Arial"/>
                <w:sz w:val="24"/>
                <w:szCs w:val="24"/>
                <w:lang w:eastAsia="en-US"/>
              </w:rPr>
              <w:t>6</w:t>
            </w:r>
            <w:r w:rsidRPr="001F7DB8">
              <w:rPr>
                <w:rFonts w:ascii="Arial" w:hAnsi="Arial" w:cs="Arial"/>
                <w:sz w:val="24"/>
                <w:szCs w:val="24"/>
                <w:lang w:eastAsia="en-US"/>
              </w:rPr>
              <w:t xml:space="preserve"> год,</w:t>
            </w:r>
          </w:p>
          <w:p w:rsidR="00200E95" w:rsidRPr="001F7DB8" w:rsidRDefault="00200E95" w:rsidP="008C3ADD">
            <w:pPr>
              <w:jc w:val="center"/>
              <w:rPr>
                <w:rFonts w:ascii="Arial" w:hAnsi="Arial" w:cs="Arial"/>
                <w:sz w:val="24"/>
                <w:szCs w:val="24"/>
                <w:lang w:eastAsia="en-US"/>
              </w:rPr>
            </w:pPr>
            <w:r w:rsidRPr="001F7DB8">
              <w:rPr>
                <w:rFonts w:ascii="Arial" w:hAnsi="Arial" w:cs="Arial"/>
                <w:sz w:val="24"/>
                <w:szCs w:val="24"/>
                <w:lang w:eastAsia="en-US"/>
              </w:rPr>
              <w:t>руб.</w:t>
            </w:r>
          </w:p>
        </w:tc>
      </w:tr>
      <w:tr w:rsidR="00257513" w:rsidRPr="001F7DB8" w:rsidTr="001F7DB8">
        <w:tc>
          <w:tcPr>
            <w:tcW w:w="3369" w:type="dxa"/>
            <w:vAlign w:val="center"/>
          </w:tcPr>
          <w:p w:rsidR="00257513" w:rsidRPr="001F7DB8" w:rsidRDefault="00257513" w:rsidP="001F7DB8">
            <w:pPr>
              <w:jc w:val="both"/>
              <w:rPr>
                <w:rFonts w:ascii="Arial" w:hAnsi="Arial" w:cs="Arial"/>
                <w:sz w:val="24"/>
                <w:szCs w:val="24"/>
              </w:rPr>
            </w:pPr>
            <w:r w:rsidRPr="001F7DB8">
              <w:rPr>
                <w:rFonts w:ascii="Arial" w:hAnsi="Arial" w:cs="Arial"/>
                <w:sz w:val="24"/>
                <w:szCs w:val="24"/>
              </w:rPr>
              <w:t xml:space="preserve">ВСЕГО   </w:t>
            </w:r>
          </w:p>
        </w:tc>
        <w:tc>
          <w:tcPr>
            <w:tcW w:w="1417" w:type="dxa"/>
          </w:tcPr>
          <w:p w:rsidR="00257513" w:rsidRPr="001F7DB8" w:rsidRDefault="00257513" w:rsidP="001F7DB8">
            <w:pPr>
              <w:jc w:val="both"/>
              <w:rPr>
                <w:rFonts w:ascii="Arial" w:hAnsi="Arial" w:cs="Arial"/>
                <w:sz w:val="24"/>
                <w:szCs w:val="24"/>
              </w:rPr>
            </w:pPr>
          </w:p>
        </w:tc>
        <w:tc>
          <w:tcPr>
            <w:tcW w:w="720" w:type="dxa"/>
          </w:tcPr>
          <w:p w:rsidR="00257513" w:rsidRPr="001F7DB8" w:rsidRDefault="00257513" w:rsidP="001F7DB8">
            <w:pPr>
              <w:jc w:val="both"/>
              <w:rPr>
                <w:rFonts w:ascii="Arial" w:hAnsi="Arial" w:cs="Arial"/>
                <w:sz w:val="24"/>
                <w:szCs w:val="24"/>
              </w:rPr>
            </w:pPr>
          </w:p>
        </w:tc>
        <w:tc>
          <w:tcPr>
            <w:tcW w:w="1407" w:type="dxa"/>
            <w:vAlign w:val="bottom"/>
          </w:tcPr>
          <w:p w:rsidR="00257513" w:rsidRPr="001F7DB8" w:rsidRDefault="00257513" w:rsidP="001F7DB8">
            <w:pPr>
              <w:jc w:val="both"/>
              <w:rPr>
                <w:rFonts w:ascii="Arial" w:hAnsi="Arial" w:cs="Arial"/>
                <w:sz w:val="24"/>
                <w:szCs w:val="24"/>
              </w:rPr>
            </w:pPr>
            <w:r w:rsidRPr="001F7DB8">
              <w:rPr>
                <w:rFonts w:ascii="Arial" w:hAnsi="Arial" w:cs="Arial"/>
                <w:sz w:val="24"/>
                <w:szCs w:val="24"/>
              </w:rPr>
              <w:t>4483583,00</w:t>
            </w:r>
          </w:p>
        </w:tc>
        <w:tc>
          <w:tcPr>
            <w:tcW w:w="1407" w:type="dxa"/>
            <w:vAlign w:val="bottom"/>
          </w:tcPr>
          <w:p w:rsidR="00257513" w:rsidRPr="001F7DB8" w:rsidRDefault="00257513" w:rsidP="001F7DB8">
            <w:pPr>
              <w:jc w:val="both"/>
              <w:rPr>
                <w:rFonts w:ascii="Arial" w:hAnsi="Arial" w:cs="Arial"/>
                <w:color w:val="000000"/>
                <w:sz w:val="24"/>
                <w:szCs w:val="24"/>
              </w:rPr>
            </w:pPr>
            <w:r w:rsidRPr="001F7DB8">
              <w:rPr>
                <w:rFonts w:ascii="Arial" w:hAnsi="Arial" w:cs="Arial"/>
                <w:color w:val="000000"/>
                <w:sz w:val="24"/>
                <w:szCs w:val="24"/>
              </w:rPr>
              <w:t>3000133,00</w:t>
            </w:r>
          </w:p>
        </w:tc>
        <w:tc>
          <w:tcPr>
            <w:tcW w:w="1570" w:type="dxa"/>
            <w:vAlign w:val="bottom"/>
          </w:tcPr>
          <w:p w:rsidR="00257513" w:rsidRPr="001F7DB8" w:rsidRDefault="00257513" w:rsidP="001F7DB8">
            <w:pPr>
              <w:jc w:val="both"/>
              <w:rPr>
                <w:rFonts w:ascii="Arial" w:hAnsi="Arial" w:cs="Arial"/>
                <w:color w:val="000000"/>
                <w:sz w:val="24"/>
                <w:szCs w:val="24"/>
              </w:rPr>
            </w:pPr>
            <w:r w:rsidRPr="001F7DB8">
              <w:rPr>
                <w:rFonts w:ascii="Arial" w:hAnsi="Arial" w:cs="Arial"/>
                <w:color w:val="000000"/>
                <w:sz w:val="24"/>
                <w:szCs w:val="24"/>
              </w:rPr>
              <w:t>2896057,00</w:t>
            </w:r>
          </w:p>
        </w:tc>
      </w:tr>
      <w:tr w:rsidR="00AD1354" w:rsidRPr="001F7DB8" w:rsidTr="001F7DB8">
        <w:tc>
          <w:tcPr>
            <w:tcW w:w="3369" w:type="dxa"/>
            <w:vAlign w:val="center"/>
          </w:tcPr>
          <w:p w:rsidR="00AD1354" w:rsidRPr="001F7DB8" w:rsidRDefault="00AD1354" w:rsidP="001F7DB8">
            <w:pPr>
              <w:pStyle w:val="af"/>
              <w:jc w:val="both"/>
              <w:rPr>
                <w:rFonts w:ascii="Arial" w:hAnsi="Arial" w:cs="Arial"/>
                <w:bCs/>
                <w:szCs w:val="24"/>
              </w:rPr>
            </w:pPr>
            <w:r w:rsidRPr="001F7DB8">
              <w:rPr>
                <w:rFonts w:ascii="Arial" w:hAnsi="Arial" w:cs="Arial"/>
                <w:bCs/>
                <w:szCs w:val="24"/>
              </w:rPr>
              <w:t xml:space="preserve">Муниципальная программа  </w:t>
            </w:r>
            <w:r w:rsidRPr="001F7DB8">
              <w:rPr>
                <w:rFonts w:ascii="Arial" w:hAnsi="Arial" w:cs="Arial"/>
                <w:szCs w:val="24"/>
              </w:rPr>
              <w:t>«Энергосбережение  и повышение энергетической эффективности в Шумаковском сельсовете Курского района Курской области»</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 xml:space="preserve">05 0 00 </w:t>
            </w:r>
          </w:p>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r>
      <w:tr w:rsidR="00AD1354" w:rsidRPr="001F7DB8" w:rsidTr="001F7DB8">
        <w:tc>
          <w:tcPr>
            <w:tcW w:w="3369" w:type="dxa"/>
            <w:vAlign w:val="center"/>
          </w:tcPr>
          <w:p w:rsidR="00AD1354" w:rsidRPr="001F7DB8" w:rsidRDefault="00AD1354" w:rsidP="001F7DB8">
            <w:pPr>
              <w:pStyle w:val="af"/>
              <w:jc w:val="both"/>
              <w:rPr>
                <w:rFonts w:ascii="Arial" w:hAnsi="Arial" w:cs="Arial"/>
                <w:bCs/>
                <w:szCs w:val="24"/>
              </w:rPr>
            </w:pPr>
            <w:r w:rsidRPr="001F7DB8">
              <w:rPr>
                <w:rFonts w:ascii="Arial" w:hAnsi="Arial" w:cs="Arial"/>
                <w:bCs/>
                <w:szCs w:val="24"/>
              </w:rPr>
              <w:t>Подпрограмма "Энергосбережение"</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05 1 00</w:t>
            </w:r>
          </w:p>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 xml:space="preserve">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bCs/>
                <w:sz w:val="24"/>
                <w:szCs w:val="24"/>
              </w:rPr>
            </w:pPr>
            <w:r w:rsidRPr="001F7DB8">
              <w:rPr>
                <w:rFonts w:ascii="Arial" w:hAnsi="Arial" w:cs="Arial"/>
                <w:bCs/>
                <w:sz w:val="24"/>
                <w:szCs w:val="24"/>
              </w:rPr>
              <w:t>Основное мероприятие "Осуществление мероприятий в области энергосбережения"</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05 1 01</w:t>
            </w:r>
          </w:p>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 xml:space="preserve">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bCs/>
                <w:sz w:val="24"/>
                <w:szCs w:val="24"/>
              </w:rPr>
            </w:pPr>
            <w:r w:rsidRPr="001F7DB8">
              <w:rPr>
                <w:rFonts w:ascii="Arial" w:hAnsi="Arial" w:cs="Arial"/>
                <w:bCs/>
                <w:sz w:val="24"/>
                <w:szCs w:val="24"/>
              </w:rPr>
              <w:t>Мероприятия в области энергосбережения</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05 1 01 С1434</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05 1 01 С1434</w:t>
            </w:r>
          </w:p>
        </w:tc>
        <w:tc>
          <w:tcPr>
            <w:tcW w:w="720"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200</w:t>
            </w: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10000.00</w:t>
            </w:r>
          </w:p>
        </w:tc>
      </w:tr>
      <w:tr w:rsidR="00AD1354" w:rsidRPr="001F7DB8" w:rsidTr="001F7DB8">
        <w:tc>
          <w:tcPr>
            <w:tcW w:w="3369" w:type="dxa"/>
            <w:vAlign w:val="center"/>
          </w:tcPr>
          <w:p w:rsidR="00AD1354" w:rsidRPr="001F7DB8" w:rsidRDefault="00AD1354" w:rsidP="001F7DB8">
            <w:pPr>
              <w:jc w:val="both"/>
              <w:rPr>
                <w:rFonts w:ascii="Arial" w:hAnsi="Arial" w:cs="Arial"/>
                <w:bCs/>
                <w:sz w:val="24"/>
                <w:szCs w:val="24"/>
              </w:rPr>
            </w:pPr>
            <w:r w:rsidRPr="001F7DB8">
              <w:rPr>
                <w:rFonts w:ascii="Arial" w:hAnsi="Arial" w:cs="Arial"/>
                <w:sz w:val="24"/>
                <w:szCs w:val="24"/>
              </w:rPr>
              <w:t xml:space="preserve">Муниципальная программа «Благоустройство территории Шумаковского </w:t>
            </w:r>
            <w:r w:rsidRPr="001F7DB8">
              <w:rPr>
                <w:rFonts w:ascii="Arial" w:hAnsi="Arial" w:cs="Arial"/>
                <w:sz w:val="24"/>
                <w:szCs w:val="24"/>
              </w:rPr>
              <w:lastRenderedPageBreak/>
              <w:t>сельсовета Курского района Курской области»</w:t>
            </w:r>
          </w:p>
        </w:tc>
        <w:tc>
          <w:tcPr>
            <w:tcW w:w="141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lastRenderedPageBreak/>
              <w:t>07 0 00 00000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r>
      <w:tr w:rsidR="00AD1354" w:rsidRPr="001F7DB8" w:rsidTr="001F7DB8">
        <w:tc>
          <w:tcPr>
            <w:tcW w:w="3369" w:type="dxa"/>
            <w:vAlign w:val="center"/>
          </w:tcPr>
          <w:p w:rsidR="00AD1354" w:rsidRPr="001F7DB8" w:rsidRDefault="00AD1354" w:rsidP="001F7DB8">
            <w:pPr>
              <w:overflowPunct w:val="0"/>
              <w:autoSpaceDE w:val="0"/>
              <w:snapToGrid w:val="0"/>
              <w:jc w:val="both"/>
              <w:rPr>
                <w:rFonts w:ascii="Arial" w:hAnsi="Arial" w:cs="Arial"/>
                <w:bCs/>
                <w:sz w:val="24"/>
                <w:szCs w:val="24"/>
              </w:rPr>
            </w:pPr>
            <w:r w:rsidRPr="001F7DB8">
              <w:rPr>
                <w:rFonts w:ascii="Arial" w:hAnsi="Arial" w:cs="Arial"/>
                <w:sz w:val="24"/>
                <w:szCs w:val="24"/>
              </w:rPr>
              <w:lastRenderedPageBreak/>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141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07 3 00 00000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Основное мероприятие «Осуществление мероприятий по благоустройству территории населенных пунктов»</w:t>
            </w:r>
          </w:p>
        </w:tc>
        <w:tc>
          <w:tcPr>
            <w:tcW w:w="141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07 3 01 00000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Мероприятия по благоустройству  Шумаковского сельсовета Курского района Курской области</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07 3 01 С1433</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07 3 01 С1433</w:t>
            </w:r>
          </w:p>
        </w:tc>
        <w:tc>
          <w:tcPr>
            <w:tcW w:w="720"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200</w:t>
            </w:r>
          </w:p>
        </w:tc>
        <w:tc>
          <w:tcPr>
            <w:tcW w:w="140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10 000,00</w:t>
            </w:r>
          </w:p>
        </w:tc>
        <w:tc>
          <w:tcPr>
            <w:tcW w:w="1407"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c>
          <w:tcPr>
            <w:tcW w:w="1570" w:type="dxa"/>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bCs/>
                <w:sz w:val="24"/>
                <w:szCs w:val="24"/>
              </w:rPr>
              <w:t xml:space="preserve">Муниципальная программа </w:t>
            </w:r>
            <w:r w:rsidRPr="001F7DB8">
              <w:rPr>
                <w:rFonts w:ascii="Arial" w:hAnsi="Arial" w:cs="Arial"/>
                <w:snapToGrid w:val="0"/>
                <w:sz w:val="24"/>
                <w:szCs w:val="24"/>
              </w:rPr>
              <w:t>«Повышение эффективности работы с молодежью, организация отдыха и оздоровления детей, молодежи, развитие физической культуры и спорта</w:t>
            </w:r>
            <w:r w:rsidRPr="001F7DB8">
              <w:rPr>
                <w:rFonts w:ascii="Arial" w:hAnsi="Arial" w:cs="Arial"/>
                <w:sz w:val="24"/>
                <w:szCs w:val="24"/>
              </w:rPr>
              <w:t xml:space="preserve"> в Шумаковском сельсовете Курского района Курской области</w:t>
            </w:r>
            <w:r w:rsidRPr="001F7DB8">
              <w:rPr>
                <w:rFonts w:ascii="Arial" w:hAnsi="Arial" w:cs="Arial"/>
                <w:snapToGrid w:val="0"/>
                <w:sz w:val="24"/>
                <w:szCs w:val="24"/>
              </w:rPr>
              <w:t>»</w:t>
            </w:r>
          </w:p>
        </w:tc>
        <w:tc>
          <w:tcPr>
            <w:tcW w:w="141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08 0 00 00000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c>
          <w:tcPr>
            <w:tcW w:w="1570"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jc w:val="both"/>
              <w:rPr>
                <w:rFonts w:ascii="Arial" w:hAnsi="Arial" w:cs="Arial"/>
                <w:bCs/>
                <w:sz w:val="24"/>
                <w:szCs w:val="24"/>
              </w:rPr>
            </w:pPr>
            <w:r w:rsidRPr="001F7DB8">
              <w:rPr>
                <w:rFonts w:ascii="Arial" w:hAnsi="Arial" w:cs="Arial"/>
                <w:snapToGrid w:val="0"/>
                <w:sz w:val="24"/>
                <w:szCs w:val="24"/>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1F7DB8">
              <w:rPr>
                <w:rFonts w:ascii="Arial" w:hAnsi="Arial" w:cs="Arial"/>
                <w:sz w:val="24"/>
                <w:szCs w:val="24"/>
              </w:rPr>
              <w:t xml:space="preserve"> в Шумаковском сельсовете Курского района Курской области »</w:t>
            </w:r>
          </w:p>
        </w:tc>
        <w:tc>
          <w:tcPr>
            <w:tcW w:w="141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08 3 00 00000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1000,00</w:t>
            </w: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c>
          <w:tcPr>
            <w:tcW w:w="1570"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jc w:val="both"/>
              <w:rPr>
                <w:rFonts w:ascii="Arial" w:hAnsi="Arial" w:cs="Arial"/>
                <w:snapToGrid w:val="0"/>
                <w:sz w:val="24"/>
                <w:szCs w:val="24"/>
              </w:rPr>
            </w:pPr>
            <w:r w:rsidRPr="001F7DB8">
              <w:rPr>
                <w:rFonts w:ascii="Arial" w:hAnsi="Arial" w:cs="Arial"/>
                <w:snapToGrid w:val="0"/>
                <w:sz w:val="24"/>
                <w:szCs w:val="24"/>
              </w:rPr>
              <w:t>Основное мероприятие</w:t>
            </w:r>
            <w:r w:rsidRPr="001F7DB8">
              <w:rPr>
                <w:rFonts w:ascii="Arial" w:hAnsi="Arial" w:cs="Arial"/>
                <w:sz w:val="24"/>
                <w:szCs w:val="24"/>
              </w:rPr>
              <w:t xml:space="preserve"> </w:t>
            </w:r>
            <w:r w:rsidRPr="001F7DB8">
              <w:rPr>
                <w:rFonts w:ascii="Arial" w:hAnsi="Arial" w:cs="Arial"/>
                <w:sz w:val="24"/>
                <w:szCs w:val="24"/>
              </w:rPr>
              <w:lastRenderedPageBreak/>
              <w:t>"Физическое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lastRenderedPageBreak/>
              <w:t xml:space="preserve">08 3 01 </w:t>
            </w:r>
            <w:r w:rsidRPr="001F7DB8">
              <w:rPr>
                <w:rFonts w:ascii="Arial" w:hAnsi="Arial" w:cs="Arial"/>
                <w:sz w:val="24"/>
                <w:szCs w:val="24"/>
              </w:rPr>
              <w:lastRenderedPageBreak/>
              <w:t>00000</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1000,00</w:t>
            </w: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c>
          <w:tcPr>
            <w:tcW w:w="1570"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08 3 01 С1406</w:t>
            </w:r>
          </w:p>
        </w:tc>
        <w:tc>
          <w:tcPr>
            <w:tcW w:w="720" w:type="dxa"/>
          </w:tcPr>
          <w:p w:rsidR="00AD1354" w:rsidRPr="001F7DB8" w:rsidRDefault="00AD1354" w:rsidP="001F7DB8">
            <w:pPr>
              <w:jc w:val="both"/>
              <w:rPr>
                <w:rFonts w:ascii="Arial" w:hAnsi="Arial" w:cs="Arial"/>
                <w:sz w:val="24"/>
                <w:szCs w:val="24"/>
              </w:rPr>
            </w:pP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1000,00</w:t>
            </w: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c>
          <w:tcPr>
            <w:tcW w:w="1570"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08 3 01 С1406</w:t>
            </w:r>
          </w:p>
        </w:tc>
        <w:tc>
          <w:tcPr>
            <w:tcW w:w="720" w:type="dxa"/>
          </w:tcPr>
          <w:p w:rsidR="00AD1354" w:rsidRPr="001F7DB8" w:rsidRDefault="00AD1354" w:rsidP="001F7DB8">
            <w:pPr>
              <w:jc w:val="both"/>
              <w:rPr>
                <w:rFonts w:ascii="Arial" w:hAnsi="Arial" w:cs="Arial"/>
                <w:sz w:val="24"/>
                <w:szCs w:val="24"/>
              </w:rPr>
            </w:pPr>
            <w:r w:rsidRPr="001F7DB8">
              <w:rPr>
                <w:rFonts w:ascii="Arial" w:hAnsi="Arial" w:cs="Arial"/>
                <w:sz w:val="24"/>
                <w:szCs w:val="24"/>
              </w:rPr>
              <w:t>200</w:t>
            </w: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1000,00</w:t>
            </w:r>
          </w:p>
        </w:tc>
        <w:tc>
          <w:tcPr>
            <w:tcW w:w="1407"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c>
          <w:tcPr>
            <w:tcW w:w="1570" w:type="dxa"/>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pStyle w:val="1"/>
              <w:keepLines w:val="0"/>
              <w:numPr>
                <w:ilvl w:val="0"/>
                <w:numId w:val="25"/>
              </w:numPr>
              <w:suppressAutoHyphens/>
              <w:spacing w:before="0"/>
              <w:jc w:val="both"/>
              <w:rPr>
                <w:rFonts w:ascii="Arial" w:hAnsi="Arial" w:cs="Arial"/>
                <w:b w:val="0"/>
                <w:color w:val="auto"/>
                <w:sz w:val="24"/>
                <w:szCs w:val="24"/>
              </w:rPr>
            </w:pPr>
            <w:r w:rsidRPr="001F7DB8">
              <w:rPr>
                <w:rFonts w:ascii="Arial" w:hAnsi="Arial" w:cs="Arial"/>
                <w:b w:val="0"/>
                <w:color w:val="auto"/>
                <w:sz w:val="24"/>
                <w:szCs w:val="24"/>
              </w:rPr>
              <w:t>Муниципальная программа «Профилактика правонарушений   на территории Шумаковского сельсовета Курского района Курской области»</w:t>
            </w:r>
          </w:p>
        </w:tc>
        <w:tc>
          <w:tcPr>
            <w:tcW w:w="1417" w:type="dxa"/>
            <w:vAlign w:val="center"/>
          </w:tcPr>
          <w:p w:rsidR="00AD1354" w:rsidRPr="001F7DB8" w:rsidRDefault="00AD1354" w:rsidP="001F7DB8">
            <w:pPr>
              <w:jc w:val="both"/>
              <w:rPr>
                <w:rFonts w:ascii="Arial" w:hAnsi="Arial" w:cs="Arial"/>
                <w:bCs/>
                <w:iCs/>
                <w:sz w:val="24"/>
                <w:szCs w:val="24"/>
              </w:rPr>
            </w:pPr>
            <w:r w:rsidRPr="001F7DB8">
              <w:rPr>
                <w:rFonts w:ascii="Arial" w:hAnsi="Arial" w:cs="Arial"/>
                <w:bCs/>
                <w:iCs/>
                <w:sz w:val="24"/>
                <w:szCs w:val="24"/>
              </w:rPr>
              <w:t>12 0 00 00000</w:t>
            </w:r>
          </w:p>
        </w:tc>
        <w:tc>
          <w:tcPr>
            <w:tcW w:w="720" w:type="dxa"/>
            <w:vAlign w:val="center"/>
          </w:tcPr>
          <w:p w:rsidR="00AD1354" w:rsidRPr="001F7DB8" w:rsidRDefault="00AD1354" w:rsidP="001F7DB8">
            <w:pPr>
              <w:jc w:val="both"/>
              <w:rPr>
                <w:rFonts w:ascii="Arial" w:hAnsi="Arial" w:cs="Arial"/>
                <w:bCs/>
                <w:iCs/>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 1000,00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 xml:space="preserve">Подпрограмма </w:t>
            </w:r>
            <w:r w:rsidRPr="001F7DB8">
              <w:rPr>
                <w:rStyle w:val="af4"/>
                <w:rFonts w:ascii="Arial" w:hAnsi="Arial" w:cs="Arial"/>
                <w:b w:val="0"/>
                <w:bCs/>
                <w:sz w:val="24"/>
                <w:szCs w:val="24"/>
              </w:rPr>
              <w:t>«</w:t>
            </w:r>
            <w:r w:rsidRPr="001F7DB8">
              <w:rPr>
                <w:rFonts w:ascii="Arial" w:hAnsi="Arial" w:cs="Arial"/>
                <w:sz w:val="24"/>
                <w:szCs w:val="24"/>
              </w:rPr>
              <w:t>Профилактика правонарушений»</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12 2 00 00000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 1000,00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Основное мероприятие    «Проведение профилактических мероприятий, направленных на профилактику правонарушений»</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12 2 01 00000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 1000,00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color w:val="000000"/>
                <w:sz w:val="24"/>
                <w:szCs w:val="24"/>
              </w:rPr>
              <w:t>Реализация мероприятий направленных на обеспечение правопорядка на территории муниципального образования</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12 2 01 С1435</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 1000,00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12 2 01 С1435</w:t>
            </w:r>
          </w:p>
        </w:tc>
        <w:tc>
          <w:tcPr>
            <w:tcW w:w="720"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200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 1000,00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1 000,00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bCs/>
                <w:sz w:val="24"/>
                <w:szCs w:val="24"/>
              </w:rPr>
              <w:t xml:space="preserve">Муниципальная программа </w:t>
            </w:r>
            <w:r w:rsidRPr="001F7DB8">
              <w:rPr>
                <w:rFonts w:ascii="Arial" w:hAnsi="Arial" w:cs="Arial"/>
                <w:sz w:val="24"/>
                <w:szCs w:val="24"/>
              </w:rPr>
              <w:t xml:space="preserve">«Защита населения и территории от </w:t>
            </w:r>
            <w:r w:rsidRPr="001F7DB8">
              <w:rPr>
                <w:rFonts w:ascii="Arial" w:hAnsi="Arial" w:cs="Arial"/>
                <w:sz w:val="24"/>
                <w:szCs w:val="24"/>
              </w:rPr>
              <w:lastRenderedPageBreak/>
              <w:t>чрезвычайных ситуаций, обеспечение пожарной безопасности и безопасности людей на водных объектах</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lastRenderedPageBreak/>
              <w:t>13 0 00 00000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570"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1F7DB8">
              <w:rPr>
                <w:rFonts w:ascii="Arial" w:hAnsi="Arial" w:cs="Arial"/>
                <w:bCs/>
                <w:sz w:val="24"/>
                <w:szCs w:val="24"/>
              </w:rPr>
              <w:t xml:space="preserve"> в Шумаковском сельсовете</w:t>
            </w:r>
            <w:r w:rsidRPr="001F7DB8">
              <w:rPr>
                <w:rFonts w:ascii="Arial" w:hAnsi="Arial" w:cs="Arial"/>
                <w:sz w:val="24"/>
                <w:szCs w:val="24"/>
              </w:rPr>
              <w:t xml:space="preserve"> Курского района Курской области</w:t>
            </w:r>
            <w:r w:rsidRPr="001F7DB8">
              <w:rPr>
                <w:rFonts w:ascii="Arial" w:hAnsi="Arial" w:cs="Arial"/>
                <w:bCs/>
                <w:sz w:val="24"/>
                <w:szCs w:val="24"/>
              </w:rPr>
              <w:t xml:space="preserve"> </w:t>
            </w:r>
            <w:r w:rsidRPr="001F7DB8">
              <w:rPr>
                <w:rFonts w:ascii="Arial" w:hAnsi="Arial" w:cs="Arial"/>
                <w:sz w:val="24"/>
                <w:szCs w:val="24"/>
              </w:rPr>
              <w:t>»</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13 1 00 00000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570"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r>
      <w:tr w:rsidR="00AD1354" w:rsidRPr="001F7DB8" w:rsidTr="001F7DB8">
        <w:tc>
          <w:tcPr>
            <w:tcW w:w="3369" w:type="dxa"/>
            <w:vAlign w:val="center"/>
          </w:tcPr>
          <w:p w:rsidR="00AD1354" w:rsidRPr="001F7DB8" w:rsidRDefault="00AD1354" w:rsidP="001F7DB8">
            <w:pPr>
              <w:widowControl w:val="0"/>
              <w:autoSpaceDE w:val="0"/>
              <w:autoSpaceDN w:val="0"/>
              <w:adjustRightInd w:val="0"/>
              <w:jc w:val="both"/>
              <w:outlineLvl w:val="5"/>
              <w:rPr>
                <w:rFonts w:ascii="Arial" w:hAnsi="Arial" w:cs="Arial"/>
                <w:snapToGrid w:val="0"/>
                <w:sz w:val="24"/>
                <w:szCs w:val="24"/>
              </w:rPr>
            </w:pPr>
            <w:r w:rsidRPr="001F7DB8">
              <w:rPr>
                <w:rFonts w:ascii="Arial" w:hAnsi="Arial" w:cs="Arial"/>
                <w:snapToGrid w:val="0"/>
                <w:sz w:val="24"/>
                <w:szCs w:val="24"/>
              </w:rPr>
              <w:t>Основное мероприятие «</w:t>
            </w:r>
            <w:r w:rsidRPr="001F7DB8">
              <w:rPr>
                <w:rFonts w:ascii="Arial" w:hAnsi="Arial" w:cs="Arial"/>
                <w:sz w:val="24"/>
                <w:szCs w:val="24"/>
              </w:rPr>
              <w:t>Обеспечение первичных мер пожарной безопасности на территории</w:t>
            </w:r>
            <w:r w:rsidRPr="001F7DB8">
              <w:rPr>
                <w:rFonts w:ascii="Arial" w:hAnsi="Arial" w:cs="Arial"/>
                <w:snapToGrid w:val="0"/>
                <w:sz w:val="24"/>
                <w:szCs w:val="24"/>
              </w:rPr>
              <w:t xml:space="preserve">» </w:t>
            </w:r>
          </w:p>
        </w:tc>
        <w:tc>
          <w:tcPr>
            <w:tcW w:w="1417"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13 1 01 00000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570"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highlight w:val="red"/>
              </w:rPr>
            </w:pPr>
            <w:r w:rsidRPr="001F7DB8">
              <w:rPr>
                <w:rFonts w:ascii="Arial" w:hAnsi="Arial" w:cs="Arial"/>
                <w:sz w:val="24"/>
                <w:szCs w:val="24"/>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1417" w:type="dxa"/>
            <w:vAlign w:val="center"/>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13 1 01 С1415</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570"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vAlign w:val="center"/>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13 1 01 С1415</w:t>
            </w:r>
          </w:p>
        </w:tc>
        <w:tc>
          <w:tcPr>
            <w:tcW w:w="720"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200</w:t>
            </w: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407"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c>
          <w:tcPr>
            <w:tcW w:w="1570" w:type="dxa"/>
            <w:vAlign w:val="bottom"/>
          </w:tcPr>
          <w:p w:rsidR="00AD1354" w:rsidRPr="001F7DB8" w:rsidRDefault="00AD1354" w:rsidP="001F7DB8">
            <w:pPr>
              <w:jc w:val="both"/>
              <w:rPr>
                <w:rFonts w:ascii="Arial" w:hAnsi="Arial" w:cs="Arial"/>
                <w:sz w:val="24"/>
                <w:szCs w:val="24"/>
              </w:rPr>
            </w:pPr>
            <w:r w:rsidRPr="001F7DB8">
              <w:rPr>
                <w:rFonts w:ascii="Arial" w:hAnsi="Arial" w:cs="Arial"/>
                <w:sz w:val="24"/>
                <w:szCs w:val="24"/>
              </w:rPr>
              <w:t>20000,00</w:t>
            </w:r>
          </w:p>
        </w:tc>
      </w:tr>
      <w:tr w:rsidR="00AD1354" w:rsidRPr="001F7DB8" w:rsidTr="001F7DB8">
        <w:tc>
          <w:tcPr>
            <w:tcW w:w="3369" w:type="dxa"/>
            <w:vAlign w:val="center"/>
          </w:tcPr>
          <w:p w:rsidR="00AD1354" w:rsidRPr="001F7DB8" w:rsidRDefault="00AD1354" w:rsidP="001F7DB8">
            <w:pPr>
              <w:ind w:hanging="10"/>
              <w:jc w:val="both"/>
              <w:rPr>
                <w:rFonts w:ascii="Arial" w:hAnsi="Arial" w:cs="Arial"/>
                <w:sz w:val="24"/>
                <w:szCs w:val="24"/>
              </w:rPr>
            </w:pPr>
            <w:r w:rsidRPr="001F7DB8">
              <w:rPr>
                <w:rFonts w:ascii="Arial" w:hAnsi="Arial" w:cs="Arial"/>
                <w:sz w:val="24"/>
                <w:szCs w:val="24"/>
              </w:rPr>
              <w:t xml:space="preserve">Муниципальная   программа «Развитие   </w:t>
            </w:r>
            <w:r w:rsidRPr="001F7DB8">
              <w:rPr>
                <w:rFonts w:ascii="Arial" w:hAnsi="Arial" w:cs="Arial"/>
                <w:sz w:val="24"/>
                <w:szCs w:val="24"/>
              </w:rPr>
              <w:lastRenderedPageBreak/>
              <w:t>малого и среднего предпринимательства на территории Шумаковского сельсовета Курского района Курской области</w:t>
            </w:r>
          </w:p>
          <w:p w:rsidR="00AD1354" w:rsidRPr="001F7DB8" w:rsidRDefault="00AD1354" w:rsidP="001F7DB8">
            <w:pPr>
              <w:ind w:hanging="10"/>
              <w:jc w:val="both"/>
              <w:rPr>
                <w:rFonts w:ascii="Arial" w:hAnsi="Arial" w:cs="Arial"/>
                <w:sz w:val="24"/>
                <w:szCs w:val="24"/>
              </w:rPr>
            </w:pPr>
            <w:r w:rsidRPr="001F7DB8">
              <w:rPr>
                <w:rFonts w:ascii="Arial" w:hAnsi="Arial" w:cs="Arial"/>
                <w:sz w:val="24"/>
                <w:szCs w:val="24"/>
              </w:rPr>
              <w:t xml:space="preserve"> на 2019-2023 годы»</w:t>
            </w:r>
          </w:p>
        </w:tc>
        <w:tc>
          <w:tcPr>
            <w:tcW w:w="1417" w:type="dxa"/>
          </w:tcPr>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lastRenderedPageBreak/>
              <w:t>15 0 00</w:t>
            </w:r>
          </w:p>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00000</w:t>
            </w:r>
          </w:p>
        </w:tc>
        <w:tc>
          <w:tcPr>
            <w:tcW w:w="720" w:type="dxa"/>
          </w:tcPr>
          <w:p w:rsidR="00AD1354" w:rsidRPr="001F7DB8" w:rsidRDefault="00AD1354" w:rsidP="001F7DB8">
            <w:pPr>
              <w:overflowPunct w:val="0"/>
              <w:autoSpaceDE w:val="0"/>
              <w:autoSpaceDN w:val="0"/>
              <w:adjustRightInd w:val="0"/>
              <w:snapToGrid w:val="0"/>
              <w:jc w:val="both"/>
              <w:rPr>
                <w:rFonts w:ascii="Arial" w:hAnsi="Arial" w:cs="Arial"/>
                <w:sz w:val="24"/>
                <w:szCs w:val="24"/>
              </w:rPr>
            </w:pPr>
          </w:p>
        </w:tc>
        <w:tc>
          <w:tcPr>
            <w:tcW w:w="1407" w:type="dxa"/>
          </w:tcPr>
          <w:p w:rsidR="00AD1354" w:rsidRPr="001F7DB8" w:rsidRDefault="00AD1354" w:rsidP="001F7DB8">
            <w:pPr>
              <w:ind w:left="-164"/>
              <w:jc w:val="both"/>
              <w:rPr>
                <w:rFonts w:ascii="Arial" w:hAnsi="Arial" w:cs="Arial"/>
                <w:sz w:val="24"/>
                <w:szCs w:val="24"/>
              </w:rPr>
            </w:pPr>
            <w:r w:rsidRPr="001F7DB8">
              <w:rPr>
                <w:rFonts w:ascii="Arial" w:hAnsi="Arial" w:cs="Arial"/>
                <w:sz w:val="24"/>
                <w:szCs w:val="24"/>
              </w:rPr>
              <w:t>1000,00</w:t>
            </w:r>
          </w:p>
        </w:tc>
        <w:tc>
          <w:tcPr>
            <w:tcW w:w="1407"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c>
          <w:tcPr>
            <w:tcW w:w="1570"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1417" w:type="dxa"/>
          </w:tcPr>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w:t>
            </w:r>
          </w:p>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00000</w:t>
            </w:r>
          </w:p>
        </w:tc>
        <w:tc>
          <w:tcPr>
            <w:tcW w:w="720" w:type="dxa"/>
          </w:tcPr>
          <w:p w:rsidR="00AD1354" w:rsidRPr="001F7DB8" w:rsidRDefault="00AD1354" w:rsidP="001F7DB8">
            <w:pPr>
              <w:overflowPunct w:val="0"/>
              <w:autoSpaceDE w:val="0"/>
              <w:autoSpaceDN w:val="0"/>
              <w:adjustRightInd w:val="0"/>
              <w:snapToGrid w:val="0"/>
              <w:jc w:val="both"/>
              <w:rPr>
                <w:rFonts w:ascii="Arial" w:hAnsi="Arial" w:cs="Arial"/>
                <w:sz w:val="24"/>
                <w:szCs w:val="24"/>
              </w:rPr>
            </w:pPr>
          </w:p>
        </w:tc>
        <w:tc>
          <w:tcPr>
            <w:tcW w:w="1407" w:type="dxa"/>
          </w:tcPr>
          <w:p w:rsidR="00AD1354" w:rsidRPr="001F7DB8" w:rsidRDefault="00AD1354" w:rsidP="001F7DB8">
            <w:pPr>
              <w:ind w:left="-164"/>
              <w:jc w:val="both"/>
              <w:rPr>
                <w:rFonts w:ascii="Arial" w:hAnsi="Arial" w:cs="Arial"/>
                <w:sz w:val="24"/>
                <w:szCs w:val="24"/>
              </w:rPr>
            </w:pPr>
            <w:r w:rsidRPr="001F7DB8">
              <w:rPr>
                <w:rFonts w:ascii="Arial" w:hAnsi="Arial" w:cs="Arial"/>
                <w:sz w:val="24"/>
                <w:szCs w:val="24"/>
              </w:rPr>
              <w:t>1000,00</w:t>
            </w:r>
          </w:p>
        </w:tc>
        <w:tc>
          <w:tcPr>
            <w:tcW w:w="1407"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c>
          <w:tcPr>
            <w:tcW w:w="1570"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Обеспечение условий для развития малого и среднего предпринимательства на территории муниципального образования</w:t>
            </w:r>
          </w:p>
        </w:tc>
        <w:tc>
          <w:tcPr>
            <w:tcW w:w="1417" w:type="dxa"/>
          </w:tcPr>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w:t>
            </w:r>
          </w:p>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С1405</w:t>
            </w:r>
          </w:p>
        </w:tc>
        <w:tc>
          <w:tcPr>
            <w:tcW w:w="720" w:type="dxa"/>
          </w:tcPr>
          <w:p w:rsidR="00AD1354" w:rsidRPr="001F7DB8" w:rsidRDefault="00AD1354" w:rsidP="001F7DB8">
            <w:pPr>
              <w:overflowPunct w:val="0"/>
              <w:autoSpaceDE w:val="0"/>
              <w:autoSpaceDN w:val="0"/>
              <w:adjustRightInd w:val="0"/>
              <w:snapToGrid w:val="0"/>
              <w:jc w:val="both"/>
              <w:rPr>
                <w:rFonts w:ascii="Arial" w:hAnsi="Arial" w:cs="Arial"/>
                <w:sz w:val="24"/>
                <w:szCs w:val="24"/>
              </w:rPr>
            </w:pPr>
          </w:p>
        </w:tc>
        <w:tc>
          <w:tcPr>
            <w:tcW w:w="1407" w:type="dxa"/>
          </w:tcPr>
          <w:p w:rsidR="00AD1354" w:rsidRPr="001F7DB8" w:rsidRDefault="00AD1354" w:rsidP="001F7DB8">
            <w:pPr>
              <w:ind w:left="-164"/>
              <w:jc w:val="both"/>
              <w:rPr>
                <w:rFonts w:ascii="Arial" w:hAnsi="Arial" w:cs="Arial"/>
                <w:sz w:val="24"/>
                <w:szCs w:val="24"/>
              </w:rPr>
            </w:pPr>
            <w:r w:rsidRPr="001F7DB8">
              <w:rPr>
                <w:rFonts w:ascii="Arial" w:hAnsi="Arial" w:cs="Arial"/>
                <w:sz w:val="24"/>
                <w:szCs w:val="24"/>
              </w:rPr>
              <w:t>1000,00</w:t>
            </w:r>
          </w:p>
        </w:tc>
        <w:tc>
          <w:tcPr>
            <w:tcW w:w="1407"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c>
          <w:tcPr>
            <w:tcW w:w="1570"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r>
      <w:tr w:rsidR="00AD1354" w:rsidRPr="001F7DB8" w:rsidTr="001F7DB8">
        <w:tc>
          <w:tcPr>
            <w:tcW w:w="3369" w:type="dxa"/>
            <w:vAlign w:val="center"/>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tcPr>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15 0 01</w:t>
            </w:r>
          </w:p>
          <w:p w:rsidR="00AD1354" w:rsidRPr="001F7DB8" w:rsidRDefault="00AD1354"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С1405</w:t>
            </w:r>
          </w:p>
        </w:tc>
        <w:tc>
          <w:tcPr>
            <w:tcW w:w="720" w:type="dxa"/>
          </w:tcPr>
          <w:p w:rsidR="00AD1354" w:rsidRPr="001F7DB8" w:rsidRDefault="00AD1354"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200</w:t>
            </w:r>
          </w:p>
        </w:tc>
        <w:tc>
          <w:tcPr>
            <w:tcW w:w="1407" w:type="dxa"/>
          </w:tcPr>
          <w:p w:rsidR="00AD1354" w:rsidRPr="001F7DB8" w:rsidRDefault="00AD1354" w:rsidP="001F7DB8">
            <w:pPr>
              <w:ind w:left="-164"/>
              <w:jc w:val="both"/>
              <w:rPr>
                <w:rFonts w:ascii="Arial" w:hAnsi="Arial" w:cs="Arial"/>
                <w:sz w:val="24"/>
                <w:szCs w:val="24"/>
              </w:rPr>
            </w:pPr>
            <w:r w:rsidRPr="001F7DB8">
              <w:rPr>
                <w:rFonts w:ascii="Arial" w:hAnsi="Arial" w:cs="Arial"/>
                <w:sz w:val="24"/>
                <w:szCs w:val="24"/>
              </w:rPr>
              <w:t>1000,00</w:t>
            </w:r>
          </w:p>
        </w:tc>
        <w:tc>
          <w:tcPr>
            <w:tcW w:w="1407"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sz w:val="24"/>
                <w:szCs w:val="24"/>
              </w:rPr>
              <w:t>1000,00</w:t>
            </w:r>
          </w:p>
        </w:tc>
        <w:tc>
          <w:tcPr>
            <w:tcW w:w="1570" w:type="dxa"/>
            <w:vAlign w:val="bottom"/>
          </w:tcPr>
          <w:p w:rsidR="00AD1354" w:rsidRPr="001F7DB8" w:rsidRDefault="00AD1354" w:rsidP="001F7DB8">
            <w:pPr>
              <w:jc w:val="both"/>
              <w:rPr>
                <w:rFonts w:ascii="Arial" w:hAnsi="Arial" w:cs="Arial"/>
                <w:color w:val="000000"/>
                <w:sz w:val="24"/>
                <w:szCs w:val="24"/>
              </w:rPr>
            </w:pPr>
            <w:r w:rsidRPr="001F7DB8">
              <w:rPr>
                <w:rFonts w:ascii="Arial" w:hAnsi="Arial" w:cs="Arial"/>
                <w:color w:val="000000"/>
                <w:sz w:val="24"/>
                <w:szCs w:val="24"/>
              </w:rPr>
              <w:t>1000,00</w:t>
            </w:r>
          </w:p>
        </w:tc>
      </w:tr>
      <w:tr w:rsidR="00AD1354" w:rsidRPr="001F7DB8" w:rsidTr="001F7DB8">
        <w:tc>
          <w:tcPr>
            <w:tcW w:w="3369" w:type="dxa"/>
            <w:vAlign w:val="center"/>
          </w:tcPr>
          <w:p w:rsidR="00AD1354" w:rsidRPr="001F7DB8" w:rsidRDefault="00AD1354" w:rsidP="001F7DB8">
            <w:pPr>
              <w:jc w:val="both"/>
              <w:rPr>
                <w:rFonts w:ascii="Arial" w:hAnsi="Arial" w:cs="Arial"/>
                <w:bCs/>
                <w:sz w:val="24"/>
                <w:szCs w:val="24"/>
              </w:rPr>
            </w:pPr>
            <w:r w:rsidRPr="001F7DB8">
              <w:rPr>
                <w:rFonts w:ascii="Arial" w:hAnsi="Arial" w:cs="Arial"/>
                <w:snapToGrid w:val="0"/>
                <w:sz w:val="24"/>
                <w:szCs w:val="24"/>
              </w:rPr>
              <w:t>Обеспечение функционирования главы муниципального образования</w:t>
            </w:r>
          </w:p>
        </w:tc>
        <w:tc>
          <w:tcPr>
            <w:tcW w:w="1417" w:type="dxa"/>
            <w:vAlign w:val="center"/>
          </w:tcPr>
          <w:p w:rsidR="00AD1354" w:rsidRPr="001F7DB8" w:rsidRDefault="00AD1354" w:rsidP="001F7DB8">
            <w:pPr>
              <w:jc w:val="both"/>
              <w:rPr>
                <w:rFonts w:ascii="Arial" w:hAnsi="Arial" w:cs="Arial"/>
                <w:bCs/>
                <w:sz w:val="24"/>
                <w:szCs w:val="24"/>
              </w:rPr>
            </w:pPr>
            <w:r w:rsidRPr="001F7DB8">
              <w:rPr>
                <w:rFonts w:ascii="Arial" w:hAnsi="Arial" w:cs="Arial"/>
                <w:bCs/>
                <w:sz w:val="24"/>
                <w:szCs w:val="24"/>
              </w:rPr>
              <w:t>71 0 00 00000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r>
      <w:tr w:rsidR="00AD1354" w:rsidRPr="001F7DB8" w:rsidTr="001F7DB8">
        <w:tc>
          <w:tcPr>
            <w:tcW w:w="3369" w:type="dxa"/>
            <w:vAlign w:val="center"/>
          </w:tcPr>
          <w:p w:rsidR="00AD1354" w:rsidRPr="001F7DB8" w:rsidRDefault="00AD1354" w:rsidP="001F7DB8">
            <w:pPr>
              <w:jc w:val="both"/>
              <w:rPr>
                <w:rFonts w:ascii="Arial" w:hAnsi="Arial" w:cs="Arial"/>
                <w:snapToGrid w:val="0"/>
                <w:sz w:val="24"/>
                <w:szCs w:val="24"/>
              </w:rPr>
            </w:pPr>
            <w:r w:rsidRPr="001F7DB8">
              <w:rPr>
                <w:rFonts w:ascii="Arial" w:hAnsi="Arial" w:cs="Arial"/>
                <w:snapToGrid w:val="0"/>
                <w:sz w:val="24"/>
                <w:szCs w:val="24"/>
              </w:rPr>
              <w:t>Глава муниципального образования</w:t>
            </w:r>
          </w:p>
        </w:tc>
        <w:tc>
          <w:tcPr>
            <w:tcW w:w="1417" w:type="dxa"/>
            <w:vAlign w:val="center"/>
          </w:tcPr>
          <w:p w:rsidR="00AD1354" w:rsidRPr="001F7DB8" w:rsidRDefault="00AD1354" w:rsidP="001F7DB8">
            <w:pPr>
              <w:jc w:val="both"/>
              <w:rPr>
                <w:rFonts w:ascii="Arial" w:hAnsi="Arial" w:cs="Arial"/>
                <w:bCs/>
                <w:sz w:val="24"/>
                <w:szCs w:val="24"/>
              </w:rPr>
            </w:pPr>
            <w:r w:rsidRPr="001F7DB8">
              <w:rPr>
                <w:rFonts w:ascii="Arial" w:hAnsi="Arial" w:cs="Arial"/>
                <w:bCs/>
                <w:sz w:val="24"/>
                <w:szCs w:val="24"/>
              </w:rPr>
              <w:t>71 1 00 00000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Обеспечение деятельности и выполнение функций органов местного самоуправления</w:t>
            </w:r>
          </w:p>
        </w:tc>
        <w:tc>
          <w:tcPr>
            <w:tcW w:w="1417" w:type="dxa"/>
            <w:vAlign w:val="center"/>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71 1 00 С1402</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71 1 00 С1402</w:t>
            </w:r>
          </w:p>
        </w:tc>
        <w:tc>
          <w:tcPr>
            <w:tcW w:w="720"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407"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c>
          <w:tcPr>
            <w:tcW w:w="1570" w:type="dxa"/>
            <w:vAlign w:val="center"/>
          </w:tcPr>
          <w:p w:rsidR="00AD1354" w:rsidRPr="001F7DB8" w:rsidRDefault="00AD1354"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535031,00</w:t>
            </w:r>
          </w:p>
        </w:tc>
      </w:tr>
      <w:tr w:rsidR="00AD1354" w:rsidRPr="001F7DB8" w:rsidTr="001F7DB8">
        <w:tc>
          <w:tcPr>
            <w:tcW w:w="3369" w:type="dxa"/>
            <w:vAlign w:val="center"/>
          </w:tcPr>
          <w:p w:rsidR="00AD1354" w:rsidRPr="001F7DB8" w:rsidRDefault="00AD1354" w:rsidP="001F7DB8">
            <w:pPr>
              <w:jc w:val="both"/>
              <w:rPr>
                <w:rFonts w:ascii="Arial" w:hAnsi="Arial" w:cs="Arial"/>
                <w:bCs/>
                <w:sz w:val="24"/>
                <w:szCs w:val="24"/>
              </w:rPr>
            </w:pPr>
            <w:r w:rsidRPr="001F7DB8">
              <w:rPr>
                <w:rFonts w:ascii="Arial" w:hAnsi="Arial" w:cs="Arial"/>
                <w:snapToGrid w:val="0"/>
                <w:sz w:val="24"/>
                <w:szCs w:val="24"/>
              </w:rPr>
              <w:t>Обеспечение функционирования местных администраций</w:t>
            </w:r>
          </w:p>
        </w:tc>
        <w:tc>
          <w:tcPr>
            <w:tcW w:w="1417" w:type="dxa"/>
            <w:vAlign w:val="center"/>
          </w:tcPr>
          <w:p w:rsidR="00AD1354" w:rsidRPr="001F7DB8" w:rsidRDefault="00AD1354" w:rsidP="001F7DB8">
            <w:pPr>
              <w:jc w:val="both"/>
              <w:rPr>
                <w:rFonts w:ascii="Arial" w:hAnsi="Arial" w:cs="Arial"/>
                <w:bCs/>
                <w:sz w:val="24"/>
                <w:szCs w:val="24"/>
              </w:rPr>
            </w:pPr>
            <w:r w:rsidRPr="001F7DB8">
              <w:rPr>
                <w:rFonts w:ascii="Arial" w:hAnsi="Arial" w:cs="Arial"/>
                <w:bCs/>
                <w:sz w:val="24"/>
                <w:szCs w:val="24"/>
              </w:rPr>
              <w:t>73 0 00 00000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c>
          <w:tcPr>
            <w:tcW w:w="1407"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c>
          <w:tcPr>
            <w:tcW w:w="1570"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r>
      <w:tr w:rsidR="00AD1354" w:rsidRPr="001F7DB8" w:rsidTr="001F7DB8">
        <w:tc>
          <w:tcPr>
            <w:tcW w:w="3369" w:type="dxa"/>
            <w:vAlign w:val="center"/>
          </w:tcPr>
          <w:p w:rsidR="00AD1354" w:rsidRPr="001F7DB8" w:rsidRDefault="00AD1354" w:rsidP="001F7DB8">
            <w:pPr>
              <w:jc w:val="both"/>
              <w:rPr>
                <w:rFonts w:ascii="Arial" w:hAnsi="Arial" w:cs="Arial"/>
                <w:iCs/>
                <w:sz w:val="24"/>
                <w:szCs w:val="24"/>
              </w:rPr>
            </w:pPr>
            <w:r w:rsidRPr="001F7DB8">
              <w:rPr>
                <w:rFonts w:ascii="Arial" w:hAnsi="Arial" w:cs="Arial"/>
                <w:iCs/>
                <w:sz w:val="24"/>
                <w:szCs w:val="24"/>
              </w:rPr>
              <w:t xml:space="preserve">Обеспечение деятельности администрации </w:t>
            </w:r>
            <w:r w:rsidRPr="001F7DB8">
              <w:rPr>
                <w:rFonts w:ascii="Arial" w:hAnsi="Arial" w:cs="Arial"/>
                <w:iCs/>
                <w:sz w:val="24"/>
                <w:szCs w:val="24"/>
              </w:rPr>
              <w:lastRenderedPageBreak/>
              <w:t>муниципального образования</w:t>
            </w:r>
          </w:p>
        </w:tc>
        <w:tc>
          <w:tcPr>
            <w:tcW w:w="1417" w:type="dxa"/>
            <w:vAlign w:val="center"/>
          </w:tcPr>
          <w:p w:rsidR="00AD1354" w:rsidRPr="001F7DB8" w:rsidRDefault="00AD1354" w:rsidP="001F7DB8">
            <w:pPr>
              <w:jc w:val="both"/>
              <w:rPr>
                <w:rFonts w:ascii="Arial" w:hAnsi="Arial" w:cs="Arial"/>
                <w:iCs/>
                <w:sz w:val="24"/>
                <w:szCs w:val="24"/>
              </w:rPr>
            </w:pPr>
            <w:r w:rsidRPr="001F7DB8">
              <w:rPr>
                <w:rFonts w:ascii="Arial" w:hAnsi="Arial" w:cs="Arial"/>
                <w:iCs/>
                <w:sz w:val="24"/>
                <w:szCs w:val="24"/>
              </w:rPr>
              <w:lastRenderedPageBreak/>
              <w:t>73 1 00 00000</w:t>
            </w:r>
          </w:p>
        </w:tc>
        <w:tc>
          <w:tcPr>
            <w:tcW w:w="720" w:type="dxa"/>
            <w:vAlign w:val="center"/>
          </w:tcPr>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c>
          <w:tcPr>
            <w:tcW w:w="1407"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c>
          <w:tcPr>
            <w:tcW w:w="1570"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lastRenderedPageBreak/>
              <w:t>Обеспечение деятельности и выполнение функций органов местного самоуправления</w:t>
            </w:r>
          </w:p>
        </w:tc>
        <w:tc>
          <w:tcPr>
            <w:tcW w:w="1417" w:type="dxa"/>
            <w:vAlign w:val="center"/>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73 1 00 С1402</w:t>
            </w:r>
          </w:p>
        </w:tc>
        <w:tc>
          <w:tcPr>
            <w:tcW w:w="720" w:type="dxa"/>
            <w:vAlign w:val="center"/>
          </w:tcPr>
          <w:p w:rsidR="00AD1354" w:rsidRPr="001F7DB8" w:rsidRDefault="00AD1354" w:rsidP="001F7DB8">
            <w:pPr>
              <w:jc w:val="both"/>
              <w:rPr>
                <w:rFonts w:ascii="Arial" w:hAnsi="Arial" w:cs="Arial"/>
                <w:sz w:val="24"/>
                <w:szCs w:val="24"/>
                <w:lang w:val="en-US"/>
              </w:rPr>
            </w:pPr>
          </w:p>
          <w:p w:rsidR="00AD1354" w:rsidRPr="001F7DB8" w:rsidRDefault="00AD1354" w:rsidP="001F7DB8">
            <w:pPr>
              <w:jc w:val="both"/>
              <w:rPr>
                <w:rFonts w:ascii="Arial" w:hAnsi="Arial" w:cs="Arial"/>
                <w:sz w:val="24"/>
                <w:szCs w:val="24"/>
              </w:rPr>
            </w:pPr>
          </w:p>
        </w:tc>
        <w:tc>
          <w:tcPr>
            <w:tcW w:w="1407"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c>
          <w:tcPr>
            <w:tcW w:w="1407"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c>
          <w:tcPr>
            <w:tcW w:w="1570" w:type="dxa"/>
            <w:vAlign w:val="center"/>
          </w:tcPr>
          <w:p w:rsidR="00AD1354" w:rsidRPr="001F7DB8" w:rsidRDefault="00AD1354" w:rsidP="001F7DB8">
            <w:pPr>
              <w:snapToGrid w:val="0"/>
              <w:ind w:left="-39" w:right="-128"/>
              <w:jc w:val="both"/>
              <w:rPr>
                <w:rFonts w:ascii="Arial" w:hAnsi="Arial" w:cs="Arial"/>
                <w:sz w:val="24"/>
                <w:szCs w:val="24"/>
              </w:rPr>
            </w:pPr>
            <w:r w:rsidRPr="001F7DB8">
              <w:rPr>
                <w:rFonts w:ascii="Arial" w:hAnsi="Arial" w:cs="Arial"/>
                <w:sz w:val="24"/>
                <w:szCs w:val="24"/>
              </w:rPr>
              <w:t>1642059,00</w:t>
            </w:r>
          </w:p>
        </w:tc>
      </w:tr>
      <w:tr w:rsidR="00AD1354" w:rsidRPr="001F7DB8" w:rsidTr="001F7DB8">
        <w:tc>
          <w:tcPr>
            <w:tcW w:w="3369"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AD1354" w:rsidRPr="001F7DB8" w:rsidRDefault="00AD1354" w:rsidP="001F7DB8">
            <w:pPr>
              <w:ind w:right="-86"/>
              <w:jc w:val="both"/>
              <w:rPr>
                <w:rFonts w:ascii="Arial" w:hAnsi="Arial" w:cs="Arial"/>
                <w:sz w:val="24"/>
                <w:szCs w:val="24"/>
              </w:rPr>
            </w:pPr>
            <w:r w:rsidRPr="001F7DB8">
              <w:rPr>
                <w:rFonts w:ascii="Arial" w:hAnsi="Arial" w:cs="Arial"/>
                <w:sz w:val="24"/>
                <w:szCs w:val="24"/>
              </w:rPr>
              <w:t>73 1 00 С1402</w:t>
            </w:r>
          </w:p>
        </w:tc>
        <w:tc>
          <w:tcPr>
            <w:tcW w:w="720" w:type="dxa"/>
            <w:vAlign w:val="center"/>
          </w:tcPr>
          <w:p w:rsidR="00AD1354" w:rsidRPr="001F7DB8" w:rsidRDefault="00AD1354" w:rsidP="001F7DB8">
            <w:pPr>
              <w:jc w:val="both"/>
              <w:rPr>
                <w:rFonts w:ascii="Arial" w:hAnsi="Arial" w:cs="Arial"/>
                <w:sz w:val="24"/>
                <w:szCs w:val="24"/>
              </w:rPr>
            </w:pPr>
            <w:r w:rsidRPr="001F7DB8">
              <w:rPr>
                <w:rFonts w:ascii="Arial" w:hAnsi="Arial" w:cs="Arial"/>
                <w:sz w:val="24"/>
                <w:szCs w:val="24"/>
              </w:rPr>
              <w:t>1</w:t>
            </w:r>
            <w:r w:rsidRPr="001F7DB8">
              <w:rPr>
                <w:rFonts w:ascii="Arial" w:hAnsi="Arial" w:cs="Arial"/>
                <w:sz w:val="24"/>
                <w:szCs w:val="24"/>
                <w:lang w:val="en-US"/>
              </w:rPr>
              <w:t>0</w:t>
            </w:r>
            <w:proofErr w:type="spellStart"/>
            <w:r w:rsidRPr="001F7DB8">
              <w:rPr>
                <w:rFonts w:ascii="Arial" w:hAnsi="Arial" w:cs="Arial"/>
                <w:sz w:val="24"/>
                <w:szCs w:val="24"/>
              </w:rPr>
              <w:t>0</w:t>
            </w:r>
            <w:proofErr w:type="spellEnd"/>
          </w:p>
        </w:tc>
        <w:tc>
          <w:tcPr>
            <w:tcW w:w="1407" w:type="dxa"/>
            <w:vAlign w:val="center"/>
          </w:tcPr>
          <w:p w:rsidR="00AD1354"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1105592,00</w:t>
            </w:r>
          </w:p>
        </w:tc>
        <w:tc>
          <w:tcPr>
            <w:tcW w:w="1407" w:type="dxa"/>
            <w:vAlign w:val="center"/>
          </w:tcPr>
          <w:p w:rsidR="00AD1354"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510037,00</w:t>
            </w:r>
          </w:p>
        </w:tc>
        <w:tc>
          <w:tcPr>
            <w:tcW w:w="1570" w:type="dxa"/>
            <w:vAlign w:val="center"/>
          </w:tcPr>
          <w:p w:rsidR="00AD1354"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326535,00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Реализация государственных функций, связанных с общегосударственным управлением</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76 0 00 00000</w:t>
            </w:r>
          </w:p>
        </w:tc>
        <w:tc>
          <w:tcPr>
            <w:tcW w:w="720" w:type="dxa"/>
          </w:tcPr>
          <w:p w:rsidR="00342020" w:rsidRPr="001F7DB8" w:rsidRDefault="00342020" w:rsidP="001F7DB8">
            <w:pPr>
              <w:jc w:val="both"/>
              <w:rPr>
                <w:rFonts w:ascii="Arial" w:hAnsi="Arial" w:cs="Arial"/>
                <w:bCs/>
                <w:sz w:val="24"/>
                <w:szCs w:val="24"/>
              </w:rPr>
            </w:pPr>
          </w:p>
        </w:tc>
        <w:tc>
          <w:tcPr>
            <w:tcW w:w="1407" w:type="dxa"/>
            <w:vAlign w:val="center"/>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1105592,00</w:t>
            </w:r>
          </w:p>
        </w:tc>
        <w:tc>
          <w:tcPr>
            <w:tcW w:w="1407" w:type="dxa"/>
            <w:vAlign w:val="center"/>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510037,00</w:t>
            </w:r>
          </w:p>
        </w:tc>
        <w:tc>
          <w:tcPr>
            <w:tcW w:w="1570" w:type="dxa"/>
            <w:vAlign w:val="center"/>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326535,00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napToGrid w:val="0"/>
                <w:sz w:val="24"/>
                <w:szCs w:val="24"/>
              </w:rPr>
              <w:t>Выполнение других обязательств муниципального образования</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76 1 00 00000</w:t>
            </w:r>
          </w:p>
        </w:tc>
        <w:tc>
          <w:tcPr>
            <w:tcW w:w="720" w:type="dxa"/>
          </w:tcPr>
          <w:p w:rsidR="00342020" w:rsidRPr="001F7DB8" w:rsidRDefault="00342020" w:rsidP="001F7DB8">
            <w:pPr>
              <w:jc w:val="both"/>
              <w:rPr>
                <w:rFonts w:ascii="Arial" w:hAnsi="Arial" w:cs="Arial"/>
                <w:iCs/>
                <w:sz w:val="24"/>
                <w:szCs w:val="24"/>
              </w:rPr>
            </w:pPr>
          </w:p>
        </w:tc>
        <w:tc>
          <w:tcPr>
            <w:tcW w:w="1407" w:type="dxa"/>
            <w:vAlign w:val="center"/>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1105592,00</w:t>
            </w:r>
          </w:p>
        </w:tc>
        <w:tc>
          <w:tcPr>
            <w:tcW w:w="1407" w:type="dxa"/>
            <w:vAlign w:val="center"/>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510037,00</w:t>
            </w:r>
          </w:p>
        </w:tc>
        <w:tc>
          <w:tcPr>
            <w:tcW w:w="1570" w:type="dxa"/>
            <w:vAlign w:val="center"/>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326535,00</w:t>
            </w:r>
          </w:p>
        </w:tc>
      </w:tr>
      <w:tr w:rsidR="00342020" w:rsidRPr="001F7DB8" w:rsidTr="001F7DB8">
        <w:tc>
          <w:tcPr>
            <w:tcW w:w="3369" w:type="dxa"/>
            <w:vAlign w:val="center"/>
          </w:tcPr>
          <w:p w:rsidR="00342020" w:rsidRPr="001F7DB8" w:rsidRDefault="00342020" w:rsidP="001F7DB8">
            <w:pPr>
              <w:jc w:val="both"/>
              <w:rPr>
                <w:rFonts w:ascii="Arial" w:hAnsi="Arial" w:cs="Arial"/>
                <w:snapToGrid w:val="0"/>
                <w:sz w:val="24"/>
                <w:szCs w:val="24"/>
              </w:rPr>
            </w:pPr>
            <w:r w:rsidRPr="001F7DB8">
              <w:rPr>
                <w:rFonts w:ascii="Arial" w:hAnsi="Arial" w:cs="Arial"/>
                <w:snapToGrid w:val="0"/>
                <w:sz w:val="24"/>
                <w:szCs w:val="24"/>
              </w:rPr>
              <w:t>Выполнение других (прочих) обязательств органа местного самоуправления</w:t>
            </w:r>
          </w:p>
        </w:tc>
        <w:tc>
          <w:tcPr>
            <w:tcW w:w="1417" w:type="dxa"/>
          </w:tcPr>
          <w:p w:rsidR="00342020" w:rsidRPr="001F7DB8" w:rsidRDefault="00342020" w:rsidP="001F7DB8">
            <w:pPr>
              <w:ind w:right="-86"/>
              <w:jc w:val="both"/>
              <w:rPr>
                <w:rFonts w:ascii="Arial" w:hAnsi="Arial" w:cs="Arial"/>
                <w:sz w:val="24"/>
                <w:szCs w:val="24"/>
              </w:rPr>
            </w:pPr>
            <w:r w:rsidRPr="001F7DB8">
              <w:rPr>
                <w:rFonts w:ascii="Arial" w:hAnsi="Arial" w:cs="Arial"/>
                <w:sz w:val="24"/>
                <w:szCs w:val="24"/>
              </w:rPr>
              <w:t>76 1 00 С1404</w:t>
            </w:r>
          </w:p>
        </w:tc>
        <w:tc>
          <w:tcPr>
            <w:tcW w:w="720" w:type="dxa"/>
          </w:tcPr>
          <w:p w:rsidR="00342020" w:rsidRPr="001F7DB8" w:rsidRDefault="00342020" w:rsidP="001F7DB8">
            <w:pPr>
              <w:jc w:val="both"/>
              <w:rPr>
                <w:rFonts w:ascii="Arial" w:hAnsi="Arial" w:cs="Arial"/>
                <w:sz w:val="24"/>
                <w:szCs w:val="24"/>
              </w:rPr>
            </w:pPr>
          </w:p>
        </w:tc>
        <w:tc>
          <w:tcPr>
            <w:tcW w:w="140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864917,00</w:t>
            </w:r>
          </w:p>
        </w:tc>
        <w:tc>
          <w:tcPr>
            <w:tcW w:w="140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510037,00</w:t>
            </w:r>
          </w:p>
        </w:tc>
        <w:tc>
          <w:tcPr>
            <w:tcW w:w="1570"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326535,00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76 1 00 С1404</w:t>
            </w:r>
          </w:p>
        </w:tc>
        <w:tc>
          <w:tcPr>
            <w:tcW w:w="720"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200</w:t>
            </w:r>
          </w:p>
        </w:tc>
        <w:tc>
          <w:tcPr>
            <w:tcW w:w="1407" w:type="dxa"/>
          </w:tcPr>
          <w:p w:rsidR="00342020" w:rsidRPr="001F7DB8" w:rsidRDefault="00342020" w:rsidP="001F7DB8">
            <w:pPr>
              <w:snapToGrid w:val="0"/>
              <w:ind w:right="-128"/>
              <w:jc w:val="both"/>
              <w:rPr>
                <w:rFonts w:ascii="Arial" w:hAnsi="Arial" w:cs="Arial"/>
                <w:sz w:val="24"/>
                <w:szCs w:val="24"/>
              </w:rPr>
            </w:pPr>
            <w:r w:rsidRPr="001F7DB8">
              <w:rPr>
                <w:rFonts w:ascii="Arial" w:hAnsi="Arial" w:cs="Arial"/>
                <w:sz w:val="24"/>
                <w:szCs w:val="24"/>
              </w:rPr>
              <w:t>730846,00</w:t>
            </w:r>
          </w:p>
        </w:tc>
        <w:tc>
          <w:tcPr>
            <w:tcW w:w="1407" w:type="dxa"/>
          </w:tcPr>
          <w:p w:rsidR="00342020" w:rsidRPr="001F7DB8" w:rsidRDefault="00342020" w:rsidP="001F7DB8">
            <w:pPr>
              <w:snapToGrid w:val="0"/>
              <w:ind w:right="-128"/>
              <w:jc w:val="both"/>
              <w:rPr>
                <w:rFonts w:ascii="Arial" w:hAnsi="Arial" w:cs="Arial"/>
                <w:sz w:val="24"/>
                <w:szCs w:val="24"/>
              </w:rPr>
            </w:pPr>
            <w:r w:rsidRPr="001F7DB8">
              <w:rPr>
                <w:rFonts w:ascii="Arial" w:hAnsi="Arial" w:cs="Arial"/>
                <w:sz w:val="24"/>
                <w:szCs w:val="24"/>
              </w:rPr>
              <w:t>495037,00</w:t>
            </w:r>
          </w:p>
        </w:tc>
        <w:tc>
          <w:tcPr>
            <w:tcW w:w="1570" w:type="dxa"/>
          </w:tcPr>
          <w:p w:rsidR="00342020" w:rsidRPr="001F7DB8" w:rsidRDefault="00342020" w:rsidP="001F7DB8">
            <w:pPr>
              <w:snapToGrid w:val="0"/>
              <w:ind w:right="-128"/>
              <w:jc w:val="both"/>
              <w:rPr>
                <w:rFonts w:ascii="Arial" w:hAnsi="Arial" w:cs="Arial"/>
                <w:sz w:val="24"/>
                <w:szCs w:val="24"/>
              </w:rPr>
            </w:pPr>
            <w:r w:rsidRPr="001F7DB8">
              <w:rPr>
                <w:rFonts w:ascii="Arial" w:hAnsi="Arial" w:cs="Arial"/>
                <w:sz w:val="24"/>
                <w:szCs w:val="24"/>
              </w:rPr>
              <w:t>311535,00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Иные бюджетные ассигнования</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76 1 00 С1404</w:t>
            </w:r>
          </w:p>
        </w:tc>
        <w:tc>
          <w:tcPr>
            <w:tcW w:w="720"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800</w:t>
            </w:r>
          </w:p>
        </w:tc>
        <w:tc>
          <w:tcPr>
            <w:tcW w:w="1407" w:type="dxa"/>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134071,00</w:t>
            </w:r>
          </w:p>
        </w:tc>
        <w:tc>
          <w:tcPr>
            <w:tcW w:w="1407" w:type="dxa"/>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15000,00</w:t>
            </w:r>
          </w:p>
        </w:tc>
        <w:tc>
          <w:tcPr>
            <w:tcW w:w="1570" w:type="dxa"/>
          </w:tcPr>
          <w:p w:rsidR="00342020" w:rsidRPr="001F7DB8" w:rsidRDefault="00342020" w:rsidP="001F7DB8">
            <w:pPr>
              <w:snapToGrid w:val="0"/>
              <w:ind w:left="-39" w:right="-128"/>
              <w:jc w:val="both"/>
              <w:rPr>
                <w:rFonts w:ascii="Arial" w:hAnsi="Arial" w:cs="Arial"/>
                <w:sz w:val="24"/>
                <w:szCs w:val="24"/>
              </w:rPr>
            </w:pPr>
            <w:r w:rsidRPr="001F7DB8">
              <w:rPr>
                <w:rFonts w:ascii="Arial" w:hAnsi="Arial" w:cs="Arial"/>
                <w:sz w:val="24"/>
                <w:szCs w:val="24"/>
              </w:rPr>
              <w:t>15000,00</w:t>
            </w:r>
          </w:p>
        </w:tc>
      </w:tr>
      <w:tr w:rsidR="00342020" w:rsidRPr="001F7DB8" w:rsidTr="001F7DB8">
        <w:tc>
          <w:tcPr>
            <w:tcW w:w="3369" w:type="dxa"/>
            <w:vAlign w:val="center"/>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417" w:type="dxa"/>
            <w:vAlign w:val="center"/>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76 1 00 П1424</w:t>
            </w:r>
          </w:p>
        </w:tc>
        <w:tc>
          <w:tcPr>
            <w:tcW w:w="720" w:type="dxa"/>
            <w:vAlign w:val="center"/>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 </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240675,,00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 xml:space="preserve">Закупка товаров, работ и услуг для обеспечения государственных </w:t>
            </w:r>
            <w:r w:rsidRPr="001F7DB8">
              <w:rPr>
                <w:rFonts w:ascii="Arial" w:hAnsi="Arial" w:cs="Arial"/>
                <w:sz w:val="24"/>
                <w:szCs w:val="24"/>
              </w:rPr>
              <w:lastRenderedPageBreak/>
              <w:t>(муниципальных) нужд</w:t>
            </w:r>
          </w:p>
        </w:tc>
        <w:tc>
          <w:tcPr>
            <w:tcW w:w="1417" w:type="dxa"/>
            <w:vAlign w:val="center"/>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lastRenderedPageBreak/>
              <w:t>76 1 00 П1424</w:t>
            </w:r>
          </w:p>
        </w:tc>
        <w:tc>
          <w:tcPr>
            <w:tcW w:w="720" w:type="dxa"/>
            <w:vAlign w:val="center"/>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200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240675,,00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lastRenderedPageBreak/>
              <w:t>Непрограммная деятельность органов местного самоуправления</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77 0 00 00000</w:t>
            </w:r>
          </w:p>
        </w:tc>
        <w:tc>
          <w:tcPr>
            <w:tcW w:w="720" w:type="dxa"/>
            <w:vAlign w:val="center"/>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1127901,00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168721,00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color w:val="000000"/>
                <w:sz w:val="24"/>
                <w:szCs w:val="24"/>
              </w:rPr>
              <w:t>182767,00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Непрограммные расходы органов местного самоуправления</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77 2 00 00000</w:t>
            </w:r>
          </w:p>
        </w:tc>
        <w:tc>
          <w:tcPr>
            <w:tcW w:w="720" w:type="dxa"/>
            <w:vAlign w:val="center"/>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1127901,00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168721,00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color w:val="000000"/>
                <w:sz w:val="24"/>
                <w:szCs w:val="24"/>
              </w:rPr>
              <w:t>182767,00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Реализация мероприятий по распространению официальной информации</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С1439</w:t>
            </w:r>
          </w:p>
        </w:tc>
        <w:tc>
          <w:tcPr>
            <w:tcW w:w="720" w:type="dxa"/>
            <w:vAlign w:val="center"/>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50000,00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20 000,00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20000,00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С1439</w:t>
            </w:r>
          </w:p>
        </w:tc>
        <w:tc>
          <w:tcPr>
            <w:tcW w:w="720"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200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50000,00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20 000,00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20 000,00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Иные межбюджетные трансферты на осуществление переданных полномочий в сфере внешнего муниципального финансового контроля</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П1484</w:t>
            </w:r>
          </w:p>
        </w:tc>
        <w:tc>
          <w:tcPr>
            <w:tcW w:w="720" w:type="dxa"/>
            <w:vAlign w:val="center"/>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pacing w:line="276" w:lineRule="auto"/>
              <w:jc w:val="both"/>
              <w:rPr>
                <w:rFonts w:ascii="Arial" w:hAnsi="Arial" w:cs="Arial"/>
                <w:sz w:val="24"/>
                <w:szCs w:val="24"/>
              </w:rPr>
            </w:pPr>
            <w:r w:rsidRPr="001F7DB8">
              <w:rPr>
                <w:rFonts w:ascii="Arial" w:hAnsi="Arial" w:cs="Arial"/>
                <w:sz w:val="24"/>
                <w:szCs w:val="24"/>
              </w:rPr>
              <w:t>14134,00</w:t>
            </w:r>
          </w:p>
        </w:tc>
        <w:tc>
          <w:tcPr>
            <w:tcW w:w="1407" w:type="dxa"/>
            <w:vAlign w:val="center"/>
          </w:tcPr>
          <w:p w:rsidR="00342020" w:rsidRPr="001F7DB8" w:rsidRDefault="00342020" w:rsidP="001F7DB8">
            <w:pPr>
              <w:spacing w:line="276" w:lineRule="auto"/>
              <w:jc w:val="both"/>
              <w:rPr>
                <w:rFonts w:ascii="Arial" w:hAnsi="Arial" w:cs="Arial"/>
                <w:sz w:val="24"/>
                <w:szCs w:val="24"/>
              </w:rPr>
            </w:pPr>
            <w:r w:rsidRPr="001F7DB8">
              <w:rPr>
                <w:rFonts w:ascii="Arial" w:hAnsi="Arial" w:cs="Arial"/>
                <w:sz w:val="24"/>
                <w:szCs w:val="24"/>
              </w:rPr>
              <w:t>0,00</w:t>
            </w:r>
          </w:p>
        </w:tc>
        <w:tc>
          <w:tcPr>
            <w:tcW w:w="1570" w:type="dxa"/>
            <w:vAlign w:val="center"/>
          </w:tcPr>
          <w:p w:rsidR="00342020" w:rsidRPr="001F7DB8" w:rsidRDefault="00342020" w:rsidP="001F7DB8">
            <w:pPr>
              <w:spacing w:line="276" w:lineRule="auto"/>
              <w:jc w:val="both"/>
              <w:rPr>
                <w:rFonts w:ascii="Arial" w:hAnsi="Arial" w:cs="Arial"/>
                <w:sz w:val="24"/>
                <w:szCs w:val="24"/>
              </w:rPr>
            </w:pPr>
            <w:r w:rsidRPr="001F7DB8">
              <w:rPr>
                <w:rFonts w:ascii="Arial" w:hAnsi="Arial" w:cs="Arial"/>
                <w:sz w:val="24"/>
                <w:szCs w:val="24"/>
              </w:rPr>
              <w:t>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Межбюджетные трансферты</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П1484</w:t>
            </w:r>
          </w:p>
        </w:tc>
        <w:tc>
          <w:tcPr>
            <w:tcW w:w="720"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500</w:t>
            </w:r>
          </w:p>
        </w:tc>
        <w:tc>
          <w:tcPr>
            <w:tcW w:w="1407" w:type="dxa"/>
            <w:vAlign w:val="center"/>
          </w:tcPr>
          <w:p w:rsidR="00342020" w:rsidRPr="001F7DB8" w:rsidRDefault="00342020" w:rsidP="001F7DB8">
            <w:pPr>
              <w:spacing w:line="276" w:lineRule="auto"/>
              <w:jc w:val="both"/>
              <w:rPr>
                <w:rFonts w:ascii="Arial" w:hAnsi="Arial" w:cs="Arial"/>
                <w:sz w:val="24"/>
                <w:szCs w:val="24"/>
              </w:rPr>
            </w:pPr>
            <w:r w:rsidRPr="001F7DB8">
              <w:rPr>
                <w:rFonts w:ascii="Arial" w:hAnsi="Arial" w:cs="Arial"/>
                <w:sz w:val="24"/>
                <w:szCs w:val="24"/>
              </w:rPr>
              <w:t>14134,00</w:t>
            </w:r>
          </w:p>
        </w:tc>
        <w:tc>
          <w:tcPr>
            <w:tcW w:w="1407" w:type="dxa"/>
            <w:vAlign w:val="center"/>
          </w:tcPr>
          <w:p w:rsidR="00342020" w:rsidRPr="001F7DB8" w:rsidRDefault="00342020" w:rsidP="001F7DB8">
            <w:pPr>
              <w:spacing w:line="276" w:lineRule="auto"/>
              <w:jc w:val="both"/>
              <w:rPr>
                <w:rFonts w:ascii="Arial" w:hAnsi="Arial" w:cs="Arial"/>
                <w:sz w:val="24"/>
                <w:szCs w:val="24"/>
              </w:rPr>
            </w:pPr>
            <w:r w:rsidRPr="001F7DB8">
              <w:rPr>
                <w:rFonts w:ascii="Arial" w:hAnsi="Arial" w:cs="Arial"/>
                <w:sz w:val="24"/>
                <w:szCs w:val="24"/>
              </w:rPr>
              <w:t>0,00</w:t>
            </w:r>
          </w:p>
        </w:tc>
        <w:tc>
          <w:tcPr>
            <w:tcW w:w="1570" w:type="dxa"/>
            <w:vAlign w:val="center"/>
          </w:tcPr>
          <w:p w:rsidR="00342020" w:rsidRPr="001F7DB8" w:rsidRDefault="00342020" w:rsidP="001F7DB8">
            <w:pPr>
              <w:spacing w:line="276" w:lineRule="auto"/>
              <w:jc w:val="both"/>
              <w:rPr>
                <w:rFonts w:ascii="Arial" w:hAnsi="Arial" w:cs="Arial"/>
                <w:sz w:val="24"/>
                <w:szCs w:val="24"/>
              </w:rPr>
            </w:pPr>
            <w:r w:rsidRPr="001F7DB8">
              <w:rPr>
                <w:rFonts w:ascii="Arial" w:hAnsi="Arial" w:cs="Arial"/>
                <w:sz w:val="24"/>
                <w:szCs w:val="24"/>
              </w:rPr>
              <w:t>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П1485</w:t>
            </w:r>
          </w:p>
        </w:tc>
        <w:tc>
          <w:tcPr>
            <w:tcW w:w="720" w:type="dxa"/>
            <w:vAlign w:val="center"/>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12220,00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r>
      <w:tr w:rsidR="00342020" w:rsidRPr="001F7DB8" w:rsidTr="001F7DB8">
        <w:tc>
          <w:tcPr>
            <w:tcW w:w="3369" w:type="dxa"/>
            <w:vAlign w:val="center"/>
          </w:tcPr>
          <w:p w:rsidR="00342020" w:rsidRPr="001F7DB8" w:rsidRDefault="00342020" w:rsidP="001F7DB8">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Межбюджетные трансферты</w:t>
            </w:r>
          </w:p>
        </w:tc>
        <w:tc>
          <w:tcPr>
            <w:tcW w:w="1417" w:type="dxa"/>
            <w:vAlign w:val="center"/>
          </w:tcPr>
          <w:p w:rsidR="00342020" w:rsidRPr="001F7DB8" w:rsidRDefault="00342020" w:rsidP="001F7DB8">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77 2 00 П1485</w:t>
            </w:r>
          </w:p>
        </w:tc>
        <w:tc>
          <w:tcPr>
            <w:tcW w:w="720" w:type="dxa"/>
            <w:vAlign w:val="center"/>
          </w:tcPr>
          <w:p w:rsidR="00342020" w:rsidRPr="001F7DB8" w:rsidRDefault="00342020" w:rsidP="001F7DB8">
            <w:pPr>
              <w:autoSpaceDE w:val="0"/>
              <w:autoSpaceDN w:val="0"/>
              <w:adjustRightInd w:val="0"/>
              <w:jc w:val="both"/>
              <w:rPr>
                <w:rFonts w:ascii="Arial" w:hAnsi="Arial" w:cs="Arial"/>
                <w:color w:val="000000"/>
                <w:sz w:val="24"/>
                <w:szCs w:val="24"/>
              </w:rPr>
            </w:pPr>
            <w:r w:rsidRPr="001F7DB8">
              <w:rPr>
                <w:rFonts w:ascii="Arial" w:hAnsi="Arial" w:cs="Arial"/>
                <w:color w:val="000000"/>
                <w:sz w:val="24"/>
                <w:szCs w:val="24"/>
              </w:rPr>
              <w:t>500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12220,00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c>
          <w:tcPr>
            <w:tcW w:w="1570"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0,00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Осуществление первичного воинского учета на территориях, где отсутствуют военные комиссариаты</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77 2 00 51180</w:t>
            </w:r>
          </w:p>
        </w:tc>
        <w:tc>
          <w:tcPr>
            <w:tcW w:w="720" w:type="dxa"/>
            <w:vAlign w:val="center"/>
          </w:tcPr>
          <w:p w:rsidR="00342020" w:rsidRPr="001F7DB8" w:rsidRDefault="00342020" w:rsidP="001F7DB8">
            <w:pPr>
              <w:jc w:val="both"/>
              <w:rPr>
                <w:rFonts w:ascii="Arial" w:hAnsi="Arial" w:cs="Arial"/>
                <w:sz w:val="24"/>
                <w:szCs w:val="24"/>
              </w:rPr>
            </w:pPr>
          </w:p>
        </w:tc>
        <w:tc>
          <w:tcPr>
            <w:tcW w:w="1407" w:type="dxa"/>
            <w:vAlign w:val="bottom"/>
          </w:tcPr>
          <w:p w:rsidR="00342020" w:rsidRPr="001F7DB8" w:rsidRDefault="00342020" w:rsidP="001F7DB8">
            <w:pPr>
              <w:jc w:val="both"/>
              <w:rPr>
                <w:rFonts w:ascii="Arial" w:hAnsi="Arial" w:cs="Arial"/>
                <w:sz w:val="24"/>
                <w:szCs w:val="24"/>
              </w:rPr>
            </w:pPr>
            <w:r w:rsidRPr="001F7DB8">
              <w:rPr>
                <w:rFonts w:ascii="Arial" w:hAnsi="Arial" w:cs="Arial"/>
                <w:sz w:val="24"/>
                <w:szCs w:val="24"/>
              </w:rPr>
              <w:t>134910,00</w:t>
            </w:r>
          </w:p>
        </w:tc>
        <w:tc>
          <w:tcPr>
            <w:tcW w:w="1407" w:type="dxa"/>
            <w:vAlign w:val="bottom"/>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148721,00</w:t>
            </w:r>
          </w:p>
        </w:tc>
        <w:tc>
          <w:tcPr>
            <w:tcW w:w="1570" w:type="dxa"/>
            <w:vAlign w:val="bottom"/>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162767,00</w:t>
            </w:r>
          </w:p>
        </w:tc>
      </w:tr>
      <w:tr w:rsidR="00342020" w:rsidRPr="001F7DB8" w:rsidTr="001F7DB8">
        <w:tc>
          <w:tcPr>
            <w:tcW w:w="3369"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77 2 00 51180</w:t>
            </w:r>
          </w:p>
        </w:tc>
        <w:tc>
          <w:tcPr>
            <w:tcW w:w="720" w:type="dxa"/>
            <w:vAlign w:val="center"/>
          </w:tcPr>
          <w:p w:rsidR="00342020" w:rsidRPr="001F7DB8" w:rsidRDefault="00342020" w:rsidP="001F7DB8">
            <w:pPr>
              <w:jc w:val="both"/>
              <w:rPr>
                <w:rFonts w:ascii="Arial" w:hAnsi="Arial" w:cs="Arial"/>
                <w:sz w:val="24"/>
                <w:szCs w:val="24"/>
              </w:rPr>
            </w:pPr>
            <w:r w:rsidRPr="001F7DB8">
              <w:rPr>
                <w:rFonts w:ascii="Arial" w:hAnsi="Arial" w:cs="Arial"/>
                <w:sz w:val="24"/>
                <w:szCs w:val="24"/>
              </w:rPr>
              <w:t>100</w:t>
            </w:r>
          </w:p>
        </w:tc>
        <w:tc>
          <w:tcPr>
            <w:tcW w:w="1407" w:type="dxa"/>
            <w:vAlign w:val="bottom"/>
          </w:tcPr>
          <w:p w:rsidR="00342020" w:rsidRPr="001F7DB8" w:rsidRDefault="00342020" w:rsidP="001F7DB8">
            <w:pPr>
              <w:jc w:val="both"/>
              <w:rPr>
                <w:rFonts w:ascii="Arial" w:hAnsi="Arial" w:cs="Arial"/>
                <w:sz w:val="24"/>
                <w:szCs w:val="24"/>
              </w:rPr>
            </w:pPr>
            <w:r w:rsidRPr="001F7DB8">
              <w:rPr>
                <w:rFonts w:ascii="Arial" w:hAnsi="Arial" w:cs="Arial"/>
                <w:sz w:val="24"/>
                <w:szCs w:val="24"/>
              </w:rPr>
              <w:t>134910,00</w:t>
            </w:r>
          </w:p>
        </w:tc>
        <w:tc>
          <w:tcPr>
            <w:tcW w:w="1407" w:type="dxa"/>
            <w:vAlign w:val="bottom"/>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148721,00</w:t>
            </w:r>
          </w:p>
        </w:tc>
        <w:tc>
          <w:tcPr>
            <w:tcW w:w="1570" w:type="dxa"/>
            <w:vAlign w:val="bottom"/>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162767,00</w:t>
            </w:r>
          </w:p>
        </w:tc>
      </w:tr>
      <w:tr w:rsidR="00342020" w:rsidRPr="001F7DB8" w:rsidTr="001F7DB8">
        <w:tc>
          <w:tcPr>
            <w:tcW w:w="3369"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 xml:space="preserve">Расходы на мероприятия по внесению в государственный кадастр недвижимости сведений о границах муниципальных </w:t>
            </w:r>
            <w:r w:rsidRPr="001F7DB8">
              <w:rPr>
                <w:rFonts w:ascii="Arial" w:hAnsi="Arial" w:cs="Arial"/>
                <w:color w:val="000000"/>
                <w:sz w:val="24"/>
                <w:szCs w:val="24"/>
              </w:rPr>
              <w:lastRenderedPageBreak/>
              <w:t>образований и границах населенных пунктов</w:t>
            </w:r>
          </w:p>
        </w:tc>
        <w:tc>
          <w:tcPr>
            <w:tcW w:w="1417" w:type="dxa"/>
          </w:tcPr>
          <w:p w:rsidR="00342020" w:rsidRPr="001F7DB8" w:rsidRDefault="00342020"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lastRenderedPageBreak/>
              <w:t xml:space="preserve">77 2 00 </w:t>
            </w:r>
          </w:p>
          <w:p w:rsidR="00342020" w:rsidRPr="001F7DB8" w:rsidRDefault="00342020" w:rsidP="001F7DB8">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13600</w:t>
            </w:r>
          </w:p>
        </w:tc>
        <w:tc>
          <w:tcPr>
            <w:tcW w:w="720" w:type="dxa"/>
          </w:tcPr>
          <w:p w:rsidR="00342020" w:rsidRPr="001F7DB8" w:rsidRDefault="00342020" w:rsidP="001F7DB8">
            <w:pPr>
              <w:overflowPunct w:val="0"/>
              <w:autoSpaceDE w:val="0"/>
              <w:autoSpaceDN w:val="0"/>
              <w:adjustRightInd w:val="0"/>
              <w:snapToGrid w:val="0"/>
              <w:jc w:val="both"/>
              <w:rPr>
                <w:rFonts w:ascii="Arial" w:hAnsi="Arial" w:cs="Arial"/>
                <w:sz w:val="24"/>
                <w:szCs w:val="24"/>
              </w:rPr>
            </w:pPr>
          </w:p>
        </w:tc>
        <w:tc>
          <w:tcPr>
            <w:tcW w:w="140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641646,00</w:t>
            </w:r>
          </w:p>
        </w:tc>
        <w:tc>
          <w:tcPr>
            <w:tcW w:w="1407"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c>
          <w:tcPr>
            <w:tcW w:w="1570"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r>
      <w:tr w:rsidR="00342020" w:rsidRPr="001F7DB8" w:rsidTr="001F7DB8">
        <w:tc>
          <w:tcPr>
            <w:tcW w:w="3369" w:type="dxa"/>
          </w:tcPr>
          <w:p w:rsidR="00342020" w:rsidRPr="001F7DB8" w:rsidRDefault="00342020"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lastRenderedPageBreak/>
              <w:t>Закупка товаров, работ и услуг для обеспечения государственных (муниципальных) нужд</w:t>
            </w:r>
          </w:p>
        </w:tc>
        <w:tc>
          <w:tcPr>
            <w:tcW w:w="1417" w:type="dxa"/>
          </w:tcPr>
          <w:p w:rsidR="00342020" w:rsidRPr="001F7DB8" w:rsidRDefault="00342020"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 xml:space="preserve">77 2 00 </w:t>
            </w:r>
          </w:p>
          <w:p w:rsidR="00342020" w:rsidRPr="001F7DB8" w:rsidRDefault="00342020" w:rsidP="001F7DB8">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13600</w:t>
            </w:r>
          </w:p>
        </w:tc>
        <w:tc>
          <w:tcPr>
            <w:tcW w:w="720" w:type="dxa"/>
          </w:tcPr>
          <w:p w:rsidR="00342020" w:rsidRPr="001F7DB8" w:rsidRDefault="00342020"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200</w:t>
            </w:r>
          </w:p>
        </w:tc>
        <w:tc>
          <w:tcPr>
            <w:tcW w:w="140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641646,00</w:t>
            </w:r>
          </w:p>
        </w:tc>
        <w:tc>
          <w:tcPr>
            <w:tcW w:w="1407"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c>
          <w:tcPr>
            <w:tcW w:w="1570"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r>
      <w:tr w:rsidR="00342020" w:rsidRPr="001F7DB8" w:rsidTr="001F7DB8">
        <w:tc>
          <w:tcPr>
            <w:tcW w:w="3369" w:type="dxa"/>
          </w:tcPr>
          <w:p w:rsidR="00342020" w:rsidRPr="001F7DB8" w:rsidRDefault="00342020"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417" w:type="dxa"/>
          </w:tcPr>
          <w:p w:rsidR="00342020" w:rsidRPr="001F7DB8" w:rsidRDefault="00342020"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77 2 00</w:t>
            </w:r>
          </w:p>
          <w:p w:rsidR="00342020" w:rsidRPr="001F7DB8" w:rsidRDefault="00342020" w:rsidP="001F7DB8">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 xml:space="preserve"> </w:t>
            </w:r>
            <w:r w:rsidRPr="001F7DB8">
              <w:rPr>
                <w:rFonts w:ascii="Arial" w:hAnsi="Arial" w:cs="Arial"/>
                <w:sz w:val="24"/>
                <w:szCs w:val="24"/>
                <w:lang w:val="en-US"/>
              </w:rPr>
              <w:t>S</w:t>
            </w:r>
            <w:r w:rsidRPr="001F7DB8">
              <w:rPr>
                <w:rFonts w:ascii="Arial" w:hAnsi="Arial" w:cs="Arial"/>
                <w:sz w:val="24"/>
                <w:szCs w:val="24"/>
              </w:rPr>
              <w:t>3600</w:t>
            </w:r>
          </w:p>
        </w:tc>
        <w:tc>
          <w:tcPr>
            <w:tcW w:w="720" w:type="dxa"/>
          </w:tcPr>
          <w:p w:rsidR="00342020" w:rsidRPr="001F7DB8" w:rsidRDefault="00342020" w:rsidP="001F7DB8">
            <w:pPr>
              <w:overflowPunct w:val="0"/>
              <w:autoSpaceDE w:val="0"/>
              <w:autoSpaceDN w:val="0"/>
              <w:adjustRightInd w:val="0"/>
              <w:snapToGrid w:val="0"/>
              <w:jc w:val="both"/>
              <w:rPr>
                <w:rFonts w:ascii="Arial" w:hAnsi="Arial" w:cs="Arial"/>
                <w:sz w:val="24"/>
                <w:szCs w:val="24"/>
              </w:rPr>
            </w:pPr>
          </w:p>
        </w:tc>
        <w:tc>
          <w:tcPr>
            <w:tcW w:w="140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274991,00</w:t>
            </w:r>
          </w:p>
        </w:tc>
        <w:tc>
          <w:tcPr>
            <w:tcW w:w="1407"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c>
          <w:tcPr>
            <w:tcW w:w="1570"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r>
      <w:tr w:rsidR="00342020" w:rsidRPr="001F7DB8" w:rsidTr="001F7DB8">
        <w:tc>
          <w:tcPr>
            <w:tcW w:w="3369" w:type="dxa"/>
          </w:tcPr>
          <w:p w:rsidR="00342020" w:rsidRPr="001F7DB8" w:rsidRDefault="00342020" w:rsidP="001F7DB8">
            <w:pPr>
              <w:overflowPunct w:val="0"/>
              <w:autoSpaceDE w:val="0"/>
              <w:autoSpaceDN w:val="0"/>
              <w:adjustRightInd w:val="0"/>
              <w:snapToGrid w:val="0"/>
              <w:jc w:val="both"/>
              <w:rPr>
                <w:rFonts w:ascii="Arial" w:hAnsi="Arial" w:cs="Arial"/>
                <w:sz w:val="24"/>
                <w:szCs w:val="24"/>
              </w:rPr>
            </w:pPr>
            <w:r w:rsidRPr="001F7DB8">
              <w:rPr>
                <w:rFonts w:ascii="Arial" w:hAnsi="Arial" w:cs="Arial"/>
                <w:sz w:val="24"/>
                <w:szCs w:val="24"/>
              </w:rPr>
              <w:t>Закупка товаров, работ и услуг для обеспечения государственных (муниципальных) нужд</w:t>
            </w:r>
          </w:p>
        </w:tc>
        <w:tc>
          <w:tcPr>
            <w:tcW w:w="1417" w:type="dxa"/>
          </w:tcPr>
          <w:p w:rsidR="00342020" w:rsidRPr="001F7DB8" w:rsidRDefault="00342020" w:rsidP="001F7DB8">
            <w:pPr>
              <w:overflowPunct w:val="0"/>
              <w:autoSpaceDE w:val="0"/>
              <w:autoSpaceDN w:val="0"/>
              <w:adjustRightInd w:val="0"/>
              <w:snapToGrid w:val="0"/>
              <w:ind w:left="-122" w:right="-147"/>
              <w:jc w:val="both"/>
              <w:rPr>
                <w:rFonts w:ascii="Arial" w:hAnsi="Arial" w:cs="Arial"/>
                <w:sz w:val="24"/>
                <w:szCs w:val="24"/>
              </w:rPr>
            </w:pPr>
            <w:r w:rsidRPr="001F7DB8">
              <w:rPr>
                <w:rFonts w:ascii="Arial" w:hAnsi="Arial" w:cs="Arial"/>
                <w:sz w:val="24"/>
                <w:szCs w:val="24"/>
              </w:rPr>
              <w:t>77 2 00</w:t>
            </w:r>
          </w:p>
          <w:p w:rsidR="00342020" w:rsidRPr="001F7DB8" w:rsidRDefault="00342020" w:rsidP="001F7DB8">
            <w:pPr>
              <w:overflowPunct w:val="0"/>
              <w:autoSpaceDE w:val="0"/>
              <w:autoSpaceDN w:val="0"/>
              <w:adjustRightInd w:val="0"/>
              <w:snapToGrid w:val="0"/>
              <w:ind w:left="-122" w:right="-147"/>
              <w:jc w:val="both"/>
              <w:rPr>
                <w:rFonts w:ascii="Arial" w:hAnsi="Arial" w:cs="Arial"/>
                <w:color w:val="000000"/>
                <w:sz w:val="24"/>
                <w:szCs w:val="24"/>
              </w:rPr>
            </w:pPr>
            <w:r w:rsidRPr="001F7DB8">
              <w:rPr>
                <w:rFonts w:ascii="Arial" w:hAnsi="Arial" w:cs="Arial"/>
                <w:sz w:val="24"/>
                <w:szCs w:val="24"/>
              </w:rPr>
              <w:t xml:space="preserve"> </w:t>
            </w:r>
            <w:r w:rsidRPr="001F7DB8">
              <w:rPr>
                <w:rFonts w:ascii="Arial" w:hAnsi="Arial" w:cs="Arial"/>
                <w:sz w:val="24"/>
                <w:szCs w:val="24"/>
                <w:lang w:val="en-US"/>
              </w:rPr>
              <w:t>S</w:t>
            </w:r>
            <w:r w:rsidRPr="001F7DB8">
              <w:rPr>
                <w:rFonts w:ascii="Arial" w:hAnsi="Arial" w:cs="Arial"/>
                <w:sz w:val="24"/>
                <w:szCs w:val="24"/>
              </w:rPr>
              <w:t>3600</w:t>
            </w:r>
          </w:p>
        </w:tc>
        <w:tc>
          <w:tcPr>
            <w:tcW w:w="720" w:type="dxa"/>
          </w:tcPr>
          <w:p w:rsidR="00342020" w:rsidRPr="001F7DB8" w:rsidRDefault="00342020" w:rsidP="001F7DB8">
            <w:pPr>
              <w:overflowPunct w:val="0"/>
              <w:autoSpaceDE w:val="0"/>
              <w:autoSpaceDN w:val="0"/>
              <w:adjustRightInd w:val="0"/>
              <w:snapToGrid w:val="0"/>
              <w:jc w:val="both"/>
              <w:rPr>
                <w:rFonts w:ascii="Arial" w:hAnsi="Arial" w:cs="Arial"/>
                <w:sz w:val="24"/>
                <w:szCs w:val="24"/>
                <w:lang w:val="en-US"/>
              </w:rPr>
            </w:pPr>
            <w:r w:rsidRPr="001F7DB8">
              <w:rPr>
                <w:rFonts w:ascii="Arial" w:hAnsi="Arial" w:cs="Arial"/>
                <w:sz w:val="24"/>
                <w:szCs w:val="24"/>
                <w:lang w:val="en-US"/>
              </w:rPr>
              <w:t>200</w:t>
            </w:r>
          </w:p>
        </w:tc>
        <w:tc>
          <w:tcPr>
            <w:tcW w:w="140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274991,00</w:t>
            </w:r>
          </w:p>
        </w:tc>
        <w:tc>
          <w:tcPr>
            <w:tcW w:w="1407"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c>
          <w:tcPr>
            <w:tcW w:w="1570" w:type="dxa"/>
          </w:tcPr>
          <w:p w:rsidR="00342020" w:rsidRPr="001F7DB8" w:rsidRDefault="00342020" w:rsidP="001F7DB8">
            <w:pPr>
              <w:jc w:val="both"/>
              <w:rPr>
                <w:rFonts w:ascii="Arial" w:hAnsi="Arial" w:cs="Arial"/>
                <w:color w:val="000000"/>
                <w:sz w:val="24"/>
                <w:szCs w:val="24"/>
              </w:rPr>
            </w:pPr>
            <w:r w:rsidRPr="001F7DB8">
              <w:rPr>
                <w:rFonts w:ascii="Arial" w:hAnsi="Arial" w:cs="Arial"/>
                <w:color w:val="000000"/>
                <w:sz w:val="24"/>
                <w:szCs w:val="24"/>
              </w:rPr>
              <w:t>0,00</w:t>
            </w:r>
          </w:p>
        </w:tc>
      </w:tr>
      <w:tr w:rsidR="00342020" w:rsidRPr="001F7DB8" w:rsidTr="001F7DB8">
        <w:tc>
          <w:tcPr>
            <w:tcW w:w="3369"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Резервные фонды  органов местного самоуправления</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78 0 00 00000</w:t>
            </w:r>
          </w:p>
        </w:tc>
        <w:tc>
          <w:tcPr>
            <w:tcW w:w="720" w:type="dxa"/>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07"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570"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342020" w:rsidRPr="001F7DB8" w:rsidTr="001F7DB8">
        <w:tc>
          <w:tcPr>
            <w:tcW w:w="3369"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Резервные фонды</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78 1 00 00000</w:t>
            </w:r>
          </w:p>
        </w:tc>
        <w:tc>
          <w:tcPr>
            <w:tcW w:w="720" w:type="dxa"/>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07"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570"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342020" w:rsidRPr="001F7DB8" w:rsidTr="001F7DB8">
        <w:tc>
          <w:tcPr>
            <w:tcW w:w="3369"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Резервный фонд местной Администрации</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78 1 00 С1403</w:t>
            </w:r>
          </w:p>
        </w:tc>
        <w:tc>
          <w:tcPr>
            <w:tcW w:w="720" w:type="dxa"/>
          </w:tcPr>
          <w:p w:rsidR="00342020" w:rsidRPr="001F7DB8" w:rsidRDefault="00342020" w:rsidP="001F7DB8">
            <w:pPr>
              <w:jc w:val="both"/>
              <w:rPr>
                <w:rFonts w:ascii="Arial" w:hAnsi="Arial" w:cs="Arial"/>
                <w:sz w:val="24"/>
                <w:szCs w:val="24"/>
              </w:rPr>
            </w:pP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07"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570"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r w:rsidR="00342020" w:rsidRPr="001F7DB8" w:rsidTr="001F7DB8">
        <w:tc>
          <w:tcPr>
            <w:tcW w:w="3369"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Иные бюджетные ассигнования</w:t>
            </w:r>
          </w:p>
        </w:tc>
        <w:tc>
          <w:tcPr>
            <w:tcW w:w="1417"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78 1 00 С1403</w:t>
            </w:r>
          </w:p>
        </w:tc>
        <w:tc>
          <w:tcPr>
            <w:tcW w:w="720" w:type="dxa"/>
          </w:tcPr>
          <w:p w:rsidR="00342020" w:rsidRPr="001F7DB8" w:rsidRDefault="00342020" w:rsidP="001F7DB8">
            <w:pPr>
              <w:jc w:val="both"/>
              <w:rPr>
                <w:rFonts w:ascii="Arial" w:hAnsi="Arial" w:cs="Arial"/>
                <w:sz w:val="24"/>
                <w:szCs w:val="24"/>
              </w:rPr>
            </w:pPr>
            <w:r w:rsidRPr="001F7DB8">
              <w:rPr>
                <w:rFonts w:ascii="Arial" w:hAnsi="Arial" w:cs="Arial"/>
                <w:sz w:val="24"/>
                <w:szCs w:val="24"/>
              </w:rPr>
              <w:t>800</w:t>
            </w:r>
          </w:p>
        </w:tc>
        <w:tc>
          <w:tcPr>
            <w:tcW w:w="1407" w:type="dxa"/>
            <w:vAlign w:val="center"/>
          </w:tcPr>
          <w:p w:rsidR="00342020" w:rsidRPr="001F7DB8" w:rsidRDefault="00342020" w:rsidP="001F7DB8">
            <w:pPr>
              <w:snapToGrid w:val="0"/>
              <w:spacing w:line="276" w:lineRule="auto"/>
              <w:ind w:left="-39" w:right="-128"/>
              <w:jc w:val="both"/>
              <w:rPr>
                <w:rFonts w:ascii="Arial" w:hAnsi="Arial" w:cs="Arial"/>
                <w:sz w:val="24"/>
                <w:szCs w:val="24"/>
              </w:rPr>
            </w:pPr>
            <w:r w:rsidRPr="001F7DB8">
              <w:rPr>
                <w:rFonts w:ascii="Arial" w:hAnsi="Arial" w:cs="Arial"/>
                <w:sz w:val="24"/>
                <w:szCs w:val="24"/>
              </w:rPr>
              <w:t>30 000,00</w:t>
            </w:r>
          </w:p>
        </w:tc>
        <w:tc>
          <w:tcPr>
            <w:tcW w:w="1407"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c>
          <w:tcPr>
            <w:tcW w:w="1570" w:type="dxa"/>
            <w:vAlign w:val="center"/>
          </w:tcPr>
          <w:p w:rsidR="00342020" w:rsidRPr="001F7DB8" w:rsidRDefault="00342020" w:rsidP="001F7DB8">
            <w:pPr>
              <w:snapToGrid w:val="0"/>
              <w:spacing w:line="276" w:lineRule="auto"/>
              <w:ind w:right="-128"/>
              <w:jc w:val="both"/>
              <w:rPr>
                <w:rFonts w:ascii="Arial" w:hAnsi="Arial" w:cs="Arial"/>
                <w:sz w:val="24"/>
                <w:szCs w:val="24"/>
              </w:rPr>
            </w:pPr>
            <w:r w:rsidRPr="001F7DB8">
              <w:rPr>
                <w:rFonts w:ascii="Arial" w:hAnsi="Arial" w:cs="Arial"/>
                <w:sz w:val="24"/>
                <w:szCs w:val="24"/>
              </w:rPr>
              <w:t>30 000,00</w:t>
            </w:r>
          </w:p>
        </w:tc>
      </w:tr>
    </w:tbl>
    <w:p w:rsidR="00786A1C" w:rsidRPr="00A45DAF" w:rsidRDefault="00786A1C" w:rsidP="00786A1C">
      <w:pPr>
        <w:ind w:left="3402"/>
        <w:jc w:val="center"/>
        <w:rPr>
          <w:rFonts w:ascii="Arial" w:hAnsi="Arial" w:cs="Arial"/>
          <w:sz w:val="28"/>
          <w:szCs w:val="28"/>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1F7DB8" w:rsidRDefault="001F7DB8" w:rsidP="00B1266A">
      <w:pPr>
        <w:ind w:left="5670"/>
        <w:rPr>
          <w:rFonts w:ascii="Arial" w:hAnsi="Arial" w:cs="Arial"/>
          <w:sz w:val="22"/>
          <w:szCs w:val="22"/>
        </w:rPr>
      </w:pPr>
    </w:p>
    <w:p w:rsidR="00B1266A" w:rsidRPr="001F7DB8" w:rsidRDefault="00B1266A" w:rsidP="00B1266A">
      <w:pPr>
        <w:ind w:left="5670"/>
        <w:rPr>
          <w:rFonts w:ascii="Arial" w:hAnsi="Arial" w:cs="Arial"/>
          <w:sz w:val="24"/>
          <w:szCs w:val="24"/>
        </w:rPr>
      </w:pPr>
      <w:r w:rsidRPr="001F7DB8">
        <w:rPr>
          <w:rFonts w:ascii="Arial" w:hAnsi="Arial" w:cs="Arial"/>
          <w:sz w:val="24"/>
          <w:szCs w:val="24"/>
        </w:rPr>
        <w:lastRenderedPageBreak/>
        <w:t>Приложение № 6</w:t>
      </w:r>
    </w:p>
    <w:p w:rsidR="00547927" w:rsidRPr="001F7DB8" w:rsidRDefault="00547927" w:rsidP="00547927">
      <w:pPr>
        <w:ind w:left="5670"/>
        <w:rPr>
          <w:rFonts w:ascii="Arial" w:hAnsi="Arial" w:cs="Arial"/>
          <w:sz w:val="24"/>
          <w:szCs w:val="24"/>
        </w:rPr>
      </w:pPr>
      <w:r w:rsidRPr="001F7DB8">
        <w:rPr>
          <w:rFonts w:ascii="Arial" w:hAnsi="Arial" w:cs="Arial"/>
          <w:sz w:val="24"/>
          <w:szCs w:val="24"/>
        </w:rPr>
        <w:t xml:space="preserve">к решению Собрания депутатов Шумаковского сельсовета </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w:t>
      </w:r>
    </w:p>
    <w:p w:rsidR="00547927" w:rsidRPr="001F7DB8" w:rsidRDefault="00547927" w:rsidP="00547927">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7B29FB" w:rsidRPr="001F7DB8" w:rsidRDefault="007B29FB" w:rsidP="007B29FB">
      <w:pPr>
        <w:ind w:left="5670" w:right="-499"/>
        <w:rPr>
          <w:rFonts w:ascii="Arial" w:hAnsi="Arial" w:cs="Arial"/>
          <w:sz w:val="24"/>
          <w:szCs w:val="24"/>
        </w:rPr>
      </w:pPr>
      <w:r w:rsidRPr="001F7DB8">
        <w:rPr>
          <w:rFonts w:ascii="Arial" w:hAnsi="Arial" w:cs="Arial"/>
          <w:sz w:val="24"/>
          <w:szCs w:val="24"/>
        </w:rPr>
        <w:t>от 12  декабря 2023 года № 31-7-9</w:t>
      </w:r>
    </w:p>
    <w:p w:rsidR="00B14FCC" w:rsidRPr="00A45DAF" w:rsidRDefault="00B14FCC" w:rsidP="00B14FCC">
      <w:pPr>
        <w:ind w:left="1981" w:right="-499" w:firstLine="851"/>
        <w:jc w:val="center"/>
        <w:rPr>
          <w:rFonts w:ascii="Arial" w:hAnsi="Arial" w:cs="Arial"/>
          <w:sz w:val="28"/>
          <w:szCs w:val="28"/>
        </w:rPr>
      </w:pPr>
    </w:p>
    <w:p w:rsidR="00124CAA" w:rsidRPr="00A45DAF" w:rsidRDefault="00124CAA" w:rsidP="008A16EB">
      <w:pPr>
        <w:ind w:left="1981" w:right="-499" w:firstLine="851"/>
        <w:jc w:val="center"/>
        <w:rPr>
          <w:rFonts w:ascii="Arial" w:hAnsi="Arial" w:cs="Arial"/>
          <w:sz w:val="28"/>
          <w:szCs w:val="28"/>
        </w:rPr>
      </w:pPr>
    </w:p>
    <w:p w:rsidR="00124CAA" w:rsidRPr="007B29FB" w:rsidRDefault="00124CAA" w:rsidP="00124CAA">
      <w:pPr>
        <w:tabs>
          <w:tab w:val="left" w:pos="7841"/>
        </w:tabs>
        <w:jc w:val="center"/>
        <w:rPr>
          <w:rFonts w:ascii="Arial" w:hAnsi="Arial" w:cs="Arial"/>
          <w:b/>
          <w:sz w:val="32"/>
          <w:szCs w:val="32"/>
        </w:rPr>
      </w:pPr>
      <w:r w:rsidRPr="007B29FB">
        <w:rPr>
          <w:rFonts w:ascii="Arial" w:hAnsi="Arial" w:cs="Arial"/>
          <w:b/>
          <w:sz w:val="32"/>
          <w:szCs w:val="32"/>
        </w:rPr>
        <w:t xml:space="preserve">Программа муниципальных внутренних заимствований </w:t>
      </w:r>
    </w:p>
    <w:p w:rsidR="00124CAA" w:rsidRPr="007B29FB" w:rsidRDefault="00614D99" w:rsidP="00124CAA">
      <w:pPr>
        <w:tabs>
          <w:tab w:val="left" w:pos="7841"/>
        </w:tabs>
        <w:jc w:val="center"/>
        <w:rPr>
          <w:rFonts w:ascii="Arial" w:hAnsi="Arial" w:cs="Arial"/>
          <w:sz w:val="32"/>
          <w:szCs w:val="32"/>
        </w:rPr>
      </w:pPr>
      <w:r w:rsidRPr="007B29FB">
        <w:rPr>
          <w:rFonts w:ascii="Arial" w:hAnsi="Arial" w:cs="Arial"/>
          <w:b/>
          <w:sz w:val="32"/>
          <w:szCs w:val="32"/>
        </w:rPr>
        <w:t>Шумаковского сельсовета</w:t>
      </w:r>
      <w:r w:rsidR="00124CAA" w:rsidRPr="007B29FB">
        <w:rPr>
          <w:rFonts w:ascii="Arial" w:hAnsi="Arial" w:cs="Arial"/>
          <w:b/>
          <w:sz w:val="32"/>
          <w:szCs w:val="32"/>
        </w:rPr>
        <w:t xml:space="preserve"> Курского района Курской области</w:t>
      </w:r>
      <w:r w:rsidR="007B29FB">
        <w:rPr>
          <w:rFonts w:ascii="Arial" w:hAnsi="Arial" w:cs="Arial"/>
          <w:b/>
          <w:sz w:val="32"/>
          <w:szCs w:val="32"/>
        </w:rPr>
        <w:t xml:space="preserve"> </w:t>
      </w:r>
      <w:r w:rsidR="00124CAA" w:rsidRPr="007B29FB">
        <w:rPr>
          <w:rFonts w:ascii="Arial" w:hAnsi="Arial" w:cs="Arial"/>
          <w:b/>
          <w:sz w:val="32"/>
          <w:szCs w:val="32"/>
        </w:rPr>
        <w:t xml:space="preserve"> на 20</w:t>
      </w:r>
      <w:r w:rsidR="008A16EB" w:rsidRPr="007B29FB">
        <w:rPr>
          <w:rFonts w:ascii="Arial" w:hAnsi="Arial" w:cs="Arial"/>
          <w:b/>
          <w:sz w:val="32"/>
          <w:szCs w:val="32"/>
        </w:rPr>
        <w:t>2</w:t>
      </w:r>
      <w:r w:rsidR="00547927" w:rsidRPr="007B29FB">
        <w:rPr>
          <w:rFonts w:ascii="Arial" w:hAnsi="Arial" w:cs="Arial"/>
          <w:b/>
          <w:sz w:val="32"/>
          <w:szCs w:val="32"/>
        </w:rPr>
        <w:t>4</w:t>
      </w:r>
      <w:r w:rsidR="00124CAA" w:rsidRPr="007B29FB">
        <w:rPr>
          <w:rFonts w:ascii="Arial" w:hAnsi="Arial" w:cs="Arial"/>
          <w:b/>
          <w:sz w:val="32"/>
          <w:szCs w:val="32"/>
        </w:rPr>
        <w:t xml:space="preserve"> год</w:t>
      </w:r>
    </w:p>
    <w:p w:rsidR="00124CAA" w:rsidRPr="00A45DAF" w:rsidRDefault="00124CAA" w:rsidP="00124CAA">
      <w:pPr>
        <w:tabs>
          <w:tab w:val="left" w:pos="7841"/>
        </w:tabs>
        <w:jc w:val="center"/>
        <w:rPr>
          <w:rFonts w:ascii="Arial" w:hAnsi="Arial" w:cs="Arial"/>
          <w:sz w:val="28"/>
          <w:szCs w:val="28"/>
        </w:rPr>
      </w:pPr>
    </w:p>
    <w:p w:rsidR="00124CAA" w:rsidRPr="00A45DAF" w:rsidRDefault="00124CAA" w:rsidP="00124CAA">
      <w:pPr>
        <w:tabs>
          <w:tab w:val="left" w:pos="7841"/>
        </w:tabs>
        <w:jc w:val="center"/>
        <w:rPr>
          <w:rFonts w:ascii="Arial" w:hAnsi="Arial" w:cs="Arial"/>
          <w:sz w:val="28"/>
          <w:szCs w:val="28"/>
        </w:rPr>
      </w:pPr>
    </w:p>
    <w:p w:rsidR="00124CAA" w:rsidRPr="001F7DB8" w:rsidRDefault="00124CAA" w:rsidP="007D08E4">
      <w:pPr>
        <w:pStyle w:val="af1"/>
        <w:numPr>
          <w:ilvl w:val="0"/>
          <w:numId w:val="16"/>
        </w:numPr>
        <w:tabs>
          <w:tab w:val="left" w:pos="7841"/>
        </w:tabs>
        <w:rPr>
          <w:rFonts w:ascii="Arial" w:hAnsi="Arial" w:cs="Arial"/>
          <w:sz w:val="24"/>
          <w:szCs w:val="24"/>
        </w:rPr>
      </w:pPr>
      <w:r w:rsidRPr="001F7DB8">
        <w:rPr>
          <w:rFonts w:ascii="Arial" w:hAnsi="Arial" w:cs="Arial"/>
          <w:sz w:val="24"/>
          <w:szCs w:val="24"/>
        </w:rPr>
        <w:t>Привлечение внутренних заимствований</w:t>
      </w:r>
      <w:r w:rsidR="007D08E4" w:rsidRPr="001F7DB8">
        <w:rPr>
          <w:rFonts w:ascii="Arial" w:hAnsi="Arial" w:cs="Arial"/>
          <w:sz w:val="24"/>
          <w:szCs w:val="24"/>
        </w:rPr>
        <w:t>:</w:t>
      </w:r>
    </w:p>
    <w:p w:rsidR="00124CAA" w:rsidRPr="001F7DB8" w:rsidRDefault="00124CAA" w:rsidP="00124CAA">
      <w:pPr>
        <w:tabs>
          <w:tab w:val="left" w:pos="7841"/>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1"/>
        <w:gridCol w:w="4235"/>
        <w:gridCol w:w="4028"/>
      </w:tblGrid>
      <w:tr w:rsidR="00124CAA" w:rsidRPr="001F7DB8" w:rsidTr="00B03F65">
        <w:tc>
          <w:tcPr>
            <w:tcW w:w="1123" w:type="dxa"/>
            <w:shd w:val="clear" w:color="auto" w:fill="auto"/>
          </w:tcPr>
          <w:p w:rsidR="00124CAA" w:rsidRPr="001F7DB8" w:rsidRDefault="00124CAA" w:rsidP="002F1ED5">
            <w:pPr>
              <w:tabs>
                <w:tab w:val="left" w:pos="7841"/>
              </w:tabs>
              <w:jc w:val="center"/>
              <w:rPr>
                <w:rFonts w:ascii="Arial" w:hAnsi="Arial" w:cs="Arial"/>
                <w:sz w:val="24"/>
                <w:szCs w:val="24"/>
              </w:rPr>
            </w:pPr>
            <w:r w:rsidRPr="001F7DB8">
              <w:rPr>
                <w:rFonts w:ascii="Arial" w:hAnsi="Arial" w:cs="Arial"/>
                <w:sz w:val="24"/>
                <w:szCs w:val="24"/>
              </w:rPr>
              <w:t>№ п/п</w:t>
            </w:r>
          </w:p>
        </w:tc>
        <w:tc>
          <w:tcPr>
            <w:tcW w:w="4407" w:type="dxa"/>
            <w:shd w:val="clear" w:color="auto" w:fill="auto"/>
          </w:tcPr>
          <w:p w:rsidR="00124CAA" w:rsidRPr="001F7DB8" w:rsidRDefault="00124CAA" w:rsidP="00602B7C">
            <w:pPr>
              <w:tabs>
                <w:tab w:val="left" w:pos="7841"/>
              </w:tabs>
              <w:jc w:val="center"/>
              <w:rPr>
                <w:rFonts w:ascii="Arial" w:hAnsi="Arial" w:cs="Arial"/>
                <w:sz w:val="24"/>
                <w:szCs w:val="24"/>
              </w:rPr>
            </w:pPr>
            <w:r w:rsidRPr="001F7DB8">
              <w:rPr>
                <w:rFonts w:ascii="Arial" w:hAnsi="Arial" w:cs="Arial"/>
                <w:sz w:val="24"/>
                <w:szCs w:val="24"/>
              </w:rPr>
              <w:t xml:space="preserve">Виды </w:t>
            </w:r>
            <w:r w:rsidR="00602B7C" w:rsidRPr="001F7DB8">
              <w:rPr>
                <w:rFonts w:ascii="Arial" w:hAnsi="Arial" w:cs="Arial"/>
                <w:sz w:val="24"/>
                <w:szCs w:val="24"/>
              </w:rPr>
              <w:t>долговых обязательств</w:t>
            </w:r>
          </w:p>
        </w:tc>
        <w:tc>
          <w:tcPr>
            <w:tcW w:w="4212" w:type="dxa"/>
            <w:shd w:val="clear" w:color="auto" w:fill="auto"/>
          </w:tcPr>
          <w:p w:rsidR="00124CAA" w:rsidRPr="001F7DB8" w:rsidRDefault="00124CAA" w:rsidP="00547927">
            <w:pPr>
              <w:tabs>
                <w:tab w:val="left" w:pos="7841"/>
              </w:tabs>
              <w:rPr>
                <w:rFonts w:ascii="Arial" w:hAnsi="Arial" w:cs="Arial"/>
                <w:sz w:val="24"/>
                <w:szCs w:val="24"/>
              </w:rPr>
            </w:pPr>
            <w:r w:rsidRPr="001F7DB8">
              <w:rPr>
                <w:rFonts w:ascii="Arial" w:hAnsi="Arial" w:cs="Arial"/>
                <w:sz w:val="24"/>
                <w:szCs w:val="24"/>
              </w:rPr>
              <w:t>Объем привлечения средств в 20</w:t>
            </w:r>
            <w:r w:rsidR="008A16EB" w:rsidRPr="001F7DB8">
              <w:rPr>
                <w:rFonts w:ascii="Arial" w:hAnsi="Arial" w:cs="Arial"/>
                <w:sz w:val="24"/>
                <w:szCs w:val="24"/>
              </w:rPr>
              <w:t>2</w:t>
            </w:r>
            <w:r w:rsidR="00547927" w:rsidRPr="001F7DB8">
              <w:rPr>
                <w:rFonts w:ascii="Arial" w:hAnsi="Arial" w:cs="Arial"/>
                <w:sz w:val="24"/>
                <w:szCs w:val="24"/>
              </w:rPr>
              <w:t>4</w:t>
            </w:r>
            <w:r w:rsidRPr="001F7DB8">
              <w:rPr>
                <w:rFonts w:ascii="Arial" w:hAnsi="Arial" w:cs="Arial"/>
                <w:sz w:val="24"/>
                <w:szCs w:val="24"/>
              </w:rPr>
              <w:t xml:space="preserve"> году</w:t>
            </w:r>
            <w:r w:rsidR="007D08E4" w:rsidRPr="001F7DB8">
              <w:rPr>
                <w:rFonts w:ascii="Arial" w:hAnsi="Arial" w:cs="Arial"/>
                <w:sz w:val="24"/>
                <w:szCs w:val="24"/>
              </w:rPr>
              <w:t>,</w:t>
            </w:r>
            <w:r w:rsidRPr="001F7DB8">
              <w:rPr>
                <w:rFonts w:ascii="Arial" w:hAnsi="Arial" w:cs="Arial"/>
                <w:sz w:val="24"/>
                <w:szCs w:val="24"/>
              </w:rPr>
              <w:t xml:space="preserve"> рублей</w:t>
            </w:r>
          </w:p>
        </w:tc>
      </w:tr>
      <w:tr w:rsidR="00124CAA" w:rsidRPr="001F7DB8" w:rsidTr="00B03F65">
        <w:tc>
          <w:tcPr>
            <w:tcW w:w="1123" w:type="dxa"/>
            <w:shd w:val="clear" w:color="auto" w:fill="auto"/>
          </w:tcPr>
          <w:p w:rsidR="00124CAA" w:rsidRPr="001F7DB8" w:rsidRDefault="00124CAA" w:rsidP="002F1ED5">
            <w:pPr>
              <w:tabs>
                <w:tab w:val="left" w:pos="7841"/>
              </w:tabs>
              <w:jc w:val="center"/>
              <w:rPr>
                <w:rFonts w:ascii="Arial" w:hAnsi="Arial" w:cs="Arial"/>
                <w:sz w:val="24"/>
                <w:szCs w:val="24"/>
              </w:rPr>
            </w:pPr>
            <w:r w:rsidRPr="001F7DB8">
              <w:rPr>
                <w:rFonts w:ascii="Arial" w:hAnsi="Arial" w:cs="Arial"/>
                <w:sz w:val="24"/>
                <w:szCs w:val="24"/>
              </w:rPr>
              <w:t>1.</w:t>
            </w:r>
          </w:p>
        </w:tc>
        <w:tc>
          <w:tcPr>
            <w:tcW w:w="4407" w:type="dxa"/>
            <w:shd w:val="clear" w:color="auto" w:fill="auto"/>
          </w:tcPr>
          <w:p w:rsidR="00124CAA" w:rsidRPr="001F7DB8" w:rsidRDefault="00124CAA" w:rsidP="002F1ED5">
            <w:pPr>
              <w:tabs>
                <w:tab w:val="left" w:pos="7841"/>
              </w:tabs>
              <w:rPr>
                <w:rFonts w:ascii="Arial" w:hAnsi="Arial" w:cs="Arial"/>
                <w:sz w:val="24"/>
                <w:szCs w:val="24"/>
              </w:rPr>
            </w:pPr>
            <w:r w:rsidRPr="001F7DB8">
              <w:rPr>
                <w:rFonts w:ascii="Arial" w:hAnsi="Arial" w:cs="Arial"/>
                <w:sz w:val="24"/>
                <w:szCs w:val="24"/>
              </w:rPr>
              <w:t>Муниципальные ценные бумаги</w:t>
            </w:r>
          </w:p>
        </w:tc>
        <w:tc>
          <w:tcPr>
            <w:tcW w:w="4212" w:type="dxa"/>
            <w:shd w:val="clear" w:color="auto" w:fill="auto"/>
          </w:tcPr>
          <w:p w:rsidR="00124CAA" w:rsidRPr="001F7DB8" w:rsidRDefault="00124CAA" w:rsidP="002F1ED5">
            <w:pPr>
              <w:tabs>
                <w:tab w:val="left" w:pos="7841"/>
              </w:tabs>
              <w:jc w:val="center"/>
              <w:rPr>
                <w:rFonts w:ascii="Arial" w:hAnsi="Arial" w:cs="Arial"/>
                <w:sz w:val="24"/>
                <w:szCs w:val="24"/>
              </w:rPr>
            </w:pPr>
            <w:r w:rsidRPr="001F7DB8">
              <w:rPr>
                <w:rFonts w:ascii="Arial" w:hAnsi="Arial" w:cs="Arial"/>
                <w:sz w:val="24"/>
                <w:szCs w:val="24"/>
              </w:rPr>
              <w:t>0</w:t>
            </w:r>
            <w:r w:rsidR="007D08E4" w:rsidRPr="001F7DB8">
              <w:rPr>
                <w:rFonts w:ascii="Arial" w:hAnsi="Arial" w:cs="Arial"/>
                <w:sz w:val="24"/>
                <w:szCs w:val="24"/>
              </w:rPr>
              <w:t>,00</w:t>
            </w:r>
          </w:p>
        </w:tc>
      </w:tr>
      <w:tr w:rsidR="00B03F65" w:rsidRPr="001F7DB8" w:rsidTr="00B03F65">
        <w:tc>
          <w:tcPr>
            <w:tcW w:w="1123" w:type="dxa"/>
            <w:shd w:val="clear" w:color="auto" w:fill="auto"/>
          </w:tcPr>
          <w:p w:rsidR="00B03F65" w:rsidRPr="001F7DB8" w:rsidRDefault="00B03F65" w:rsidP="002F1ED5">
            <w:pPr>
              <w:tabs>
                <w:tab w:val="left" w:pos="7841"/>
              </w:tabs>
              <w:jc w:val="center"/>
              <w:rPr>
                <w:rFonts w:ascii="Arial" w:hAnsi="Arial" w:cs="Arial"/>
                <w:sz w:val="24"/>
                <w:szCs w:val="24"/>
              </w:rPr>
            </w:pPr>
            <w:r w:rsidRPr="001F7DB8">
              <w:rPr>
                <w:rFonts w:ascii="Arial" w:hAnsi="Arial" w:cs="Arial"/>
                <w:sz w:val="24"/>
                <w:szCs w:val="24"/>
              </w:rPr>
              <w:t>2.</w:t>
            </w:r>
          </w:p>
        </w:tc>
        <w:tc>
          <w:tcPr>
            <w:tcW w:w="4407" w:type="dxa"/>
            <w:shd w:val="clear" w:color="auto" w:fill="auto"/>
          </w:tcPr>
          <w:p w:rsidR="00B03F65" w:rsidRPr="001F7DB8" w:rsidRDefault="00B03F65" w:rsidP="00786A1C">
            <w:pPr>
              <w:tabs>
                <w:tab w:val="left" w:pos="7841"/>
              </w:tabs>
              <w:rPr>
                <w:rFonts w:ascii="Arial" w:hAnsi="Arial" w:cs="Arial"/>
                <w:sz w:val="24"/>
                <w:szCs w:val="24"/>
              </w:rPr>
            </w:pPr>
            <w:r w:rsidRPr="001F7DB8">
              <w:rPr>
                <w:rFonts w:ascii="Arial" w:hAnsi="Arial" w:cs="Arial"/>
                <w:sz w:val="24"/>
                <w:szCs w:val="24"/>
              </w:rPr>
              <w:t xml:space="preserve">Бюджетные кредиты </w:t>
            </w:r>
            <w:r w:rsidR="00786A1C" w:rsidRPr="001F7DB8">
              <w:rPr>
                <w:rFonts w:ascii="Arial" w:hAnsi="Arial" w:cs="Arial"/>
                <w:sz w:val="24"/>
                <w:szCs w:val="24"/>
              </w:rPr>
              <w:t>из</w:t>
            </w:r>
            <w:r w:rsidRPr="001F7DB8">
              <w:rPr>
                <w:rFonts w:ascii="Arial" w:hAnsi="Arial" w:cs="Arial"/>
                <w:sz w:val="24"/>
                <w:szCs w:val="24"/>
              </w:rPr>
              <w:t xml:space="preserve"> других бюджетов бюджетной системы Российской Федерации</w:t>
            </w:r>
          </w:p>
        </w:tc>
        <w:tc>
          <w:tcPr>
            <w:tcW w:w="4212" w:type="dxa"/>
            <w:shd w:val="clear" w:color="auto" w:fill="auto"/>
          </w:tcPr>
          <w:p w:rsidR="00B03F65" w:rsidRPr="001F7DB8" w:rsidRDefault="00B03F65" w:rsidP="00B03F65">
            <w:pPr>
              <w:jc w:val="center"/>
              <w:rPr>
                <w:rFonts w:ascii="Arial" w:hAnsi="Arial" w:cs="Arial"/>
                <w:sz w:val="24"/>
                <w:szCs w:val="24"/>
              </w:rPr>
            </w:pPr>
            <w:r w:rsidRPr="001F7DB8">
              <w:rPr>
                <w:rFonts w:ascii="Arial" w:hAnsi="Arial" w:cs="Arial"/>
                <w:sz w:val="24"/>
                <w:szCs w:val="24"/>
              </w:rPr>
              <w:t>0,00</w:t>
            </w:r>
          </w:p>
        </w:tc>
      </w:tr>
      <w:tr w:rsidR="00B03F65" w:rsidRPr="001F7DB8" w:rsidTr="00B03F65">
        <w:tc>
          <w:tcPr>
            <w:tcW w:w="1123" w:type="dxa"/>
            <w:shd w:val="clear" w:color="auto" w:fill="auto"/>
          </w:tcPr>
          <w:p w:rsidR="00B03F65" w:rsidRPr="001F7DB8" w:rsidRDefault="00B03F65" w:rsidP="002F1ED5">
            <w:pPr>
              <w:tabs>
                <w:tab w:val="left" w:pos="7841"/>
              </w:tabs>
              <w:jc w:val="center"/>
              <w:rPr>
                <w:rFonts w:ascii="Arial" w:hAnsi="Arial" w:cs="Arial"/>
                <w:sz w:val="24"/>
                <w:szCs w:val="24"/>
              </w:rPr>
            </w:pPr>
            <w:r w:rsidRPr="001F7DB8">
              <w:rPr>
                <w:rFonts w:ascii="Arial" w:hAnsi="Arial" w:cs="Arial"/>
                <w:sz w:val="24"/>
                <w:szCs w:val="24"/>
              </w:rPr>
              <w:t>3.</w:t>
            </w:r>
          </w:p>
        </w:tc>
        <w:tc>
          <w:tcPr>
            <w:tcW w:w="4407" w:type="dxa"/>
            <w:shd w:val="clear" w:color="auto" w:fill="auto"/>
          </w:tcPr>
          <w:p w:rsidR="00B03F65" w:rsidRPr="001F7DB8" w:rsidRDefault="00B03F65" w:rsidP="002F1ED5">
            <w:pPr>
              <w:tabs>
                <w:tab w:val="left" w:pos="7841"/>
              </w:tabs>
              <w:rPr>
                <w:rFonts w:ascii="Arial" w:hAnsi="Arial" w:cs="Arial"/>
                <w:sz w:val="24"/>
                <w:szCs w:val="24"/>
              </w:rPr>
            </w:pPr>
            <w:r w:rsidRPr="001F7DB8">
              <w:rPr>
                <w:rFonts w:ascii="Arial" w:hAnsi="Arial" w:cs="Arial"/>
                <w:sz w:val="24"/>
                <w:szCs w:val="24"/>
              </w:rPr>
              <w:t>Кредиты кредитных организаций</w:t>
            </w:r>
          </w:p>
        </w:tc>
        <w:tc>
          <w:tcPr>
            <w:tcW w:w="4212" w:type="dxa"/>
            <w:shd w:val="clear" w:color="auto" w:fill="auto"/>
          </w:tcPr>
          <w:p w:rsidR="00B03F65" w:rsidRPr="001F7DB8" w:rsidRDefault="00B03F65" w:rsidP="00B03F65">
            <w:pPr>
              <w:jc w:val="center"/>
              <w:rPr>
                <w:rFonts w:ascii="Arial" w:hAnsi="Arial" w:cs="Arial"/>
                <w:sz w:val="24"/>
                <w:szCs w:val="24"/>
              </w:rPr>
            </w:pPr>
            <w:r w:rsidRPr="001F7DB8">
              <w:rPr>
                <w:rFonts w:ascii="Arial" w:hAnsi="Arial" w:cs="Arial"/>
                <w:sz w:val="24"/>
                <w:szCs w:val="24"/>
              </w:rPr>
              <w:t>0,00</w:t>
            </w:r>
          </w:p>
        </w:tc>
      </w:tr>
      <w:tr w:rsidR="00B03F65" w:rsidRPr="001F7DB8" w:rsidTr="00B03F65">
        <w:tc>
          <w:tcPr>
            <w:tcW w:w="1123" w:type="dxa"/>
            <w:shd w:val="clear" w:color="auto" w:fill="auto"/>
          </w:tcPr>
          <w:p w:rsidR="00B03F65" w:rsidRPr="001F7DB8" w:rsidRDefault="00B03F65" w:rsidP="002F1ED5">
            <w:pPr>
              <w:tabs>
                <w:tab w:val="left" w:pos="7841"/>
              </w:tabs>
              <w:jc w:val="center"/>
              <w:rPr>
                <w:rFonts w:ascii="Arial" w:hAnsi="Arial" w:cs="Arial"/>
                <w:sz w:val="24"/>
                <w:szCs w:val="24"/>
              </w:rPr>
            </w:pPr>
          </w:p>
        </w:tc>
        <w:tc>
          <w:tcPr>
            <w:tcW w:w="4407" w:type="dxa"/>
            <w:shd w:val="clear" w:color="auto" w:fill="auto"/>
          </w:tcPr>
          <w:p w:rsidR="00B03F65" w:rsidRPr="001F7DB8" w:rsidRDefault="00B03F65" w:rsidP="002F1ED5">
            <w:pPr>
              <w:tabs>
                <w:tab w:val="left" w:pos="7841"/>
              </w:tabs>
              <w:rPr>
                <w:rFonts w:ascii="Arial" w:hAnsi="Arial" w:cs="Arial"/>
                <w:sz w:val="24"/>
                <w:szCs w:val="24"/>
              </w:rPr>
            </w:pPr>
            <w:r w:rsidRPr="001F7DB8">
              <w:rPr>
                <w:rFonts w:ascii="Arial" w:hAnsi="Arial" w:cs="Arial"/>
                <w:sz w:val="24"/>
                <w:szCs w:val="24"/>
              </w:rPr>
              <w:t xml:space="preserve">Итого </w:t>
            </w:r>
          </w:p>
        </w:tc>
        <w:tc>
          <w:tcPr>
            <w:tcW w:w="4212" w:type="dxa"/>
            <w:shd w:val="clear" w:color="auto" w:fill="auto"/>
          </w:tcPr>
          <w:p w:rsidR="00B03F65" w:rsidRPr="001F7DB8" w:rsidRDefault="00B03F65" w:rsidP="00B03F65">
            <w:pPr>
              <w:jc w:val="center"/>
              <w:rPr>
                <w:rFonts w:ascii="Arial" w:hAnsi="Arial" w:cs="Arial"/>
                <w:sz w:val="24"/>
                <w:szCs w:val="24"/>
              </w:rPr>
            </w:pPr>
            <w:r w:rsidRPr="001F7DB8">
              <w:rPr>
                <w:rFonts w:ascii="Arial" w:hAnsi="Arial" w:cs="Arial"/>
                <w:sz w:val="24"/>
                <w:szCs w:val="24"/>
              </w:rPr>
              <w:t>0,00</w:t>
            </w:r>
          </w:p>
        </w:tc>
      </w:tr>
    </w:tbl>
    <w:p w:rsidR="00124CAA" w:rsidRPr="001F7DB8" w:rsidRDefault="00124CAA" w:rsidP="00124CAA">
      <w:pPr>
        <w:tabs>
          <w:tab w:val="left" w:pos="7841"/>
        </w:tabs>
        <w:jc w:val="center"/>
        <w:rPr>
          <w:rFonts w:ascii="Arial" w:hAnsi="Arial" w:cs="Arial"/>
          <w:sz w:val="24"/>
          <w:szCs w:val="24"/>
        </w:rPr>
      </w:pPr>
    </w:p>
    <w:p w:rsidR="00124CAA" w:rsidRPr="001F7DB8" w:rsidRDefault="00124CAA" w:rsidP="00124CAA">
      <w:pPr>
        <w:rPr>
          <w:rFonts w:ascii="Arial" w:hAnsi="Arial" w:cs="Arial"/>
          <w:sz w:val="24"/>
          <w:szCs w:val="24"/>
        </w:rPr>
      </w:pPr>
    </w:p>
    <w:p w:rsidR="00124CAA" w:rsidRPr="001F7DB8" w:rsidRDefault="00124CAA" w:rsidP="00124CAA">
      <w:pPr>
        <w:rPr>
          <w:rFonts w:ascii="Arial" w:hAnsi="Arial" w:cs="Arial"/>
          <w:sz w:val="24"/>
          <w:szCs w:val="24"/>
        </w:rPr>
      </w:pPr>
    </w:p>
    <w:p w:rsidR="00124CAA" w:rsidRPr="001F7DB8" w:rsidRDefault="00124CAA" w:rsidP="007D08E4">
      <w:pPr>
        <w:pStyle w:val="af1"/>
        <w:numPr>
          <w:ilvl w:val="0"/>
          <w:numId w:val="16"/>
        </w:numPr>
        <w:tabs>
          <w:tab w:val="left" w:pos="7841"/>
        </w:tabs>
        <w:rPr>
          <w:rFonts w:ascii="Arial" w:hAnsi="Arial" w:cs="Arial"/>
          <w:sz w:val="24"/>
          <w:szCs w:val="24"/>
        </w:rPr>
      </w:pPr>
      <w:r w:rsidRPr="001F7DB8">
        <w:rPr>
          <w:rFonts w:ascii="Arial" w:hAnsi="Arial" w:cs="Arial"/>
          <w:sz w:val="24"/>
          <w:szCs w:val="24"/>
        </w:rPr>
        <w:t>Погашение внутренних заимствований</w:t>
      </w:r>
      <w:r w:rsidR="007D08E4" w:rsidRPr="001F7DB8">
        <w:rPr>
          <w:rFonts w:ascii="Arial" w:hAnsi="Arial" w:cs="Arial"/>
          <w:sz w:val="24"/>
          <w:szCs w:val="24"/>
        </w:rPr>
        <w:t>:</w:t>
      </w:r>
    </w:p>
    <w:p w:rsidR="00124CAA" w:rsidRPr="001F7DB8" w:rsidRDefault="00124CAA" w:rsidP="00124CAA">
      <w:pPr>
        <w:tabs>
          <w:tab w:val="left" w:pos="7841"/>
        </w:tabs>
        <w:rPr>
          <w:rFonts w:ascii="Arial" w:hAnsi="Arial" w:cs="Arial"/>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680"/>
        <w:gridCol w:w="3879"/>
      </w:tblGrid>
      <w:tr w:rsidR="00124CAA" w:rsidRPr="001F7DB8" w:rsidTr="00B1266A">
        <w:tc>
          <w:tcPr>
            <w:tcW w:w="1188" w:type="dxa"/>
            <w:shd w:val="clear" w:color="auto" w:fill="auto"/>
          </w:tcPr>
          <w:p w:rsidR="00124CAA" w:rsidRPr="001F7DB8" w:rsidRDefault="00124CAA" w:rsidP="002F1ED5">
            <w:pPr>
              <w:tabs>
                <w:tab w:val="left" w:pos="7841"/>
              </w:tabs>
              <w:jc w:val="center"/>
              <w:rPr>
                <w:rFonts w:ascii="Arial" w:hAnsi="Arial" w:cs="Arial"/>
                <w:sz w:val="24"/>
                <w:szCs w:val="24"/>
              </w:rPr>
            </w:pPr>
            <w:r w:rsidRPr="001F7DB8">
              <w:rPr>
                <w:rFonts w:ascii="Arial" w:hAnsi="Arial" w:cs="Arial"/>
                <w:sz w:val="24"/>
                <w:szCs w:val="24"/>
              </w:rPr>
              <w:t>№ п/п</w:t>
            </w:r>
          </w:p>
        </w:tc>
        <w:tc>
          <w:tcPr>
            <w:tcW w:w="4680" w:type="dxa"/>
            <w:shd w:val="clear" w:color="auto" w:fill="auto"/>
          </w:tcPr>
          <w:p w:rsidR="00124CAA" w:rsidRPr="001F7DB8" w:rsidRDefault="00602B7C" w:rsidP="002F1ED5">
            <w:pPr>
              <w:tabs>
                <w:tab w:val="left" w:pos="7841"/>
              </w:tabs>
              <w:jc w:val="center"/>
              <w:rPr>
                <w:rFonts w:ascii="Arial" w:hAnsi="Arial" w:cs="Arial"/>
                <w:sz w:val="24"/>
                <w:szCs w:val="24"/>
              </w:rPr>
            </w:pPr>
            <w:r w:rsidRPr="001F7DB8">
              <w:rPr>
                <w:rFonts w:ascii="Arial" w:hAnsi="Arial" w:cs="Arial"/>
                <w:sz w:val="24"/>
                <w:szCs w:val="24"/>
              </w:rPr>
              <w:t>Виды долговых обязательств</w:t>
            </w:r>
          </w:p>
        </w:tc>
        <w:tc>
          <w:tcPr>
            <w:tcW w:w="3879" w:type="dxa"/>
            <w:shd w:val="clear" w:color="auto" w:fill="auto"/>
          </w:tcPr>
          <w:p w:rsidR="00124CAA" w:rsidRPr="001F7DB8" w:rsidRDefault="00124CAA" w:rsidP="00547927">
            <w:pPr>
              <w:tabs>
                <w:tab w:val="left" w:pos="7841"/>
              </w:tabs>
              <w:rPr>
                <w:rFonts w:ascii="Arial" w:hAnsi="Arial" w:cs="Arial"/>
                <w:sz w:val="24"/>
                <w:szCs w:val="24"/>
              </w:rPr>
            </w:pPr>
            <w:r w:rsidRPr="001F7DB8">
              <w:rPr>
                <w:rFonts w:ascii="Arial" w:hAnsi="Arial" w:cs="Arial"/>
                <w:sz w:val="24"/>
                <w:szCs w:val="24"/>
              </w:rPr>
              <w:t>Объем погашения средств в 20</w:t>
            </w:r>
            <w:r w:rsidR="00CF6F2B" w:rsidRPr="001F7DB8">
              <w:rPr>
                <w:rFonts w:ascii="Arial" w:hAnsi="Arial" w:cs="Arial"/>
                <w:sz w:val="24"/>
                <w:szCs w:val="24"/>
              </w:rPr>
              <w:t>2</w:t>
            </w:r>
            <w:r w:rsidR="00547927" w:rsidRPr="001F7DB8">
              <w:rPr>
                <w:rFonts w:ascii="Arial" w:hAnsi="Arial" w:cs="Arial"/>
                <w:sz w:val="24"/>
                <w:szCs w:val="24"/>
              </w:rPr>
              <w:t>4</w:t>
            </w:r>
            <w:r w:rsidRPr="001F7DB8">
              <w:rPr>
                <w:rFonts w:ascii="Arial" w:hAnsi="Arial" w:cs="Arial"/>
                <w:sz w:val="24"/>
                <w:szCs w:val="24"/>
              </w:rPr>
              <w:t xml:space="preserve"> году</w:t>
            </w:r>
            <w:r w:rsidR="00CD2CE1" w:rsidRPr="001F7DB8">
              <w:rPr>
                <w:rFonts w:ascii="Arial" w:hAnsi="Arial" w:cs="Arial"/>
                <w:sz w:val="24"/>
                <w:szCs w:val="24"/>
              </w:rPr>
              <w:t>,</w:t>
            </w:r>
            <w:r w:rsidRPr="001F7DB8">
              <w:rPr>
                <w:rFonts w:ascii="Arial" w:hAnsi="Arial" w:cs="Arial"/>
                <w:sz w:val="24"/>
                <w:szCs w:val="24"/>
              </w:rPr>
              <w:t xml:space="preserve"> рублей</w:t>
            </w:r>
          </w:p>
        </w:tc>
      </w:tr>
      <w:tr w:rsidR="00124CAA" w:rsidRPr="001F7DB8" w:rsidTr="00B1266A">
        <w:tc>
          <w:tcPr>
            <w:tcW w:w="1188"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1.</w:t>
            </w:r>
          </w:p>
        </w:tc>
        <w:tc>
          <w:tcPr>
            <w:tcW w:w="4680"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Муниципальные ценные бумаги</w:t>
            </w:r>
          </w:p>
        </w:tc>
        <w:tc>
          <w:tcPr>
            <w:tcW w:w="3879"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0</w:t>
            </w:r>
            <w:r w:rsidR="007D08E4" w:rsidRPr="001F7DB8">
              <w:rPr>
                <w:rFonts w:ascii="Arial" w:hAnsi="Arial" w:cs="Arial"/>
                <w:sz w:val="24"/>
                <w:szCs w:val="24"/>
              </w:rPr>
              <w:t>,00</w:t>
            </w:r>
          </w:p>
        </w:tc>
      </w:tr>
      <w:tr w:rsidR="00124CAA" w:rsidRPr="001F7DB8" w:rsidTr="00B1266A">
        <w:tc>
          <w:tcPr>
            <w:tcW w:w="1188"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2.</w:t>
            </w:r>
          </w:p>
        </w:tc>
        <w:tc>
          <w:tcPr>
            <w:tcW w:w="4680"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 xml:space="preserve">Бюджетные кредиты </w:t>
            </w:r>
            <w:r w:rsidR="00786A1C" w:rsidRPr="001F7DB8">
              <w:rPr>
                <w:rFonts w:ascii="Arial" w:hAnsi="Arial" w:cs="Arial"/>
                <w:sz w:val="24"/>
                <w:szCs w:val="24"/>
              </w:rPr>
              <w:t>из</w:t>
            </w:r>
            <w:r w:rsidRPr="001F7DB8">
              <w:rPr>
                <w:rFonts w:ascii="Arial" w:hAnsi="Arial" w:cs="Arial"/>
                <w:sz w:val="24"/>
                <w:szCs w:val="24"/>
              </w:rPr>
              <w:t xml:space="preserve"> других бюджетов бюджетной системы Российской Федерации</w:t>
            </w:r>
          </w:p>
        </w:tc>
        <w:tc>
          <w:tcPr>
            <w:tcW w:w="3879" w:type="dxa"/>
            <w:shd w:val="clear" w:color="auto" w:fill="auto"/>
          </w:tcPr>
          <w:p w:rsidR="00124CAA" w:rsidRPr="001F7DB8" w:rsidRDefault="00124CAA" w:rsidP="001F7DB8">
            <w:pPr>
              <w:jc w:val="both"/>
              <w:rPr>
                <w:rFonts w:ascii="Arial" w:hAnsi="Arial" w:cs="Arial"/>
                <w:sz w:val="24"/>
                <w:szCs w:val="24"/>
              </w:rPr>
            </w:pPr>
            <w:r w:rsidRPr="001F7DB8">
              <w:rPr>
                <w:rFonts w:ascii="Arial" w:hAnsi="Arial" w:cs="Arial"/>
                <w:sz w:val="24"/>
                <w:szCs w:val="24"/>
              </w:rPr>
              <w:t>0</w:t>
            </w:r>
            <w:r w:rsidR="00CD2CE1" w:rsidRPr="001F7DB8">
              <w:rPr>
                <w:rFonts w:ascii="Arial" w:hAnsi="Arial" w:cs="Arial"/>
                <w:sz w:val="24"/>
                <w:szCs w:val="24"/>
              </w:rPr>
              <w:t>,00</w:t>
            </w:r>
          </w:p>
        </w:tc>
      </w:tr>
      <w:tr w:rsidR="00124CAA" w:rsidRPr="001F7DB8" w:rsidTr="00B1266A">
        <w:tc>
          <w:tcPr>
            <w:tcW w:w="1188"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3.</w:t>
            </w:r>
          </w:p>
        </w:tc>
        <w:tc>
          <w:tcPr>
            <w:tcW w:w="4680"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Кредиты кредитных организаций</w:t>
            </w:r>
          </w:p>
        </w:tc>
        <w:tc>
          <w:tcPr>
            <w:tcW w:w="3879" w:type="dxa"/>
            <w:shd w:val="clear" w:color="auto" w:fill="auto"/>
          </w:tcPr>
          <w:p w:rsidR="00124CAA" w:rsidRPr="001F7DB8" w:rsidRDefault="00124CAA" w:rsidP="001F7DB8">
            <w:pPr>
              <w:jc w:val="both"/>
              <w:rPr>
                <w:rFonts w:ascii="Arial" w:hAnsi="Arial" w:cs="Arial"/>
                <w:sz w:val="24"/>
                <w:szCs w:val="24"/>
              </w:rPr>
            </w:pPr>
            <w:r w:rsidRPr="001F7DB8">
              <w:rPr>
                <w:rFonts w:ascii="Arial" w:hAnsi="Arial" w:cs="Arial"/>
                <w:sz w:val="24"/>
                <w:szCs w:val="24"/>
              </w:rPr>
              <w:t>0</w:t>
            </w:r>
            <w:r w:rsidR="00CD2CE1" w:rsidRPr="001F7DB8">
              <w:rPr>
                <w:rFonts w:ascii="Arial" w:hAnsi="Arial" w:cs="Arial"/>
                <w:sz w:val="24"/>
                <w:szCs w:val="24"/>
              </w:rPr>
              <w:t>,00</w:t>
            </w:r>
          </w:p>
        </w:tc>
      </w:tr>
      <w:tr w:rsidR="00124CAA" w:rsidRPr="001F7DB8" w:rsidTr="00B1266A">
        <w:tc>
          <w:tcPr>
            <w:tcW w:w="1188" w:type="dxa"/>
            <w:shd w:val="clear" w:color="auto" w:fill="auto"/>
          </w:tcPr>
          <w:p w:rsidR="00124CAA" w:rsidRPr="001F7DB8" w:rsidRDefault="00124CAA" w:rsidP="001F7DB8">
            <w:pPr>
              <w:tabs>
                <w:tab w:val="left" w:pos="7841"/>
              </w:tabs>
              <w:jc w:val="both"/>
              <w:rPr>
                <w:rFonts w:ascii="Arial" w:hAnsi="Arial" w:cs="Arial"/>
                <w:sz w:val="24"/>
                <w:szCs w:val="24"/>
              </w:rPr>
            </w:pPr>
          </w:p>
        </w:tc>
        <w:tc>
          <w:tcPr>
            <w:tcW w:w="4680"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 xml:space="preserve">Итого </w:t>
            </w:r>
          </w:p>
        </w:tc>
        <w:tc>
          <w:tcPr>
            <w:tcW w:w="3879" w:type="dxa"/>
            <w:shd w:val="clear" w:color="auto" w:fill="auto"/>
          </w:tcPr>
          <w:p w:rsidR="00124CAA" w:rsidRPr="001F7DB8" w:rsidRDefault="00124CAA" w:rsidP="001F7DB8">
            <w:pPr>
              <w:jc w:val="both"/>
              <w:rPr>
                <w:rFonts w:ascii="Arial" w:hAnsi="Arial" w:cs="Arial"/>
                <w:sz w:val="24"/>
                <w:szCs w:val="24"/>
              </w:rPr>
            </w:pPr>
            <w:r w:rsidRPr="001F7DB8">
              <w:rPr>
                <w:rFonts w:ascii="Arial" w:hAnsi="Arial" w:cs="Arial"/>
                <w:sz w:val="24"/>
                <w:szCs w:val="24"/>
              </w:rPr>
              <w:t>0</w:t>
            </w:r>
            <w:r w:rsidR="00CD2CE1" w:rsidRPr="001F7DB8">
              <w:rPr>
                <w:rFonts w:ascii="Arial" w:hAnsi="Arial" w:cs="Arial"/>
                <w:sz w:val="24"/>
                <w:szCs w:val="24"/>
              </w:rPr>
              <w:t>,00</w:t>
            </w:r>
          </w:p>
        </w:tc>
      </w:tr>
    </w:tbl>
    <w:p w:rsidR="00124CAA" w:rsidRPr="001F7DB8" w:rsidRDefault="00124CAA" w:rsidP="00124CAA">
      <w:pPr>
        <w:tabs>
          <w:tab w:val="left" w:pos="7841"/>
        </w:tabs>
        <w:jc w:val="center"/>
        <w:rPr>
          <w:rFonts w:ascii="Arial" w:hAnsi="Arial" w:cs="Arial"/>
          <w:sz w:val="24"/>
          <w:szCs w:val="24"/>
        </w:rPr>
      </w:pPr>
    </w:p>
    <w:p w:rsidR="00124CAA" w:rsidRPr="001F7DB8" w:rsidRDefault="00124CAA" w:rsidP="00124CAA">
      <w:pPr>
        <w:rPr>
          <w:rFonts w:ascii="Arial" w:hAnsi="Arial" w:cs="Arial"/>
          <w:sz w:val="24"/>
          <w:szCs w:val="24"/>
        </w:rPr>
      </w:pPr>
    </w:p>
    <w:p w:rsidR="00124CAA" w:rsidRPr="001F7DB8" w:rsidRDefault="00124CAA" w:rsidP="00124CAA">
      <w:pPr>
        <w:rPr>
          <w:rFonts w:ascii="Arial" w:hAnsi="Arial" w:cs="Arial"/>
          <w:sz w:val="24"/>
          <w:szCs w:val="24"/>
        </w:rPr>
      </w:pPr>
    </w:p>
    <w:p w:rsidR="00124CAA" w:rsidRPr="00A45DAF" w:rsidRDefault="00124CAA" w:rsidP="00124CAA">
      <w:pPr>
        <w:rPr>
          <w:rFonts w:ascii="Arial" w:hAnsi="Arial" w:cs="Arial"/>
          <w:sz w:val="28"/>
          <w:szCs w:val="28"/>
        </w:rPr>
      </w:pPr>
    </w:p>
    <w:p w:rsidR="00124CAA" w:rsidRPr="00A45DAF" w:rsidRDefault="00124CAA" w:rsidP="00124CAA">
      <w:pPr>
        <w:rPr>
          <w:rFonts w:ascii="Arial" w:hAnsi="Arial" w:cs="Arial"/>
          <w:sz w:val="28"/>
          <w:szCs w:val="28"/>
        </w:rPr>
      </w:pPr>
    </w:p>
    <w:p w:rsidR="00124CAA" w:rsidRPr="00A45DAF" w:rsidRDefault="00124CAA" w:rsidP="00124CAA">
      <w:pPr>
        <w:rPr>
          <w:rFonts w:ascii="Arial" w:hAnsi="Arial" w:cs="Arial"/>
          <w:sz w:val="28"/>
          <w:szCs w:val="28"/>
        </w:rPr>
      </w:pPr>
    </w:p>
    <w:p w:rsidR="00124CAA" w:rsidRPr="00A45DAF" w:rsidRDefault="00124CAA" w:rsidP="00124CAA">
      <w:pPr>
        <w:rPr>
          <w:rFonts w:ascii="Arial" w:hAnsi="Arial" w:cs="Arial"/>
          <w:sz w:val="28"/>
          <w:szCs w:val="28"/>
        </w:rPr>
      </w:pPr>
    </w:p>
    <w:p w:rsidR="00B1266A" w:rsidRPr="001F7DB8" w:rsidRDefault="00B1266A" w:rsidP="00B1266A">
      <w:pPr>
        <w:ind w:left="5670"/>
        <w:rPr>
          <w:rFonts w:ascii="Arial" w:hAnsi="Arial" w:cs="Arial"/>
          <w:sz w:val="24"/>
          <w:szCs w:val="24"/>
        </w:rPr>
      </w:pPr>
      <w:r w:rsidRPr="001F7DB8">
        <w:rPr>
          <w:rFonts w:ascii="Arial" w:hAnsi="Arial" w:cs="Arial"/>
          <w:sz w:val="24"/>
          <w:szCs w:val="24"/>
        </w:rPr>
        <w:lastRenderedPageBreak/>
        <w:t>Приложение № 7</w:t>
      </w:r>
    </w:p>
    <w:p w:rsidR="00547927" w:rsidRPr="001F7DB8" w:rsidRDefault="00547927" w:rsidP="00547927">
      <w:pPr>
        <w:ind w:left="5670"/>
        <w:rPr>
          <w:rFonts w:ascii="Arial" w:hAnsi="Arial" w:cs="Arial"/>
          <w:sz w:val="24"/>
          <w:szCs w:val="24"/>
        </w:rPr>
      </w:pPr>
      <w:r w:rsidRPr="001F7DB8">
        <w:rPr>
          <w:rFonts w:ascii="Arial" w:hAnsi="Arial" w:cs="Arial"/>
          <w:sz w:val="24"/>
          <w:szCs w:val="24"/>
        </w:rPr>
        <w:t xml:space="preserve">к решению Собрания депутатов Шумаковского сельсовета </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w:t>
      </w:r>
    </w:p>
    <w:p w:rsidR="00547927" w:rsidRPr="001F7DB8" w:rsidRDefault="00547927" w:rsidP="00547927">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7B29FB" w:rsidRPr="001F7DB8" w:rsidRDefault="007B29FB" w:rsidP="007B29FB">
      <w:pPr>
        <w:ind w:left="5670" w:right="-499"/>
        <w:rPr>
          <w:rFonts w:ascii="Arial" w:hAnsi="Arial" w:cs="Arial"/>
          <w:sz w:val="24"/>
          <w:szCs w:val="24"/>
        </w:rPr>
      </w:pPr>
      <w:r w:rsidRPr="001F7DB8">
        <w:rPr>
          <w:rFonts w:ascii="Arial" w:hAnsi="Arial" w:cs="Arial"/>
          <w:sz w:val="24"/>
          <w:szCs w:val="24"/>
        </w:rPr>
        <w:t>от 12  декабря 2023 года № 31-7-9</w:t>
      </w:r>
    </w:p>
    <w:p w:rsidR="00124CAA" w:rsidRPr="00A45DAF" w:rsidRDefault="00124CAA" w:rsidP="00124CAA">
      <w:pPr>
        <w:jc w:val="right"/>
        <w:rPr>
          <w:rFonts w:ascii="Arial" w:hAnsi="Arial" w:cs="Arial"/>
          <w:sz w:val="28"/>
          <w:szCs w:val="28"/>
        </w:rPr>
      </w:pPr>
    </w:p>
    <w:p w:rsidR="00124CAA" w:rsidRPr="007B29FB" w:rsidRDefault="00124CAA" w:rsidP="00124CAA">
      <w:pPr>
        <w:tabs>
          <w:tab w:val="left" w:pos="7841"/>
        </w:tabs>
        <w:jc w:val="center"/>
        <w:rPr>
          <w:rFonts w:ascii="Arial" w:hAnsi="Arial" w:cs="Arial"/>
          <w:b/>
          <w:sz w:val="32"/>
          <w:szCs w:val="32"/>
        </w:rPr>
      </w:pPr>
      <w:r w:rsidRPr="007B29FB">
        <w:rPr>
          <w:rFonts w:ascii="Arial" w:hAnsi="Arial" w:cs="Arial"/>
          <w:b/>
          <w:sz w:val="32"/>
          <w:szCs w:val="32"/>
        </w:rPr>
        <w:t xml:space="preserve">Программа муниципальных внутренних заимствований </w:t>
      </w:r>
    </w:p>
    <w:p w:rsidR="00124CAA" w:rsidRPr="007B29FB" w:rsidRDefault="00614D99" w:rsidP="00124CAA">
      <w:pPr>
        <w:tabs>
          <w:tab w:val="left" w:pos="7841"/>
        </w:tabs>
        <w:jc w:val="center"/>
        <w:rPr>
          <w:rFonts w:ascii="Arial" w:hAnsi="Arial" w:cs="Arial"/>
          <w:b/>
          <w:sz w:val="32"/>
          <w:szCs w:val="32"/>
        </w:rPr>
      </w:pPr>
      <w:r w:rsidRPr="007B29FB">
        <w:rPr>
          <w:rFonts w:ascii="Arial" w:hAnsi="Arial" w:cs="Arial"/>
          <w:b/>
          <w:sz w:val="32"/>
          <w:szCs w:val="32"/>
        </w:rPr>
        <w:t>Шумаковского сельсовета</w:t>
      </w:r>
      <w:r w:rsidR="00124CAA" w:rsidRPr="007B29FB">
        <w:rPr>
          <w:rFonts w:ascii="Arial" w:hAnsi="Arial" w:cs="Arial"/>
          <w:b/>
          <w:sz w:val="32"/>
          <w:szCs w:val="32"/>
        </w:rPr>
        <w:t xml:space="preserve"> Курского района Курской области</w:t>
      </w:r>
    </w:p>
    <w:p w:rsidR="00124CAA" w:rsidRPr="007B29FB" w:rsidRDefault="00124CAA" w:rsidP="00124CAA">
      <w:pPr>
        <w:tabs>
          <w:tab w:val="left" w:pos="7841"/>
        </w:tabs>
        <w:jc w:val="center"/>
        <w:rPr>
          <w:rFonts w:ascii="Arial" w:hAnsi="Arial" w:cs="Arial"/>
          <w:b/>
          <w:sz w:val="32"/>
          <w:szCs w:val="32"/>
        </w:rPr>
      </w:pPr>
      <w:r w:rsidRPr="007B29FB">
        <w:rPr>
          <w:rFonts w:ascii="Arial" w:hAnsi="Arial" w:cs="Arial"/>
          <w:b/>
          <w:sz w:val="32"/>
          <w:szCs w:val="32"/>
        </w:rPr>
        <w:t xml:space="preserve"> на </w:t>
      </w:r>
      <w:r w:rsidR="005530C2" w:rsidRPr="007B29FB">
        <w:rPr>
          <w:rFonts w:ascii="Arial" w:hAnsi="Arial" w:cs="Arial"/>
          <w:b/>
          <w:sz w:val="32"/>
          <w:szCs w:val="32"/>
        </w:rPr>
        <w:t>плановый период 20</w:t>
      </w:r>
      <w:r w:rsidR="00E73676" w:rsidRPr="007B29FB">
        <w:rPr>
          <w:rFonts w:ascii="Arial" w:hAnsi="Arial" w:cs="Arial"/>
          <w:b/>
          <w:sz w:val="32"/>
          <w:szCs w:val="32"/>
        </w:rPr>
        <w:t>2</w:t>
      </w:r>
      <w:r w:rsidR="00547927" w:rsidRPr="007B29FB">
        <w:rPr>
          <w:rFonts w:ascii="Arial" w:hAnsi="Arial" w:cs="Arial"/>
          <w:b/>
          <w:sz w:val="32"/>
          <w:szCs w:val="32"/>
        </w:rPr>
        <w:t>5</w:t>
      </w:r>
      <w:r w:rsidRPr="007B29FB">
        <w:rPr>
          <w:rFonts w:ascii="Arial" w:hAnsi="Arial" w:cs="Arial"/>
          <w:b/>
          <w:sz w:val="32"/>
          <w:szCs w:val="32"/>
        </w:rPr>
        <w:t xml:space="preserve"> и 20</w:t>
      </w:r>
      <w:r w:rsidR="005530C2" w:rsidRPr="007B29FB">
        <w:rPr>
          <w:rFonts w:ascii="Arial" w:hAnsi="Arial" w:cs="Arial"/>
          <w:b/>
          <w:sz w:val="32"/>
          <w:szCs w:val="32"/>
        </w:rPr>
        <w:t>2</w:t>
      </w:r>
      <w:r w:rsidR="00547927" w:rsidRPr="007B29FB">
        <w:rPr>
          <w:rFonts w:ascii="Arial" w:hAnsi="Arial" w:cs="Arial"/>
          <w:b/>
          <w:sz w:val="32"/>
          <w:szCs w:val="32"/>
        </w:rPr>
        <w:t>6</w:t>
      </w:r>
      <w:r w:rsidRPr="007B29FB">
        <w:rPr>
          <w:rFonts w:ascii="Arial" w:hAnsi="Arial" w:cs="Arial"/>
          <w:b/>
          <w:sz w:val="32"/>
          <w:szCs w:val="32"/>
        </w:rPr>
        <w:t xml:space="preserve"> годов</w:t>
      </w:r>
    </w:p>
    <w:p w:rsidR="00124CAA" w:rsidRPr="00A45DAF" w:rsidRDefault="00124CAA" w:rsidP="00124CAA">
      <w:pPr>
        <w:tabs>
          <w:tab w:val="left" w:pos="7841"/>
        </w:tabs>
        <w:jc w:val="center"/>
        <w:rPr>
          <w:rFonts w:ascii="Arial" w:hAnsi="Arial" w:cs="Arial"/>
          <w:sz w:val="28"/>
          <w:szCs w:val="28"/>
        </w:rPr>
      </w:pPr>
    </w:p>
    <w:p w:rsidR="00124CAA" w:rsidRPr="007B29FB" w:rsidRDefault="00124CAA" w:rsidP="00124CAA">
      <w:pPr>
        <w:tabs>
          <w:tab w:val="left" w:pos="7841"/>
        </w:tabs>
        <w:jc w:val="center"/>
        <w:rPr>
          <w:rFonts w:ascii="Arial" w:hAnsi="Arial" w:cs="Arial"/>
          <w:sz w:val="22"/>
          <w:szCs w:val="22"/>
        </w:rPr>
      </w:pPr>
    </w:p>
    <w:p w:rsidR="00124CAA" w:rsidRPr="001F7DB8" w:rsidRDefault="00124CAA" w:rsidP="00781E27">
      <w:pPr>
        <w:pStyle w:val="af1"/>
        <w:numPr>
          <w:ilvl w:val="0"/>
          <w:numId w:val="20"/>
        </w:numPr>
        <w:tabs>
          <w:tab w:val="left" w:pos="7841"/>
        </w:tabs>
        <w:rPr>
          <w:rFonts w:ascii="Arial" w:hAnsi="Arial" w:cs="Arial"/>
          <w:sz w:val="24"/>
          <w:szCs w:val="24"/>
        </w:rPr>
      </w:pPr>
      <w:r w:rsidRPr="001F7DB8">
        <w:rPr>
          <w:rFonts w:ascii="Arial" w:hAnsi="Arial" w:cs="Arial"/>
          <w:sz w:val="24"/>
          <w:szCs w:val="24"/>
        </w:rPr>
        <w:t>Привлечение внутренних заимствований</w:t>
      </w:r>
      <w:r w:rsidR="00AC6B0D" w:rsidRPr="001F7DB8">
        <w:rPr>
          <w:rFonts w:ascii="Arial" w:hAnsi="Arial" w:cs="Arial"/>
          <w:sz w:val="24"/>
          <w:szCs w:val="24"/>
        </w:rPr>
        <w:t>:</w:t>
      </w:r>
    </w:p>
    <w:p w:rsidR="00124CAA" w:rsidRPr="001F7DB8" w:rsidRDefault="00124CAA" w:rsidP="00124CAA">
      <w:pPr>
        <w:tabs>
          <w:tab w:val="left" w:pos="7841"/>
        </w:tabs>
        <w:rPr>
          <w:rFonts w:ascii="Arial" w:hAnsi="Arial" w:cs="Arial"/>
          <w:sz w:val="24"/>
          <w:szCs w:val="24"/>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
        <w:gridCol w:w="4346"/>
        <w:gridCol w:w="2026"/>
        <w:gridCol w:w="2026"/>
      </w:tblGrid>
      <w:tr w:rsidR="00124CAA" w:rsidRPr="001F7DB8" w:rsidTr="00B1266A">
        <w:tc>
          <w:tcPr>
            <w:tcW w:w="1107" w:type="dxa"/>
            <w:shd w:val="clear" w:color="auto" w:fill="auto"/>
            <w:vAlign w:val="center"/>
          </w:tcPr>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 п/п</w:t>
            </w:r>
          </w:p>
        </w:tc>
        <w:tc>
          <w:tcPr>
            <w:tcW w:w="4346" w:type="dxa"/>
            <w:shd w:val="clear" w:color="auto" w:fill="auto"/>
            <w:vAlign w:val="center"/>
          </w:tcPr>
          <w:p w:rsidR="00124CAA" w:rsidRPr="001F7DB8" w:rsidRDefault="00602B7C" w:rsidP="00B1266A">
            <w:pPr>
              <w:tabs>
                <w:tab w:val="left" w:pos="7841"/>
              </w:tabs>
              <w:jc w:val="center"/>
              <w:rPr>
                <w:rFonts w:ascii="Arial" w:hAnsi="Arial" w:cs="Arial"/>
                <w:sz w:val="24"/>
                <w:szCs w:val="24"/>
              </w:rPr>
            </w:pPr>
            <w:r w:rsidRPr="001F7DB8">
              <w:rPr>
                <w:rFonts w:ascii="Arial" w:hAnsi="Arial" w:cs="Arial"/>
                <w:sz w:val="24"/>
                <w:szCs w:val="24"/>
              </w:rPr>
              <w:t>Виды долговых обязательств</w:t>
            </w:r>
          </w:p>
        </w:tc>
        <w:tc>
          <w:tcPr>
            <w:tcW w:w="2026" w:type="dxa"/>
            <w:shd w:val="clear" w:color="auto" w:fill="auto"/>
            <w:vAlign w:val="center"/>
          </w:tcPr>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Объем привлечения средств</w:t>
            </w:r>
          </w:p>
          <w:p w:rsidR="00124CAA" w:rsidRPr="001F7DB8" w:rsidRDefault="00124CAA" w:rsidP="00547927">
            <w:pPr>
              <w:tabs>
                <w:tab w:val="left" w:pos="7841"/>
              </w:tabs>
              <w:jc w:val="center"/>
              <w:rPr>
                <w:rFonts w:ascii="Arial" w:hAnsi="Arial" w:cs="Arial"/>
                <w:sz w:val="24"/>
                <w:szCs w:val="24"/>
              </w:rPr>
            </w:pPr>
            <w:r w:rsidRPr="001F7DB8">
              <w:rPr>
                <w:rFonts w:ascii="Arial" w:hAnsi="Arial" w:cs="Arial"/>
                <w:sz w:val="24"/>
                <w:szCs w:val="24"/>
              </w:rPr>
              <w:t>в 20</w:t>
            </w:r>
            <w:r w:rsidR="00E73676" w:rsidRPr="001F7DB8">
              <w:rPr>
                <w:rFonts w:ascii="Arial" w:hAnsi="Arial" w:cs="Arial"/>
                <w:sz w:val="24"/>
                <w:szCs w:val="24"/>
              </w:rPr>
              <w:t>2</w:t>
            </w:r>
            <w:r w:rsidR="00547927" w:rsidRPr="001F7DB8">
              <w:rPr>
                <w:rFonts w:ascii="Arial" w:hAnsi="Arial" w:cs="Arial"/>
                <w:sz w:val="24"/>
                <w:szCs w:val="24"/>
              </w:rPr>
              <w:t>5</w:t>
            </w:r>
            <w:r w:rsidRPr="001F7DB8">
              <w:rPr>
                <w:rFonts w:ascii="Arial" w:hAnsi="Arial" w:cs="Arial"/>
                <w:sz w:val="24"/>
                <w:szCs w:val="24"/>
              </w:rPr>
              <w:t xml:space="preserve"> году</w:t>
            </w:r>
            <w:r w:rsidR="00781E27" w:rsidRPr="001F7DB8">
              <w:rPr>
                <w:rFonts w:ascii="Arial" w:hAnsi="Arial" w:cs="Arial"/>
                <w:sz w:val="24"/>
                <w:szCs w:val="24"/>
              </w:rPr>
              <w:t xml:space="preserve">, </w:t>
            </w:r>
            <w:r w:rsidRPr="001F7DB8">
              <w:rPr>
                <w:rFonts w:ascii="Arial" w:hAnsi="Arial" w:cs="Arial"/>
                <w:sz w:val="24"/>
                <w:szCs w:val="24"/>
              </w:rPr>
              <w:t>рублей</w:t>
            </w:r>
          </w:p>
        </w:tc>
        <w:tc>
          <w:tcPr>
            <w:tcW w:w="2026" w:type="dxa"/>
            <w:vAlign w:val="center"/>
          </w:tcPr>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Объем привлечения средств</w:t>
            </w:r>
          </w:p>
          <w:p w:rsidR="00124CAA" w:rsidRPr="001F7DB8" w:rsidRDefault="00124CAA" w:rsidP="00547927">
            <w:pPr>
              <w:tabs>
                <w:tab w:val="left" w:pos="7841"/>
              </w:tabs>
              <w:jc w:val="center"/>
              <w:rPr>
                <w:rFonts w:ascii="Arial" w:hAnsi="Arial" w:cs="Arial"/>
                <w:sz w:val="24"/>
                <w:szCs w:val="24"/>
              </w:rPr>
            </w:pPr>
            <w:r w:rsidRPr="001F7DB8">
              <w:rPr>
                <w:rFonts w:ascii="Arial" w:hAnsi="Arial" w:cs="Arial"/>
                <w:sz w:val="24"/>
                <w:szCs w:val="24"/>
              </w:rPr>
              <w:t>в 20</w:t>
            </w:r>
            <w:r w:rsidR="00EE2B84" w:rsidRPr="001F7DB8">
              <w:rPr>
                <w:rFonts w:ascii="Arial" w:hAnsi="Arial" w:cs="Arial"/>
                <w:sz w:val="24"/>
                <w:szCs w:val="24"/>
              </w:rPr>
              <w:t>2</w:t>
            </w:r>
            <w:r w:rsidR="00547927" w:rsidRPr="001F7DB8">
              <w:rPr>
                <w:rFonts w:ascii="Arial" w:hAnsi="Arial" w:cs="Arial"/>
                <w:sz w:val="24"/>
                <w:szCs w:val="24"/>
              </w:rPr>
              <w:t>6</w:t>
            </w:r>
            <w:r w:rsidRPr="001F7DB8">
              <w:rPr>
                <w:rFonts w:ascii="Arial" w:hAnsi="Arial" w:cs="Arial"/>
                <w:sz w:val="24"/>
                <w:szCs w:val="24"/>
              </w:rPr>
              <w:t xml:space="preserve"> году</w:t>
            </w:r>
            <w:r w:rsidR="00781E27" w:rsidRPr="001F7DB8">
              <w:rPr>
                <w:rFonts w:ascii="Arial" w:hAnsi="Arial" w:cs="Arial"/>
                <w:sz w:val="24"/>
                <w:szCs w:val="24"/>
              </w:rPr>
              <w:t>,</w:t>
            </w:r>
            <w:r w:rsidRPr="001F7DB8">
              <w:rPr>
                <w:rFonts w:ascii="Arial" w:hAnsi="Arial" w:cs="Arial"/>
                <w:sz w:val="24"/>
                <w:szCs w:val="24"/>
              </w:rPr>
              <w:t xml:space="preserve"> рублей</w:t>
            </w:r>
          </w:p>
        </w:tc>
      </w:tr>
      <w:tr w:rsidR="00124CAA" w:rsidRPr="001F7DB8" w:rsidTr="002F1ED5">
        <w:tc>
          <w:tcPr>
            <w:tcW w:w="1107"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1.</w:t>
            </w:r>
          </w:p>
        </w:tc>
        <w:tc>
          <w:tcPr>
            <w:tcW w:w="4346"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Муниципальные ценные бумаги</w:t>
            </w:r>
          </w:p>
        </w:tc>
        <w:tc>
          <w:tcPr>
            <w:tcW w:w="2026" w:type="dxa"/>
            <w:shd w:val="clear" w:color="auto" w:fill="auto"/>
          </w:tcPr>
          <w:p w:rsidR="00124CAA" w:rsidRPr="001F7DB8" w:rsidRDefault="00124CAA" w:rsidP="001F7DB8">
            <w:pPr>
              <w:tabs>
                <w:tab w:val="left" w:pos="7841"/>
              </w:tabs>
              <w:jc w:val="both"/>
              <w:rPr>
                <w:rFonts w:ascii="Arial" w:hAnsi="Arial" w:cs="Arial"/>
                <w:sz w:val="24"/>
                <w:szCs w:val="24"/>
              </w:rPr>
            </w:pPr>
            <w:r w:rsidRPr="001F7DB8">
              <w:rPr>
                <w:rFonts w:ascii="Arial" w:hAnsi="Arial" w:cs="Arial"/>
                <w:sz w:val="24"/>
                <w:szCs w:val="24"/>
              </w:rPr>
              <w:t>0</w:t>
            </w:r>
            <w:r w:rsidR="00093F25" w:rsidRPr="001F7DB8">
              <w:rPr>
                <w:rFonts w:ascii="Arial" w:hAnsi="Arial" w:cs="Arial"/>
                <w:sz w:val="24"/>
                <w:szCs w:val="24"/>
              </w:rPr>
              <w:t>,00</w:t>
            </w:r>
          </w:p>
        </w:tc>
        <w:tc>
          <w:tcPr>
            <w:tcW w:w="2026" w:type="dxa"/>
          </w:tcPr>
          <w:p w:rsidR="00124CAA"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0,00</w:t>
            </w:r>
          </w:p>
        </w:tc>
      </w:tr>
      <w:tr w:rsidR="00093F25" w:rsidRPr="001F7DB8" w:rsidTr="002F1ED5">
        <w:tc>
          <w:tcPr>
            <w:tcW w:w="1107"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2.</w:t>
            </w:r>
          </w:p>
        </w:tc>
        <w:tc>
          <w:tcPr>
            <w:tcW w:w="4346"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 xml:space="preserve">Бюджетные кредиты </w:t>
            </w:r>
            <w:r w:rsidR="00786A1C" w:rsidRPr="001F7DB8">
              <w:rPr>
                <w:rFonts w:ascii="Arial" w:hAnsi="Arial" w:cs="Arial"/>
                <w:sz w:val="24"/>
                <w:szCs w:val="24"/>
              </w:rPr>
              <w:t>из</w:t>
            </w:r>
            <w:r w:rsidRPr="001F7DB8">
              <w:rPr>
                <w:rFonts w:ascii="Arial" w:hAnsi="Arial" w:cs="Arial"/>
                <w:sz w:val="24"/>
                <w:szCs w:val="24"/>
              </w:rPr>
              <w:t xml:space="preserve"> других бюджетов бюджетной системы Российской Федерации</w:t>
            </w:r>
          </w:p>
        </w:tc>
        <w:tc>
          <w:tcPr>
            <w:tcW w:w="2026"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2026"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r w:rsidR="00093F25" w:rsidRPr="001F7DB8" w:rsidTr="002F1ED5">
        <w:tc>
          <w:tcPr>
            <w:tcW w:w="1107"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3.</w:t>
            </w:r>
          </w:p>
        </w:tc>
        <w:tc>
          <w:tcPr>
            <w:tcW w:w="4346"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Кредиты кредитных организаций</w:t>
            </w:r>
          </w:p>
        </w:tc>
        <w:tc>
          <w:tcPr>
            <w:tcW w:w="2026"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2026"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r w:rsidR="00093F25" w:rsidRPr="001F7DB8" w:rsidTr="002F1ED5">
        <w:tc>
          <w:tcPr>
            <w:tcW w:w="1107" w:type="dxa"/>
            <w:shd w:val="clear" w:color="auto" w:fill="auto"/>
          </w:tcPr>
          <w:p w:rsidR="00093F25" w:rsidRPr="001F7DB8" w:rsidRDefault="00093F25" w:rsidP="001F7DB8">
            <w:pPr>
              <w:tabs>
                <w:tab w:val="left" w:pos="7841"/>
              </w:tabs>
              <w:jc w:val="both"/>
              <w:rPr>
                <w:rFonts w:ascii="Arial" w:hAnsi="Arial" w:cs="Arial"/>
                <w:sz w:val="24"/>
                <w:szCs w:val="24"/>
              </w:rPr>
            </w:pPr>
          </w:p>
        </w:tc>
        <w:tc>
          <w:tcPr>
            <w:tcW w:w="4346"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 xml:space="preserve">Итого </w:t>
            </w:r>
          </w:p>
        </w:tc>
        <w:tc>
          <w:tcPr>
            <w:tcW w:w="2026"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2026"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bl>
    <w:p w:rsidR="00124CAA" w:rsidRPr="001F7DB8" w:rsidRDefault="00124CAA" w:rsidP="00124CAA">
      <w:pPr>
        <w:tabs>
          <w:tab w:val="left" w:pos="7841"/>
        </w:tabs>
        <w:jc w:val="center"/>
        <w:rPr>
          <w:rFonts w:ascii="Arial" w:hAnsi="Arial" w:cs="Arial"/>
          <w:sz w:val="24"/>
          <w:szCs w:val="24"/>
        </w:rPr>
      </w:pPr>
    </w:p>
    <w:p w:rsidR="00124CAA" w:rsidRPr="001F7DB8" w:rsidRDefault="00124CAA" w:rsidP="00124CAA">
      <w:pPr>
        <w:rPr>
          <w:rFonts w:ascii="Arial" w:hAnsi="Arial" w:cs="Arial"/>
          <w:sz w:val="24"/>
          <w:szCs w:val="24"/>
        </w:rPr>
      </w:pPr>
    </w:p>
    <w:p w:rsidR="00124CAA" w:rsidRPr="001F7DB8" w:rsidRDefault="00124CAA" w:rsidP="00124CAA">
      <w:pPr>
        <w:rPr>
          <w:rFonts w:ascii="Arial" w:hAnsi="Arial" w:cs="Arial"/>
          <w:sz w:val="24"/>
          <w:szCs w:val="24"/>
        </w:rPr>
      </w:pPr>
    </w:p>
    <w:p w:rsidR="00124CAA" w:rsidRPr="001F7DB8" w:rsidRDefault="00124CAA" w:rsidP="00781E27">
      <w:pPr>
        <w:pStyle w:val="af1"/>
        <w:numPr>
          <w:ilvl w:val="0"/>
          <w:numId w:val="20"/>
        </w:numPr>
        <w:tabs>
          <w:tab w:val="left" w:pos="7841"/>
        </w:tabs>
        <w:rPr>
          <w:rFonts w:ascii="Arial" w:hAnsi="Arial" w:cs="Arial"/>
          <w:sz w:val="24"/>
          <w:szCs w:val="24"/>
        </w:rPr>
      </w:pPr>
      <w:r w:rsidRPr="001F7DB8">
        <w:rPr>
          <w:rFonts w:ascii="Arial" w:hAnsi="Arial" w:cs="Arial"/>
          <w:sz w:val="24"/>
          <w:szCs w:val="24"/>
        </w:rPr>
        <w:t>Погашение внутренних заимствований</w:t>
      </w:r>
      <w:r w:rsidR="00AC6B0D" w:rsidRPr="001F7DB8">
        <w:rPr>
          <w:rFonts w:ascii="Arial" w:hAnsi="Arial" w:cs="Arial"/>
          <w:sz w:val="24"/>
          <w:szCs w:val="24"/>
        </w:rPr>
        <w:t>:</w:t>
      </w:r>
    </w:p>
    <w:p w:rsidR="00124CAA" w:rsidRPr="001F7DB8" w:rsidRDefault="00124CAA" w:rsidP="00124CAA">
      <w:pPr>
        <w:tabs>
          <w:tab w:val="left" w:pos="7841"/>
        </w:tabs>
        <w:rPr>
          <w:rFonts w:ascii="Arial" w:hAnsi="Arial" w:cs="Arial"/>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307"/>
        <w:gridCol w:w="1984"/>
        <w:gridCol w:w="1985"/>
      </w:tblGrid>
      <w:tr w:rsidR="00124CAA" w:rsidRPr="001F7DB8" w:rsidTr="00B1266A">
        <w:tc>
          <w:tcPr>
            <w:tcW w:w="1188" w:type="dxa"/>
            <w:shd w:val="clear" w:color="auto" w:fill="auto"/>
            <w:vAlign w:val="center"/>
          </w:tcPr>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 п/п</w:t>
            </w:r>
          </w:p>
        </w:tc>
        <w:tc>
          <w:tcPr>
            <w:tcW w:w="4307" w:type="dxa"/>
            <w:shd w:val="clear" w:color="auto" w:fill="auto"/>
            <w:vAlign w:val="center"/>
          </w:tcPr>
          <w:p w:rsidR="00124CAA" w:rsidRPr="001F7DB8" w:rsidRDefault="00602B7C" w:rsidP="00B1266A">
            <w:pPr>
              <w:tabs>
                <w:tab w:val="left" w:pos="7841"/>
              </w:tabs>
              <w:jc w:val="center"/>
              <w:rPr>
                <w:rFonts w:ascii="Arial" w:hAnsi="Arial" w:cs="Arial"/>
                <w:sz w:val="24"/>
                <w:szCs w:val="24"/>
              </w:rPr>
            </w:pPr>
            <w:r w:rsidRPr="001F7DB8">
              <w:rPr>
                <w:rFonts w:ascii="Arial" w:hAnsi="Arial" w:cs="Arial"/>
                <w:sz w:val="24"/>
                <w:szCs w:val="24"/>
              </w:rPr>
              <w:t>Виды долговых обязательств</w:t>
            </w:r>
          </w:p>
        </w:tc>
        <w:tc>
          <w:tcPr>
            <w:tcW w:w="1984" w:type="dxa"/>
            <w:shd w:val="clear" w:color="auto" w:fill="auto"/>
            <w:vAlign w:val="center"/>
          </w:tcPr>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Объем погашения средств</w:t>
            </w:r>
          </w:p>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в 20</w:t>
            </w:r>
            <w:r w:rsidR="00E73676" w:rsidRPr="001F7DB8">
              <w:rPr>
                <w:rFonts w:ascii="Arial" w:hAnsi="Arial" w:cs="Arial"/>
                <w:sz w:val="24"/>
                <w:szCs w:val="24"/>
              </w:rPr>
              <w:t>2</w:t>
            </w:r>
            <w:r w:rsidR="00547927" w:rsidRPr="001F7DB8">
              <w:rPr>
                <w:rFonts w:ascii="Arial" w:hAnsi="Arial" w:cs="Arial"/>
                <w:sz w:val="24"/>
                <w:szCs w:val="24"/>
              </w:rPr>
              <w:t>5</w:t>
            </w:r>
            <w:r w:rsidRPr="001F7DB8">
              <w:rPr>
                <w:rFonts w:ascii="Arial" w:hAnsi="Arial" w:cs="Arial"/>
                <w:sz w:val="24"/>
                <w:szCs w:val="24"/>
              </w:rPr>
              <w:t xml:space="preserve"> году</w:t>
            </w:r>
            <w:r w:rsidR="00093F25" w:rsidRPr="001F7DB8">
              <w:rPr>
                <w:rFonts w:ascii="Arial" w:hAnsi="Arial" w:cs="Arial"/>
                <w:sz w:val="24"/>
                <w:szCs w:val="24"/>
              </w:rPr>
              <w:t>,</w:t>
            </w:r>
          </w:p>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рублей</w:t>
            </w:r>
          </w:p>
        </w:tc>
        <w:tc>
          <w:tcPr>
            <w:tcW w:w="1985" w:type="dxa"/>
            <w:vAlign w:val="center"/>
          </w:tcPr>
          <w:p w:rsidR="00124CAA" w:rsidRPr="001F7DB8" w:rsidRDefault="00124CAA" w:rsidP="00B1266A">
            <w:pPr>
              <w:tabs>
                <w:tab w:val="left" w:pos="7841"/>
              </w:tabs>
              <w:jc w:val="center"/>
              <w:rPr>
                <w:rFonts w:ascii="Arial" w:hAnsi="Arial" w:cs="Arial"/>
                <w:sz w:val="24"/>
                <w:szCs w:val="24"/>
              </w:rPr>
            </w:pPr>
            <w:r w:rsidRPr="001F7DB8">
              <w:rPr>
                <w:rFonts w:ascii="Arial" w:hAnsi="Arial" w:cs="Arial"/>
                <w:sz w:val="24"/>
                <w:szCs w:val="24"/>
              </w:rPr>
              <w:t>Объем погашения средств</w:t>
            </w:r>
          </w:p>
          <w:p w:rsidR="00124CAA" w:rsidRPr="001F7DB8" w:rsidRDefault="00124CAA" w:rsidP="00547927">
            <w:pPr>
              <w:tabs>
                <w:tab w:val="left" w:pos="7841"/>
              </w:tabs>
              <w:jc w:val="center"/>
              <w:rPr>
                <w:rFonts w:ascii="Arial" w:hAnsi="Arial" w:cs="Arial"/>
                <w:sz w:val="24"/>
                <w:szCs w:val="24"/>
              </w:rPr>
            </w:pPr>
            <w:r w:rsidRPr="001F7DB8">
              <w:rPr>
                <w:rFonts w:ascii="Arial" w:hAnsi="Arial" w:cs="Arial"/>
                <w:sz w:val="24"/>
                <w:szCs w:val="24"/>
              </w:rPr>
              <w:t>в 20</w:t>
            </w:r>
            <w:r w:rsidR="00EE2B84" w:rsidRPr="001F7DB8">
              <w:rPr>
                <w:rFonts w:ascii="Arial" w:hAnsi="Arial" w:cs="Arial"/>
                <w:sz w:val="24"/>
                <w:szCs w:val="24"/>
              </w:rPr>
              <w:t>2</w:t>
            </w:r>
            <w:r w:rsidR="00547927" w:rsidRPr="001F7DB8">
              <w:rPr>
                <w:rFonts w:ascii="Arial" w:hAnsi="Arial" w:cs="Arial"/>
                <w:sz w:val="24"/>
                <w:szCs w:val="24"/>
              </w:rPr>
              <w:t>6</w:t>
            </w:r>
            <w:r w:rsidRPr="001F7DB8">
              <w:rPr>
                <w:rFonts w:ascii="Arial" w:hAnsi="Arial" w:cs="Arial"/>
                <w:sz w:val="24"/>
                <w:szCs w:val="24"/>
              </w:rPr>
              <w:t xml:space="preserve"> году</w:t>
            </w:r>
            <w:r w:rsidR="00093F25" w:rsidRPr="001F7DB8">
              <w:rPr>
                <w:rFonts w:ascii="Arial" w:hAnsi="Arial" w:cs="Arial"/>
                <w:sz w:val="24"/>
                <w:szCs w:val="24"/>
              </w:rPr>
              <w:t xml:space="preserve">, </w:t>
            </w:r>
            <w:r w:rsidRPr="001F7DB8">
              <w:rPr>
                <w:rFonts w:ascii="Arial" w:hAnsi="Arial" w:cs="Arial"/>
                <w:sz w:val="24"/>
                <w:szCs w:val="24"/>
              </w:rPr>
              <w:t>рублей</w:t>
            </w:r>
          </w:p>
        </w:tc>
      </w:tr>
      <w:tr w:rsidR="00093F25" w:rsidRPr="001F7DB8" w:rsidTr="002F1ED5">
        <w:tc>
          <w:tcPr>
            <w:tcW w:w="1188"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1.</w:t>
            </w:r>
          </w:p>
        </w:tc>
        <w:tc>
          <w:tcPr>
            <w:tcW w:w="4307"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Муниципальные ценные бумаги</w:t>
            </w:r>
          </w:p>
        </w:tc>
        <w:tc>
          <w:tcPr>
            <w:tcW w:w="1984"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1985"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r w:rsidR="00093F25" w:rsidRPr="001F7DB8" w:rsidTr="002F1ED5">
        <w:tc>
          <w:tcPr>
            <w:tcW w:w="1188"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2.</w:t>
            </w:r>
          </w:p>
        </w:tc>
        <w:tc>
          <w:tcPr>
            <w:tcW w:w="4307"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 xml:space="preserve">Бюджетные кредиты </w:t>
            </w:r>
            <w:r w:rsidR="00786A1C" w:rsidRPr="001F7DB8">
              <w:rPr>
                <w:rFonts w:ascii="Arial" w:hAnsi="Arial" w:cs="Arial"/>
                <w:sz w:val="24"/>
                <w:szCs w:val="24"/>
              </w:rPr>
              <w:t>из</w:t>
            </w:r>
            <w:r w:rsidRPr="001F7DB8">
              <w:rPr>
                <w:rFonts w:ascii="Arial" w:hAnsi="Arial" w:cs="Arial"/>
                <w:sz w:val="24"/>
                <w:szCs w:val="24"/>
              </w:rPr>
              <w:t xml:space="preserve"> других бюджетов бюджетной системы Российской Федерации</w:t>
            </w:r>
          </w:p>
        </w:tc>
        <w:tc>
          <w:tcPr>
            <w:tcW w:w="1984"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1985"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r w:rsidR="00093F25" w:rsidRPr="001F7DB8" w:rsidTr="002F1ED5">
        <w:tc>
          <w:tcPr>
            <w:tcW w:w="1188"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3.</w:t>
            </w:r>
          </w:p>
        </w:tc>
        <w:tc>
          <w:tcPr>
            <w:tcW w:w="4307"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Кредиты кредитных организаций</w:t>
            </w:r>
          </w:p>
        </w:tc>
        <w:tc>
          <w:tcPr>
            <w:tcW w:w="1984"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1985"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r w:rsidR="00093F25" w:rsidRPr="001F7DB8" w:rsidTr="002F1ED5">
        <w:tc>
          <w:tcPr>
            <w:tcW w:w="1188" w:type="dxa"/>
            <w:shd w:val="clear" w:color="auto" w:fill="auto"/>
          </w:tcPr>
          <w:p w:rsidR="00093F25" w:rsidRPr="001F7DB8" w:rsidRDefault="00093F25" w:rsidP="001F7DB8">
            <w:pPr>
              <w:tabs>
                <w:tab w:val="left" w:pos="7841"/>
              </w:tabs>
              <w:jc w:val="both"/>
              <w:rPr>
                <w:rFonts w:ascii="Arial" w:hAnsi="Arial" w:cs="Arial"/>
                <w:sz w:val="24"/>
                <w:szCs w:val="24"/>
              </w:rPr>
            </w:pPr>
          </w:p>
        </w:tc>
        <w:tc>
          <w:tcPr>
            <w:tcW w:w="4307" w:type="dxa"/>
            <w:shd w:val="clear" w:color="auto" w:fill="auto"/>
          </w:tcPr>
          <w:p w:rsidR="00093F25" w:rsidRPr="001F7DB8" w:rsidRDefault="00093F25" w:rsidP="001F7DB8">
            <w:pPr>
              <w:tabs>
                <w:tab w:val="left" w:pos="7841"/>
              </w:tabs>
              <w:jc w:val="both"/>
              <w:rPr>
                <w:rFonts w:ascii="Arial" w:hAnsi="Arial" w:cs="Arial"/>
                <w:sz w:val="24"/>
                <w:szCs w:val="24"/>
              </w:rPr>
            </w:pPr>
            <w:r w:rsidRPr="001F7DB8">
              <w:rPr>
                <w:rFonts w:ascii="Arial" w:hAnsi="Arial" w:cs="Arial"/>
                <w:sz w:val="24"/>
                <w:szCs w:val="24"/>
              </w:rPr>
              <w:t xml:space="preserve">Итого </w:t>
            </w:r>
          </w:p>
        </w:tc>
        <w:tc>
          <w:tcPr>
            <w:tcW w:w="1984" w:type="dxa"/>
            <w:shd w:val="clear" w:color="auto" w:fill="auto"/>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c>
          <w:tcPr>
            <w:tcW w:w="1985" w:type="dxa"/>
          </w:tcPr>
          <w:p w:rsidR="00093F25" w:rsidRPr="001F7DB8" w:rsidRDefault="00093F25" w:rsidP="001F7DB8">
            <w:pPr>
              <w:jc w:val="both"/>
              <w:rPr>
                <w:rFonts w:ascii="Arial" w:hAnsi="Arial" w:cs="Arial"/>
                <w:sz w:val="24"/>
                <w:szCs w:val="24"/>
              </w:rPr>
            </w:pPr>
            <w:r w:rsidRPr="001F7DB8">
              <w:rPr>
                <w:rFonts w:ascii="Arial" w:hAnsi="Arial" w:cs="Arial"/>
                <w:sz w:val="24"/>
                <w:szCs w:val="24"/>
              </w:rPr>
              <w:t>0,00</w:t>
            </w:r>
          </w:p>
        </w:tc>
      </w:tr>
    </w:tbl>
    <w:p w:rsidR="00124CAA" w:rsidRPr="001F7DB8" w:rsidRDefault="00124CAA" w:rsidP="00124CAA">
      <w:pPr>
        <w:tabs>
          <w:tab w:val="left" w:pos="7841"/>
        </w:tabs>
        <w:jc w:val="center"/>
        <w:rPr>
          <w:rFonts w:ascii="Arial" w:hAnsi="Arial" w:cs="Arial"/>
          <w:sz w:val="24"/>
          <w:szCs w:val="24"/>
        </w:rPr>
      </w:pPr>
    </w:p>
    <w:p w:rsidR="00124CAA" w:rsidRPr="001F7DB8" w:rsidRDefault="00124CAA" w:rsidP="00124CAA">
      <w:pPr>
        <w:ind w:left="3402"/>
        <w:jc w:val="center"/>
        <w:rPr>
          <w:rFonts w:ascii="Arial" w:hAnsi="Arial" w:cs="Arial"/>
          <w:sz w:val="24"/>
          <w:szCs w:val="24"/>
        </w:rPr>
      </w:pPr>
    </w:p>
    <w:p w:rsidR="00B1266A" w:rsidRPr="001F7DB8" w:rsidRDefault="00B1266A" w:rsidP="00B1266A">
      <w:pPr>
        <w:ind w:left="5670"/>
        <w:rPr>
          <w:rFonts w:ascii="Arial" w:hAnsi="Arial" w:cs="Arial"/>
          <w:sz w:val="24"/>
          <w:szCs w:val="24"/>
        </w:rPr>
      </w:pPr>
      <w:r w:rsidRPr="001F7DB8">
        <w:rPr>
          <w:rFonts w:ascii="Arial" w:hAnsi="Arial" w:cs="Arial"/>
          <w:sz w:val="24"/>
          <w:szCs w:val="24"/>
        </w:rPr>
        <w:t>Приложение № 8</w:t>
      </w:r>
    </w:p>
    <w:p w:rsidR="00547927" w:rsidRPr="001F7DB8" w:rsidRDefault="00547927" w:rsidP="00547927">
      <w:pPr>
        <w:ind w:left="5670"/>
        <w:rPr>
          <w:rFonts w:ascii="Arial" w:hAnsi="Arial" w:cs="Arial"/>
          <w:sz w:val="24"/>
          <w:szCs w:val="24"/>
        </w:rPr>
      </w:pPr>
      <w:r w:rsidRPr="001F7DB8">
        <w:rPr>
          <w:rFonts w:ascii="Arial" w:hAnsi="Arial" w:cs="Arial"/>
          <w:sz w:val="24"/>
          <w:szCs w:val="24"/>
        </w:rPr>
        <w:t xml:space="preserve">к решению Собрания депутатов Шумаковского сельсовета </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w:t>
      </w:r>
    </w:p>
    <w:p w:rsidR="00547927" w:rsidRPr="001F7DB8" w:rsidRDefault="00547927" w:rsidP="00547927">
      <w:pPr>
        <w:ind w:left="5670"/>
        <w:rPr>
          <w:rFonts w:ascii="Arial" w:hAnsi="Arial" w:cs="Arial"/>
          <w:sz w:val="24"/>
          <w:szCs w:val="24"/>
        </w:rPr>
      </w:pPr>
      <w:r w:rsidRPr="001F7DB8">
        <w:rPr>
          <w:rFonts w:ascii="Arial" w:hAnsi="Arial" w:cs="Arial"/>
          <w:sz w:val="24"/>
          <w:szCs w:val="24"/>
        </w:rPr>
        <w:t>«О бюджете  Шумаковского сельсовета</w:t>
      </w:r>
    </w:p>
    <w:p w:rsidR="00547927" w:rsidRPr="001F7DB8" w:rsidRDefault="00547927" w:rsidP="00547927">
      <w:pPr>
        <w:ind w:left="5670"/>
        <w:rPr>
          <w:rFonts w:ascii="Arial" w:hAnsi="Arial" w:cs="Arial"/>
          <w:sz w:val="24"/>
          <w:szCs w:val="24"/>
        </w:rPr>
      </w:pPr>
      <w:r w:rsidRPr="001F7DB8">
        <w:rPr>
          <w:rFonts w:ascii="Arial" w:hAnsi="Arial" w:cs="Arial"/>
          <w:sz w:val="24"/>
          <w:szCs w:val="24"/>
        </w:rPr>
        <w:t>Курского района Курской области на 2024 год и на плановый период 2025 и 2026 годов»</w:t>
      </w:r>
    </w:p>
    <w:p w:rsidR="007B29FB" w:rsidRPr="001F7DB8" w:rsidRDefault="007B29FB" w:rsidP="007B29FB">
      <w:pPr>
        <w:ind w:left="5670" w:right="-499"/>
        <w:rPr>
          <w:rFonts w:ascii="Arial" w:hAnsi="Arial" w:cs="Arial"/>
          <w:sz w:val="24"/>
          <w:szCs w:val="24"/>
        </w:rPr>
      </w:pPr>
      <w:r w:rsidRPr="001F7DB8">
        <w:rPr>
          <w:rFonts w:ascii="Arial" w:hAnsi="Arial" w:cs="Arial"/>
          <w:sz w:val="24"/>
          <w:szCs w:val="24"/>
        </w:rPr>
        <w:t>от 12  декабря 2023 года № 31-7-9</w:t>
      </w:r>
    </w:p>
    <w:p w:rsidR="00124CAA" w:rsidRPr="00A45DAF" w:rsidRDefault="00124CAA" w:rsidP="00CA347E">
      <w:pPr>
        <w:ind w:left="3402"/>
        <w:jc w:val="center"/>
        <w:rPr>
          <w:rFonts w:ascii="Arial" w:hAnsi="Arial" w:cs="Arial"/>
          <w:color w:val="FF0000"/>
          <w:sz w:val="28"/>
          <w:szCs w:val="28"/>
        </w:rPr>
      </w:pPr>
    </w:p>
    <w:p w:rsidR="00124CAA" w:rsidRPr="007B29FB" w:rsidRDefault="00124CAA" w:rsidP="00124CAA">
      <w:pPr>
        <w:tabs>
          <w:tab w:val="left" w:pos="7841"/>
        </w:tabs>
        <w:jc w:val="center"/>
        <w:rPr>
          <w:rFonts w:ascii="Arial" w:hAnsi="Arial" w:cs="Arial"/>
          <w:b/>
          <w:sz w:val="32"/>
          <w:szCs w:val="32"/>
        </w:rPr>
      </w:pPr>
      <w:r w:rsidRPr="007B29FB">
        <w:rPr>
          <w:rFonts w:ascii="Arial" w:hAnsi="Arial" w:cs="Arial"/>
          <w:b/>
          <w:sz w:val="32"/>
          <w:szCs w:val="32"/>
        </w:rPr>
        <w:t>Программа муниципальных гарантий</w:t>
      </w:r>
    </w:p>
    <w:p w:rsidR="007B29FB" w:rsidRDefault="00614D99" w:rsidP="00124CAA">
      <w:pPr>
        <w:tabs>
          <w:tab w:val="left" w:pos="7841"/>
        </w:tabs>
        <w:jc w:val="center"/>
        <w:rPr>
          <w:rFonts w:ascii="Arial" w:hAnsi="Arial" w:cs="Arial"/>
          <w:b/>
          <w:sz w:val="32"/>
          <w:szCs w:val="32"/>
        </w:rPr>
      </w:pPr>
      <w:r w:rsidRPr="007B29FB">
        <w:rPr>
          <w:rFonts w:ascii="Arial" w:hAnsi="Arial" w:cs="Arial"/>
          <w:b/>
          <w:sz w:val="32"/>
          <w:szCs w:val="32"/>
        </w:rPr>
        <w:t>Шумаковского сельсовета</w:t>
      </w:r>
      <w:r w:rsidR="00416CFF" w:rsidRPr="007B29FB">
        <w:rPr>
          <w:rFonts w:ascii="Arial" w:hAnsi="Arial" w:cs="Arial"/>
          <w:b/>
          <w:sz w:val="32"/>
          <w:szCs w:val="32"/>
        </w:rPr>
        <w:t xml:space="preserve"> </w:t>
      </w:r>
      <w:r w:rsidR="00124CAA" w:rsidRPr="007B29FB">
        <w:rPr>
          <w:rFonts w:ascii="Arial" w:hAnsi="Arial" w:cs="Arial"/>
          <w:b/>
          <w:sz w:val="32"/>
          <w:szCs w:val="32"/>
        </w:rPr>
        <w:t>Курского района</w:t>
      </w:r>
    </w:p>
    <w:p w:rsidR="00124CAA" w:rsidRPr="007B29FB" w:rsidRDefault="00124CAA" w:rsidP="00124CAA">
      <w:pPr>
        <w:tabs>
          <w:tab w:val="left" w:pos="7841"/>
        </w:tabs>
        <w:jc w:val="center"/>
        <w:rPr>
          <w:rFonts w:ascii="Arial" w:hAnsi="Arial" w:cs="Arial"/>
          <w:b/>
          <w:sz w:val="32"/>
          <w:szCs w:val="32"/>
        </w:rPr>
      </w:pPr>
      <w:r w:rsidRPr="007B29FB">
        <w:rPr>
          <w:rFonts w:ascii="Arial" w:hAnsi="Arial" w:cs="Arial"/>
          <w:b/>
          <w:sz w:val="32"/>
          <w:szCs w:val="32"/>
        </w:rPr>
        <w:t xml:space="preserve"> Курской области</w:t>
      </w:r>
      <w:r w:rsidR="007B29FB">
        <w:rPr>
          <w:rFonts w:ascii="Arial" w:hAnsi="Arial" w:cs="Arial"/>
          <w:b/>
          <w:sz w:val="32"/>
          <w:szCs w:val="32"/>
        </w:rPr>
        <w:t xml:space="preserve"> </w:t>
      </w:r>
      <w:r w:rsidRPr="007B29FB">
        <w:rPr>
          <w:rFonts w:ascii="Arial" w:hAnsi="Arial" w:cs="Arial"/>
          <w:b/>
          <w:sz w:val="32"/>
          <w:szCs w:val="32"/>
        </w:rPr>
        <w:t xml:space="preserve"> на 20</w:t>
      </w:r>
      <w:r w:rsidR="00E454B7" w:rsidRPr="007B29FB">
        <w:rPr>
          <w:rFonts w:ascii="Arial" w:hAnsi="Arial" w:cs="Arial"/>
          <w:b/>
          <w:sz w:val="32"/>
          <w:szCs w:val="32"/>
        </w:rPr>
        <w:t>2</w:t>
      </w:r>
      <w:r w:rsidR="00547927" w:rsidRPr="007B29FB">
        <w:rPr>
          <w:rFonts w:ascii="Arial" w:hAnsi="Arial" w:cs="Arial"/>
          <w:b/>
          <w:sz w:val="32"/>
          <w:szCs w:val="32"/>
        </w:rPr>
        <w:t>4</w:t>
      </w:r>
      <w:r w:rsidRPr="007B29FB">
        <w:rPr>
          <w:rFonts w:ascii="Arial" w:hAnsi="Arial" w:cs="Arial"/>
          <w:b/>
          <w:sz w:val="32"/>
          <w:szCs w:val="32"/>
        </w:rPr>
        <w:t xml:space="preserve"> год</w:t>
      </w:r>
    </w:p>
    <w:p w:rsidR="00124CAA" w:rsidRPr="00A45DAF" w:rsidRDefault="00124CAA" w:rsidP="00124CAA">
      <w:pPr>
        <w:tabs>
          <w:tab w:val="left" w:pos="7841"/>
        </w:tabs>
        <w:jc w:val="center"/>
        <w:rPr>
          <w:rFonts w:ascii="Arial" w:hAnsi="Arial" w:cs="Arial"/>
          <w:sz w:val="28"/>
          <w:szCs w:val="28"/>
        </w:rPr>
      </w:pPr>
    </w:p>
    <w:p w:rsidR="00124CAA" w:rsidRPr="00A45DAF" w:rsidRDefault="00124CAA" w:rsidP="00124CAA">
      <w:pPr>
        <w:tabs>
          <w:tab w:val="left" w:pos="7841"/>
        </w:tabs>
        <w:jc w:val="center"/>
        <w:rPr>
          <w:rFonts w:ascii="Arial" w:hAnsi="Arial" w:cs="Arial"/>
          <w:b/>
          <w:sz w:val="28"/>
          <w:szCs w:val="28"/>
        </w:rPr>
      </w:pPr>
    </w:p>
    <w:p w:rsidR="00124CAA" w:rsidRPr="001F7DB8" w:rsidRDefault="00124CAA" w:rsidP="00B1266A">
      <w:pPr>
        <w:pStyle w:val="af1"/>
        <w:numPr>
          <w:ilvl w:val="0"/>
          <w:numId w:val="17"/>
        </w:numPr>
        <w:ind w:left="0" w:firstLine="851"/>
        <w:rPr>
          <w:rFonts w:ascii="Arial" w:hAnsi="Arial" w:cs="Arial"/>
          <w:sz w:val="24"/>
          <w:szCs w:val="24"/>
        </w:rPr>
      </w:pPr>
      <w:r w:rsidRPr="001F7DB8">
        <w:rPr>
          <w:rFonts w:ascii="Arial" w:hAnsi="Arial" w:cs="Arial"/>
          <w:sz w:val="24"/>
          <w:szCs w:val="24"/>
        </w:rPr>
        <w:t>Перечень подлежащих предоставлению муниципальных гарантий в 20</w:t>
      </w:r>
      <w:r w:rsidR="00E454B7" w:rsidRPr="001F7DB8">
        <w:rPr>
          <w:rFonts w:ascii="Arial" w:hAnsi="Arial" w:cs="Arial"/>
          <w:sz w:val="24"/>
          <w:szCs w:val="24"/>
        </w:rPr>
        <w:t>2</w:t>
      </w:r>
      <w:r w:rsidR="00547927" w:rsidRPr="001F7DB8">
        <w:rPr>
          <w:rFonts w:ascii="Arial" w:hAnsi="Arial" w:cs="Arial"/>
          <w:sz w:val="24"/>
          <w:szCs w:val="24"/>
        </w:rPr>
        <w:t>4</w:t>
      </w:r>
      <w:r w:rsidRPr="001F7DB8">
        <w:rPr>
          <w:rFonts w:ascii="Arial" w:hAnsi="Arial" w:cs="Arial"/>
          <w:sz w:val="24"/>
          <w:szCs w:val="24"/>
        </w:rPr>
        <w:t xml:space="preserve"> году</w:t>
      </w:r>
      <w:r w:rsidR="00AC6B0D" w:rsidRPr="001F7DB8">
        <w:rPr>
          <w:rFonts w:ascii="Arial" w:hAnsi="Arial" w:cs="Arial"/>
          <w:sz w:val="24"/>
          <w:szCs w:val="24"/>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124CAA" w:rsidRPr="001F7DB8" w:rsidTr="00B1266A">
        <w:tc>
          <w:tcPr>
            <w:tcW w:w="543" w:type="dxa"/>
            <w:shd w:val="clear" w:color="auto" w:fill="auto"/>
            <w:vAlign w:val="center"/>
          </w:tcPr>
          <w:p w:rsidR="00124CAA" w:rsidRPr="001F7DB8" w:rsidRDefault="00124CAA" w:rsidP="0045025A">
            <w:pPr>
              <w:jc w:val="center"/>
              <w:rPr>
                <w:rFonts w:ascii="Arial" w:hAnsi="Arial" w:cs="Arial"/>
                <w:sz w:val="24"/>
                <w:szCs w:val="24"/>
              </w:rPr>
            </w:pPr>
            <w:r w:rsidRPr="001F7DB8">
              <w:rPr>
                <w:rFonts w:ascii="Arial" w:hAnsi="Arial" w:cs="Arial"/>
                <w:sz w:val="24"/>
                <w:szCs w:val="24"/>
              </w:rPr>
              <w:t>№ п\п</w:t>
            </w:r>
          </w:p>
        </w:tc>
        <w:tc>
          <w:tcPr>
            <w:tcW w:w="1719" w:type="dxa"/>
            <w:shd w:val="clear" w:color="auto" w:fill="auto"/>
            <w:vAlign w:val="center"/>
          </w:tcPr>
          <w:p w:rsidR="00124CAA" w:rsidRPr="001F7DB8" w:rsidRDefault="00FF5D7D" w:rsidP="0045025A">
            <w:pPr>
              <w:ind w:right="-81"/>
              <w:jc w:val="center"/>
              <w:rPr>
                <w:rFonts w:ascii="Arial" w:hAnsi="Arial" w:cs="Arial"/>
                <w:sz w:val="24"/>
                <w:szCs w:val="24"/>
              </w:rPr>
            </w:pPr>
            <w:r w:rsidRPr="001F7DB8">
              <w:rPr>
                <w:rFonts w:ascii="Arial" w:hAnsi="Arial" w:cs="Arial"/>
                <w:sz w:val="24"/>
                <w:szCs w:val="24"/>
              </w:rPr>
              <w:t>Направление (ц</w:t>
            </w:r>
            <w:r w:rsidR="00124CAA" w:rsidRPr="001F7DB8">
              <w:rPr>
                <w:rFonts w:ascii="Arial" w:hAnsi="Arial" w:cs="Arial"/>
                <w:sz w:val="24"/>
                <w:szCs w:val="24"/>
              </w:rPr>
              <w:t>ель</w:t>
            </w:r>
            <w:r w:rsidRPr="001F7DB8">
              <w:rPr>
                <w:rFonts w:ascii="Arial" w:hAnsi="Arial" w:cs="Arial"/>
                <w:sz w:val="24"/>
                <w:szCs w:val="24"/>
              </w:rPr>
              <w:t xml:space="preserve"> )</w:t>
            </w:r>
            <w:r w:rsidR="00124CAA" w:rsidRPr="001F7DB8">
              <w:rPr>
                <w:rFonts w:ascii="Arial" w:hAnsi="Arial" w:cs="Arial"/>
                <w:sz w:val="24"/>
                <w:szCs w:val="24"/>
              </w:rPr>
              <w:t>гарантирования</w:t>
            </w:r>
          </w:p>
        </w:tc>
        <w:tc>
          <w:tcPr>
            <w:tcW w:w="1556" w:type="dxa"/>
            <w:shd w:val="clear" w:color="auto" w:fill="auto"/>
            <w:vAlign w:val="center"/>
          </w:tcPr>
          <w:p w:rsidR="00124CAA" w:rsidRPr="001F7DB8" w:rsidRDefault="00124CAA" w:rsidP="0045025A">
            <w:pPr>
              <w:jc w:val="center"/>
              <w:rPr>
                <w:rFonts w:ascii="Arial" w:hAnsi="Arial" w:cs="Arial"/>
                <w:sz w:val="24"/>
                <w:szCs w:val="24"/>
              </w:rPr>
            </w:pPr>
            <w:r w:rsidRPr="001F7DB8">
              <w:rPr>
                <w:rFonts w:ascii="Arial" w:hAnsi="Arial" w:cs="Arial"/>
                <w:sz w:val="24"/>
                <w:szCs w:val="24"/>
              </w:rPr>
              <w:t>Наименование принципала</w:t>
            </w:r>
          </w:p>
        </w:tc>
        <w:tc>
          <w:tcPr>
            <w:tcW w:w="1819" w:type="dxa"/>
            <w:shd w:val="clear" w:color="auto" w:fill="auto"/>
            <w:vAlign w:val="center"/>
          </w:tcPr>
          <w:p w:rsidR="00124CAA" w:rsidRPr="001F7DB8" w:rsidRDefault="00FF5D7D" w:rsidP="0045025A">
            <w:pPr>
              <w:jc w:val="center"/>
              <w:rPr>
                <w:rFonts w:ascii="Arial" w:hAnsi="Arial" w:cs="Arial"/>
                <w:sz w:val="24"/>
                <w:szCs w:val="24"/>
              </w:rPr>
            </w:pPr>
            <w:r w:rsidRPr="001F7DB8">
              <w:rPr>
                <w:rFonts w:ascii="Arial" w:hAnsi="Arial" w:cs="Arial"/>
                <w:sz w:val="24"/>
                <w:szCs w:val="24"/>
              </w:rPr>
              <w:t>Объем гарантий</w:t>
            </w:r>
          </w:p>
          <w:p w:rsidR="00124CAA" w:rsidRPr="001F7DB8" w:rsidRDefault="00124CAA" w:rsidP="0045025A">
            <w:pPr>
              <w:jc w:val="center"/>
              <w:rPr>
                <w:rFonts w:ascii="Arial" w:hAnsi="Arial" w:cs="Arial"/>
                <w:sz w:val="24"/>
                <w:szCs w:val="24"/>
              </w:rPr>
            </w:pPr>
            <w:r w:rsidRPr="001F7DB8">
              <w:rPr>
                <w:rFonts w:ascii="Arial" w:hAnsi="Arial" w:cs="Arial"/>
                <w:sz w:val="24"/>
                <w:szCs w:val="24"/>
              </w:rPr>
              <w:t>руб.</w:t>
            </w:r>
          </w:p>
        </w:tc>
        <w:tc>
          <w:tcPr>
            <w:tcW w:w="1565" w:type="dxa"/>
            <w:shd w:val="clear" w:color="auto" w:fill="auto"/>
            <w:vAlign w:val="center"/>
          </w:tcPr>
          <w:p w:rsidR="00124CAA" w:rsidRPr="001F7DB8" w:rsidRDefault="00124CAA" w:rsidP="0045025A">
            <w:pPr>
              <w:ind w:right="-102"/>
              <w:jc w:val="center"/>
              <w:rPr>
                <w:rFonts w:ascii="Arial" w:hAnsi="Arial" w:cs="Arial"/>
                <w:sz w:val="24"/>
                <w:szCs w:val="24"/>
              </w:rPr>
            </w:pPr>
            <w:r w:rsidRPr="001F7DB8">
              <w:rPr>
                <w:rFonts w:ascii="Arial" w:hAnsi="Arial" w:cs="Arial"/>
                <w:sz w:val="24"/>
                <w:szCs w:val="24"/>
              </w:rPr>
              <w:t xml:space="preserve">Наличие </w:t>
            </w:r>
            <w:r w:rsidR="00FF5D7D" w:rsidRPr="001F7DB8">
              <w:rPr>
                <w:rFonts w:ascii="Arial" w:hAnsi="Arial" w:cs="Arial"/>
                <w:sz w:val="24"/>
                <w:szCs w:val="24"/>
              </w:rPr>
              <w:t xml:space="preserve">(отсутствие) </w:t>
            </w:r>
            <w:r w:rsidRPr="001F7DB8">
              <w:rPr>
                <w:rFonts w:ascii="Arial" w:hAnsi="Arial" w:cs="Arial"/>
                <w:sz w:val="24"/>
                <w:szCs w:val="24"/>
              </w:rPr>
              <w:t>права регрессного требования</w:t>
            </w:r>
          </w:p>
        </w:tc>
        <w:tc>
          <w:tcPr>
            <w:tcW w:w="1565" w:type="dxa"/>
            <w:shd w:val="clear" w:color="auto" w:fill="auto"/>
            <w:vAlign w:val="center"/>
          </w:tcPr>
          <w:p w:rsidR="00124CAA" w:rsidRPr="001F7DB8" w:rsidRDefault="00124CAA" w:rsidP="0045025A">
            <w:pPr>
              <w:jc w:val="center"/>
              <w:rPr>
                <w:rFonts w:ascii="Arial" w:hAnsi="Arial" w:cs="Arial"/>
                <w:sz w:val="24"/>
                <w:szCs w:val="24"/>
              </w:rPr>
            </w:pPr>
            <w:r w:rsidRPr="001F7DB8">
              <w:rPr>
                <w:rFonts w:ascii="Arial" w:hAnsi="Arial" w:cs="Arial"/>
                <w:sz w:val="24"/>
                <w:szCs w:val="24"/>
              </w:rPr>
              <w:t>Наименование кредитора</w:t>
            </w:r>
          </w:p>
        </w:tc>
        <w:tc>
          <w:tcPr>
            <w:tcW w:w="1215" w:type="dxa"/>
            <w:shd w:val="clear" w:color="auto" w:fill="auto"/>
            <w:vAlign w:val="center"/>
          </w:tcPr>
          <w:p w:rsidR="00124CAA" w:rsidRPr="001F7DB8" w:rsidRDefault="00124CAA" w:rsidP="0045025A">
            <w:pPr>
              <w:ind w:right="-157"/>
              <w:jc w:val="center"/>
              <w:rPr>
                <w:rFonts w:ascii="Arial" w:hAnsi="Arial" w:cs="Arial"/>
                <w:sz w:val="24"/>
                <w:szCs w:val="24"/>
              </w:rPr>
            </w:pPr>
            <w:r w:rsidRPr="001F7DB8">
              <w:rPr>
                <w:rFonts w:ascii="Arial" w:hAnsi="Arial" w:cs="Arial"/>
                <w:sz w:val="24"/>
                <w:szCs w:val="24"/>
              </w:rPr>
              <w:t xml:space="preserve">Срок </w:t>
            </w:r>
            <w:r w:rsidR="00FF5D7D" w:rsidRPr="001F7DB8">
              <w:rPr>
                <w:rFonts w:ascii="Arial" w:hAnsi="Arial" w:cs="Arial"/>
                <w:sz w:val="24"/>
                <w:szCs w:val="24"/>
              </w:rPr>
              <w:t xml:space="preserve">действия </w:t>
            </w:r>
            <w:r w:rsidRPr="001F7DB8">
              <w:rPr>
                <w:rFonts w:ascii="Arial" w:hAnsi="Arial" w:cs="Arial"/>
                <w:sz w:val="24"/>
                <w:szCs w:val="24"/>
              </w:rPr>
              <w:t>гарантии</w:t>
            </w:r>
          </w:p>
        </w:tc>
      </w:tr>
      <w:tr w:rsidR="00124CAA" w:rsidRPr="001F7DB8" w:rsidTr="002F1ED5">
        <w:tc>
          <w:tcPr>
            <w:tcW w:w="543"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1</w:t>
            </w:r>
          </w:p>
        </w:tc>
        <w:tc>
          <w:tcPr>
            <w:tcW w:w="1719"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2</w:t>
            </w:r>
          </w:p>
        </w:tc>
        <w:tc>
          <w:tcPr>
            <w:tcW w:w="1556"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3</w:t>
            </w:r>
          </w:p>
        </w:tc>
        <w:tc>
          <w:tcPr>
            <w:tcW w:w="1819"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4</w:t>
            </w:r>
          </w:p>
        </w:tc>
        <w:tc>
          <w:tcPr>
            <w:tcW w:w="1565"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5</w:t>
            </w:r>
          </w:p>
        </w:tc>
        <w:tc>
          <w:tcPr>
            <w:tcW w:w="1565"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6</w:t>
            </w:r>
          </w:p>
        </w:tc>
        <w:tc>
          <w:tcPr>
            <w:tcW w:w="1215" w:type="dxa"/>
            <w:shd w:val="clear" w:color="auto" w:fill="auto"/>
          </w:tcPr>
          <w:p w:rsidR="00124CAA" w:rsidRPr="001F7DB8" w:rsidRDefault="00124CAA" w:rsidP="001F7DB8">
            <w:pPr>
              <w:rPr>
                <w:rFonts w:ascii="Arial" w:hAnsi="Arial" w:cs="Arial"/>
                <w:sz w:val="24"/>
                <w:szCs w:val="24"/>
              </w:rPr>
            </w:pPr>
            <w:r w:rsidRPr="001F7DB8">
              <w:rPr>
                <w:rFonts w:ascii="Arial" w:hAnsi="Arial" w:cs="Arial"/>
                <w:sz w:val="24"/>
                <w:szCs w:val="24"/>
              </w:rPr>
              <w:t>7</w:t>
            </w:r>
          </w:p>
        </w:tc>
      </w:tr>
      <w:tr w:rsidR="00124CAA" w:rsidRPr="001F7DB8" w:rsidTr="002F1ED5">
        <w:tc>
          <w:tcPr>
            <w:tcW w:w="543"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719"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556"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819"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565"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565"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215"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r>
      <w:tr w:rsidR="00124CAA" w:rsidRPr="001F7DB8" w:rsidTr="002F1ED5">
        <w:tc>
          <w:tcPr>
            <w:tcW w:w="543" w:type="dxa"/>
            <w:shd w:val="clear" w:color="auto" w:fill="auto"/>
          </w:tcPr>
          <w:p w:rsidR="00124CAA" w:rsidRPr="001F7DB8" w:rsidRDefault="00124CAA" w:rsidP="0045025A">
            <w:pPr>
              <w:jc w:val="both"/>
              <w:rPr>
                <w:rFonts w:ascii="Arial" w:hAnsi="Arial" w:cs="Arial"/>
                <w:sz w:val="24"/>
                <w:szCs w:val="24"/>
              </w:rPr>
            </w:pPr>
          </w:p>
        </w:tc>
        <w:tc>
          <w:tcPr>
            <w:tcW w:w="1719" w:type="dxa"/>
            <w:shd w:val="clear" w:color="auto" w:fill="auto"/>
          </w:tcPr>
          <w:p w:rsidR="00124CAA" w:rsidRPr="001F7DB8" w:rsidRDefault="00124CAA" w:rsidP="0045025A">
            <w:pPr>
              <w:jc w:val="both"/>
              <w:rPr>
                <w:rFonts w:ascii="Arial" w:hAnsi="Arial" w:cs="Arial"/>
                <w:sz w:val="24"/>
                <w:szCs w:val="24"/>
              </w:rPr>
            </w:pPr>
            <w:r w:rsidRPr="001F7DB8">
              <w:rPr>
                <w:rFonts w:ascii="Arial" w:hAnsi="Arial" w:cs="Arial"/>
                <w:sz w:val="24"/>
                <w:szCs w:val="24"/>
              </w:rPr>
              <w:t>Всего</w:t>
            </w:r>
          </w:p>
        </w:tc>
        <w:tc>
          <w:tcPr>
            <w:tcW w:w="1556" w:type="dxa"/>
            <w:shd w:val="clear" w:color="auto" w:fill="auto"/>
          </w:tcPr>
          <w:p w:rsidR="00124CAA" w:rsidRPr="001F7DB8" w:rsidRDefault="00124CAA" w:rsidP="0045025A">
            <w:pPr>
              <w:jc w:val="both"/>
              <w:rPr>
                <w:rFonts w:ascii="Arial" w:hAnsi="Arial" w:cs="Arial"/>
                <w:sz w:val="24"/>
                <w:szCs w:val="24"/>
              </w:rPr>
            </w:pPr>
            <w:r w:rsidRPr="001F7DB8">
              <w:rPr>
                <w:rFonts w:ascii="Arial" w:hAnsi="Arial" w:cs="Arial"/>
                <w:sz w:val="24"/>
                <w:szCs w:val="24"/>
              </w:rPr>
              <w:t>-</w:t>
            </w:r>
          </w:p>
        </w:tc>
        <w:tc>
          <w:tcPr>
            <w:tcW w:w="1819" w:type="dxa"/>
            <w:shd w:val="clear" w:color="auto" w:fill="auto"/>
          </w:tcPr>
          <w:p w:rsidR="00124CAA" w:rsidRPr="001F7DB8" w:rsidRDefault="00FF5D7D" w:rsidP="0045025A">
            <w:pPr>
              <w:jc w:val="both"/>
              <w:rPr>
                <w:rFonts w:ascii="Arial" w:hAnsi="Arial" w:cs="Arial"/>
                <w:sz w:val="24"/>
                <w:szCs w:val="24"/>
              </w:rPr>
            </w:pPr>
            <w:r w:rsidRPr="001F7DB8">
              <w:rPr>
                <w:rFonts w:ascii="Arial" w:hAnsi="Arial" w:cs="Arial"/>
                <w:sz w:val="24"/>
                <w:szCs w:val="24"/>
              </w:rPr>
              <w:t>-</w:t>
            </w:r>
          </w:p>
        </w:tc>
        <w:tc>
          <w:tcPr>
            <w:tcW w:w="1565" w:type="dxa"/>
            <w:shd w:val="clear" w:color="auto" w:fill="auto"/>
          </w:tcPr>
          <w:p w:rsidR="00124CAA" w:rsidRPr="001F7DB8" w:rsidRDefault="00124CAA" w:rsidP="0045025A">
            <w:pPr>
              <w:jc w:val="both"/>
              <w:rPr>
                <w:rFonts w:ascii="Arial" w:hAnsi="Arial" w:cs="Arial"/>
                <w:sz w:val="24"/>
                <w:szCs w:val="24"/>
              </w:rPr>
            </w:pPr>
            <w:r w:rsidRPr="001F7DB8">
              <w:rPr>
                <w:rFonts w:ascii="Arial" w:hAnsi="Arial" w:cs="Arial"/>
                <w:sz w:val="24"/>
                <w:szCs w:val="24"/>
              </w:rPr>
              <w:t>-</w:t>
            </w:r>
          </w:p>
        </w:tc>
        <w:tc>
          <w:tcPr>
            <w:tcW w:w="1565" w:type="dxa"/>
            <w:shd w:val="clear" w:color="auto" w:fill="auto"/>
          </w:tcPr>
          <w:p w:rsidR="00124CAA" w:rsidRPr="001F7DB8" w:rsidRDefault="00124CAA" w:rsidP="0045025A">
            <w:pPr>
              <w:jc w:val="both"/>
              <w:rPr>
                <w:rFonts w:ascii="Arial" w:hAnsi="Arial" w:cs="Arial"/>
                <w:sz w:val="24"/>
                <w:szCs w:val="24"/>
              </w:rPr>
            </w:pPr>
            <w:r w:rsidRPr="001F7DB8">
              <w:rPr>
                <w:rFonts w:ascii="Arial" w:hAnsi="Arial" w:cs="Arial"/>
                <w:sz w:val="24"/>
                <w:szCs w:val="24"/>
              </w:rPr>
              <w:t>-</w:t>
            </w:r>
          </w:p>
        </w:tc>
        <w:tc>
          <w:tcPr>
            <w:tcW w:w="1215" w:type="dxa"/>
            <w:shd w:val="clear" w:color="auto" w:fill="auto"/>
          </w:tcPr>
          <w:p w:rsidR="00124CAA" w:rsidRPr="001F7DB8" w:rsidRDefault="00124CAA" w:rsidP="0045025A">
            <w:pPr>
              <w:jc w:val="both"/>
              <w:rPr>
                <w:rFonts w:ascii="Arial" w:hAnsi="Arial" w:cs="Arial"/>
                <w:sz w:val="24"/>
                <w:szCs w:val="24"/>
              </w:rPr>
            </w:pPr>
            <w:r w:rsidRPr="001F7DB8">
              <w:rPr>
                <w:rFonts w:ascii="Arial" w:hAnsi="Arial" w:cs="Arial"/>
                <w:sz w:val="24"/>
                <w:szCs w:val="24"/>
              </w:rPr>
              <w:t>-</w:t>
            </w:r>
          </w:p>
        </w:tc>
      </w:tr>
    </w:tbl>
    <w:p w:rsidR="00124CAA" w:rsidRPr="001F7DB8" w:rsidRDefault="00124CAA" w:rsidP="0045025A">
      <w:pPr>
        <w:jc w:val="both"/>
        <w:rPr>
          <w:rFonts w:ascii="Arial" w:hAnsi="Arial" w:cs="Arial"/>
          <w:sz w:val="24"/>
          <w:szCs w:val="24"/>
        </w:rPr>
      </w:pPr>
    </w:p>
    <w:p w:rsidR="00124CAA" w:rsidRPr="001F7DB8" w:rsidRDefault="00124CAA" w:rsidP="00124CAA">
      <w:pPr>
        <w:rPr>
          <w:rFonts w:ascii="Arial" w:hAnsi="Arial" w:cs="Arial"/>
          <w:sz w:val="24"/>
          <w:szCs w:val="24"/>
        </w:rPr>
      </w:pPr>
    </w:p>
    <w:p w:rsidR="00124CAA" w:rsidRPr="001F7DB8" w:rsidRDefault="00124CAA" w:rsidP="00124CAA">
      <w:pPr>
        <w:tabs>
          <w:tab w:val="left" w:pos="7841"/>
        </w:tabs>
        <w:jc w:val="center"/>
        <w:rPr>
          <w:rFonts w:ascii="Arial" w:hAnsi="Arial" w:cs="Arial"/>
          <w:sz w:val="24"/>
          <w:szCs w:val="24"/>
        </w:rPr>
      </w:pPr>
    </w:p>
    <w:p w:rsidR="00124CAA" w:rsidRPr="001F7DB8" w:rsidRDefault="00B1266A" w:rsidP="00B1266A">
      <w:pPr>
        <w:pStyle w:val="af1"/>
        <w:tabs>
          <w:tab w:val="left" w:pos="7841"/>
        </w:tabs>
        <w:ind w:left="0" w:firstLine="851"/>
        <w:rPr>
          <w:rFonts w:ascii="Arial" w:hAnsi="Arial" w:cs="Arial"/>
          <w:sz w:val="24"/>
          <w:szCs w:val="24"/>
        </w:rPr>
      </w:pPr>
      <w:r w:rsidRPr="001F7DB8">
        <w:rPr>
          <w:rFonts w:ascii="Arial" w:hAnsi="Arial" w:cs="Arial"/>
          <w:sz w:val="24"/>
          <w:szCs w:val="24"/>
        </w:rPr>
        <w:t xml:space="preserve">2. </w:t>
      </w:r>
      <w:r w:rsidR="00124CAA" w:rsidRPr="001F7DB8">
        <w:rPr>
          <w:rFonts w:ascii="Arial" w:hAnsi="Arial" w:cs="Arial"/>
          <w:sz w:val="24"/>
          <w:szCs w:val="24"/>
        </w:rPr>
        <w:t>Общий объем бюджетных ассигнований, предусмотренных на исполнение муниципальных гарантий  по возможным гарантийным случаям, в 20</w:t>
      </w:r>
      <w:r w:rsidR="00E454B7" w:rsidRPr="001F7DB8">
        <w:rPr>
          <w:rFonts w:ascii="Arial" w:hAnsi="Arial" w:cs="Arial"/>
          <w:sz w:val="24"/>
          <w:szCs w:val="24"/>
        </w:rPr>
        <w:t>2</w:t>
      </w:r>
      <w:r w:rsidR="00547927" w:rsidRPr="001F7DB8">
        <w:rPr>
          <w:rFonts w:ascii="Arial" w:hAnsi="Arial" w:cs="Arial"/>
          <w:sz w:val="24"/>
          <w:szCs w:val="24"/>
        </w:rPr>
        <w:t>4</w:t>
      </w:r>
      <w:r w:rsidR="00124CAA" w:rsidRPr="001F7DB8">
        <w:rPr>
          <w:rFonts w:ascii="Arial" w:hAnsi="Arial" w:cs="Arial"/>
          <w:sz w:val="24"/>
          <w:szCs w:val="24"/>
        </w:rPr>
        <w:t xml:space="preserve"> году</w:t>
      </w:r>
      <w:r w:rsidR="00AC6B0D" w:rsidRPr="001F7DB8">
        <w:rPr>
          <w:rFonts w:ascii="Arial" w:hAnsi="Arial" w:cs="Arial"/>
          <w:sz w:val="24"/>
          <w:szCs w:val="24"/>
        </w:rPr>
        <w:t>:</w:t>
      </w:r>
    </w:p>
    <w:p w:rsidR="00124CAA" w:rsidRPr="001F7DB8" w:rsidRDefault="00124CAA" w:rsidP="00124CAA">
      <w:pPr>
        <w:tabs>
          <w:tab w:val="left" w:pos="7841"/>
        </w:tabs>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2"/>
        <w:gridCol w:w="4642"/>
      </w:tblGrid>
      <w:tr w:rsidR="00124CAA" w:rsidRPr="001F7DB8" w:rsidTr="00B1266A">
        <w:tc>
          <w:tcPr>
            <w:tcW w:w="5186" w:type="dxa"/>
            <w:shd w:val="clear" w:color="auto" w:fill="auto"/>
            <w:vAlign w:val="center"/>
          </w:tcPr>
          <w:p w:rsidR="00124CAA" w:rsidRPr="001F7DB8" w:rsidRDefault="00124CAA" w:rsidP="0045025A">
            <w:pPr>
              <w:tabs>
                <w:tab w:val="left" w:pos="7841"/>
              </w:tabs>
              <w:jc w:val="center"/>
              <w:rPr>
                <w:rFonts w:ascii="Arial" w:hAnsi="Arial" w:cs="Arial"/>
                <w:sz w:val="24"/>
                <w:szCs w:val="24"/>
              </w:rPr>
            </w:pPr>
            <w:r w:rsidRPr="001F7DB8">
              <w:rPr>
                <w:rFonts w:ascii="Arial" w:hAnsi="Arial" w:cs="Arial"/>
                <w:sz w:val="24"/>
                <w:szCs w:val="24"/>
              </w:rPr>
              <w:t>Исполнение муниципальных гарантий</w:t>
            </w:r>
          </w:p>
        </w:tc>
        <w:tc>
          <w:tcPr>
            <w:tcW w:w="5186" w:type="dxa"/>
            <w:shd w:val="clear" w:color="auto" w:fill="auto"/>
            <w:vAlign w:val="center"/>
          </w:tcPr>
          <w:p w:rsidR="00124CAA" w:rsidRPr="001F7DB8" w:rsidRDefault="00124CAA" w:rsidP="0045025A">
            <w:pPr>
              <w:tabs>
                <w:tab w:val="left" w:pos="8679"/>
              </w:tabs>
              <w:jc w:val="center"/>
              <w:rPr>
                <w:rFonts w:ascii="Arial" w:hAnsi="Arial" w:cs="Arial"/>
                <w:sz w:val="24"/>
                <w:szCs w:val="24"/>
              </w:rPr>
            </w:pPr>
            <w:r w:rsidRPr="001F7DB8">
              <w:rPr>
                <w:rFonts w:ascii="Arial" w:hAnsi="Arial" w:cs="Arial"/>
                <w:sz w:val="24"/>
                <w:szCs w:val="24"/>
              </w:rPr>
              <w:t>Объем бюджетных ассигнований на исполнение гарантий по воз</w:t>
            </w:r>
            <w:r w:rsidR="004E6CEE" w:rsidRPr="001F7DB8">
              <w:rPr>
                <w:rFonts w:ascii="Arial" w:hAnsi="Arial" w:cs="Arial"/>
                <w:sz w:val="24"/>
                <w:szCs w:val="24"/>
              </w:rPr>
              <w:t>можным гарантийным случаям,</w:t>
            </w:r>
            <w:r w:rsidRPr="001F7DB8">
              <w:rPr>
                <w:rFonts w:ascii="Arial" w:hAnsi="Arial" w:cs="Arial"/>
                <w:sz w:val="24"/>
                <w:szCs w:val="24"/>
              </w:rPr>
              <w:t xml:space="preserve"> руб.</w:t>
            </w:r>
          </w:p>
        </w:tc>
      </w:tr>
      <w:tr w:rsidR="00124CAA" w:rsidRPr="001F7DB8" w:rsidTr="002F1ED5">
        <w:tc>
          <w:tcPr>
            <w:tcW w:w="5186" w:type="dxa"/>
            <w:shd w:val="clear" w:color="auto" w:fill="auto"/>
          </w:tcPr>
          <w:p w:rsidR="00124CAA" w:rsidRPr="001F7DB8" w:rsidRDefault="00124CAA" w:rsidP="0045025A">
            <w:pPr>
              <w:tabs>
                <w:tab w:val="left" w:pos="8679"/>
              </w:tabs>
              <w:jc w:val="both"/>
              <w:rPr>
                <w:rFonts w:ascii="Arial" w:hAnsi="Arial" w:cs="Arial"/>
                <w:sz w:val="24"/>
                <w:szCs w:val="24"/>
              </w:rPr>
            </w:pPr>
            <w:r w:rsidRPr="001F7DB8">
              <w:rPr>
                <w:rFonts w:ascii="Arial" w:hAnsi="Arial" w:cs="Arial"/>
                <w:sz w:val="24"/>
                <w:szCs w:val="24"/>
              </w:rPr>
              <w:t>За счет источников финансирования дефицита  местного бюджета</w:t>
            </w:r>
          </w:p>
        </w:tc>
        <w:tc>
          <w:tcPr>
            <w:tcW w:w="5186" w:type="dxa"/>
            <w:shd w:val="clear" w:color="auto" w:fill="auto"/>
          </w:tcPr>
          <w:p w:rsidR="00124CAA" w:rsidRPr="001F7DB8" w:rsidRDefault="00FF5D7D" w:rsidP="0045025A">
            <w:pPr>
              <w:tabs>
                <w:tab w:val="left" w:pos="8679"/>
              </w:tabs>
              <w:jc w:val="both"/>
              <w:rPr>
                <w:rFonts w:ascii="Arial" w:hAnsi="Arial" w:cs="Arial"/>
                <w:sz w:val="24"/>
                <w:szCs w:val="24"/>
              </w:rPr>
            </w:pPr>
            <w:r w:rsidRPr="001F7DB8">
              <w:rPr>
                <w:rFonts w:ascii="Arial" w:hAnsi="Arial" w:cs="Arial"/>
                <w:sz w:val="24"/>
                <w:szCs w:val="24"/>
              </w:rPr>
              <w:t>-</w:t>
            </w:r>
          </w:p>
        </w:tc>
      </w:tr>
      <w:tr w:rsidR="00FF5D7D" w:rsidRPr="001F7DB8" w:rsidTr="002F1ED5">
        <w:tc>
          <w:tcPr>
            <w:tcW w:w="5186" w:type="dxa"/>
            <w:shd w:val="clear" w:color="auto" w:fill="auto"/>
          </w:tcPr>
          <w:p w:rsidR="00FF5D7D" w:rsidRPr="001F7DB8" w:rsidRDefault="00FF5D7D" w:rsidP="0045025A">
            <w:pPr>
              <w:tabs>
                <w:tab w:val="left" w:pos="8679"/>
              </w:tabs>
              <w:jc w:val="both"/>
              <w:rPr>
                <w:rFonts w:ascii="Arial" w:hAnsi="Arial" w:cs="Arial"/>
                <w:sz w:val="24"/>
                <w:szCs w:val="24"/>
              </w:rPr>
            </w:pPr>
            <w:r w:rsidRPr="001F7DB8">
              <w:rPr>
                <w:rFonts w:ascii="Arial" w:hAnsi="Arial" w:cs="Arial"/>
                <w:sz w:val="24"/>
                <w:szCs w:val="24"/>
              </w:rPr>
              <w:t>За счет расходов бюджета</w:t>
            </w:r>
          </w:p>
        </w:tc>
        <w:tc>
          <w:tcPr>
            <w:tcW w:w="5186" w:type="dxa"/>
            <w:shd w:val="clear" w:color="auto" w:fill="auto"/>
          </w:tcPr>
          <w:p w:rsidR="00FF5D7D" w:rsidRPr="001F7DB8" w:rsidRDefault="00FF5D7D" w:rsidP="0045025A">
            <w:pPr>
              <w:tabs>
                <w:tab w:val="left" w:pos="8679"/>
              </w:tabs>
              <w:jc w:val="both"/>
              <w:rPr>
                <w:rFonts w:ascii="Arial" w:hAnsi="Arial" w:cs="Arial"/>
                <w:sz w:val="24"/>
                <w:szCs w:val="24"/>
              </w:rPr>
            </w:pPr>
            <w:r w:rsidRPr="001F7DB8">
              <w:rPr>
                <w:rFonts w:ascii="Arial" w:hAnsi="Arial" w:cs="Arial"/>
                <w:sz w:val="24"/>
                <w:szCs w:val="24"/>
              </w:rPr>
              <w:t>-</w:t>
            </w:r>
          </w:p>
        </w:tc>
      </w:tr>
    </w:tbl>
    <w:p w:rsidR="00124CAA" w:rsidRPr="001F7DB8" w:rsidRDefault="00124CAA" w:rsidP="00124CAA">
      <w:pPr>
        <w:jc w:val="right"/>
        <w:rPr>
          <w:rFonts w:ascii="Arial" w:hAnsi="Arial" w:cs="Arial"/>
          <w:sz w:val="24"/>
          <w:szCs w:val="24"/>
        </w:rPr>
      </w:pPr>
    </w:p>
    <w:p w:rsidR="00124CAA" w:rsidRPr="001F7DB8" w:rsidRDefault="00124CAA" w:rsidP="00124CAA">
      <w:pPr>
        <w:jc w:val="right"/>
        <w:rPr>
          <w:rFonts w:ascii="Arial" w:hAnsi="Arial" w:cs="Arial"/>
          <w:sz w:val="24"/>
          <w:szCs w:val="24"/>
        </w:rPr>
      </w:pPr>
    </w:p>
    <w:p w:rsidR="00124CAA" w:rsidRPr="001F7DB8" w:rsidRDefault="00124CAA" w:rsidP="00124CAA">
      <w:pPr>
        <w:jc w:val="right"/>
        <w:rPr>
          <w:rFonts w:ascii="Arial" w:hAnsi="Arial" w:cs="Arial"/>
          <w:color w:val="FF0000"/>
          <w:sz w:val="24"/>
          <w:szCs w:val="24"/>
        </w:rPr>
      </w:pPr>
    </w:p>
    <w:p w:rsidR="00124CAA" w:rsidRPr="001F7DB8" w:rsidRDefault="00124CAA" w:rsidP="00124CAA">
      <w:pPr>
        <w:jc w:val="right"/>
        <w:rPr>
          <w:rFonts w:ascii="Arial" w:hAnsi="Arial" w:cs="Arial"/>
          <w:color w:val="FF0000"/>
          <w:sz w:val="24"/>
          <w:szCs w:val="24"/>
        </w:rPr>
      </w:pPr>
    </w:p>
    <w:p w:rsidR="00124CAA" w:rsidRPr="001F7DB8" w:rsidRDefault="00124CAA" w:rsidP="00124CAA">
      <w:pPr>
        <w:jc w:val="right"/>
        <w:rPr>
          <w:rFonts w:ascii="Arial" w:hAnsi="Arial" w:cs="Arial"/>
          <w:color w:val="FF0000"/>
          <w:sz w:val="24"/>
          <w:szCs w:val="24"/>
        </w:rPr>
      </w:pPr>
    </w:p>
    <w:p w:rsidR="00124CAA" w:rsidRPr="00A45DAF" w:rsidRDefault="00124CAA" w:rsidP="00124CAA">
      <w:pPr>
        <w:jc w:val="right"/>
        <w:rPr>
          <w:rFonts w:ascii="Arial" w:hAnsi="Arial" w:cs="Arial"/>
          <w:color w:val="FF0000"/>
          <w:sz w:val="28"/>
          <w:szCs w:val="28"/>
        </w:rPr>
      </w:pPr>
    </w:p>
    <w:p w:rsidR="0045025A" w:rsidRDefault="0045025A" w:rsidP="00B1266A">
      <w:pPr>
        <w:ind w:left="5670"/>
        <w:rPr>
          <w:rFonts w:ascii="Arial" w:hAnsi="Arial" w:cs="Arial"/>
          <w:sz w:val="22"/>
          <w:szCs w:val="22"/>
        </w:rPr>
      </w:pPr>
    </w:p>
    <w:p w:rsidR="00B1266A" w:rsidRPr="0045025A" w:rsidRDefault="00B1266A" w:rsidP="00B1266A">
      <w:pPr>
        <w:ind w:left="5670"/>
        <w:rPr>
          <w:rFonts w:ascii="Arial" w:hAnsi="Arial" w:cs="Arial"/>
          <w:sz w:val="24"/>
          <w:szCs w:val="24"/>
        </w:rPr>
      </w:pPr>
      <w:r w:rsidRPr="0045025A">
        <w:rPr>
          <w:rFonts w:ascii="Arial" w:hAnsi="Arial" w:cs="Arial"/>
          <w:sz w:val="24"/>
          <w:szCs w:val="24"/>
        </w:rPr>
        <w:lastRenderedPageBreak/>
        <w:t>Приложение № 9</w:t>
      </w:r>
    </w:p>
    <w:p w:rsidR="00547927" w:rsidRPr="0045025A" w:rsidRDefault="00547927" w:rsidP="00547927">
      <w:pPr>
        <w:ind w:left="5670"/>
        <w:rPr>
          <w:rFonts w:ascii="Arial" w:hAnsi="Arial" w:cs="Arial"/>
          <w:sz w:val="24"/>
          <w:szCs w:val="24"/>
        </w:rPr>
      </w:pPr>
      <w:r w:rsidRPr="0045025A">
        <w:rPr>
          <w:rFonts w:ascii="Arial" w:hAnsi="Arial" w:cs="Arial"/>
          <w:sz w:val="24"/>
          <w:szCs w:val="24"/>
        </w:rPr>
        <w:t xml:space="preserve">к решению Собрания депутатов Шумаковского сельсовета </w:t>
      </w:r>
    </w:p>
    <w:p w:rsidR="00547927" w:rsidRPr="0045025A" w:rsidRDefault="00547927" w:rsidP="00547927">
      <w:pPr>
        <w:ind w:left="5670"/>
        <w:rPr>
          <w:rFonts w:ascii="Arial" w:hAnsi="Arial" w:cs="Arial"/>
          <w:sz w:val="24"/>
          <w:szCs w:val="24"/>
        </w:rPr>
      </w:pPr>
      <w:r w:rsidRPr="0045025A">
        <w:rPr>
          <w:rFonts w:ascii="Arial" w:hAnsi="Arial" w:cs="Arial"/>
          <w:sz w:val="24"/>
          <w:szCs w:val="24"/>
        </w:rPr>
        <w:t>Курского района Курской области</w:t>
      </w:r>
    </w:p>
    <w:p w:rsidR="00547927" w:rsidRPr="0045025A" w:rsidRDefault="00547927" w:rsidP="00547927">
      <w:pPr>
        <w:ind w:left="5670"/>
        <w:rPr>
          <w:rFonts w:ascii="Arial" w:hAnsi="Arial" w:cs="Arial"/>
          <w:sz w:val="24"/>
          <w:szCs w:val="24"/>
        </w:rPr>
      </w:pPr>
      <w:r w:rsidRPr="0045025A">
        <w:rPr>
          <w:rFonts w:ascii="Arial" w:hAnsi="Arial" w:cs="Arial"/>
          <w:sz w:val="24"/>
          <w:szCs w:val="24"/>
        </w:rPr>
        <w:t>«О бюджете  Шумаковского сельсовета</w:t>
      </w:r>
    </w:p>
    <w:p w:rsidR="00547927" w:rsidRPr="0045025A" w:rsidRDefault="00547927" w:rsidP="00547927">
      <w:pPr>
        <w:ind w:left="5670"/>
        <w:rPr>
          <w:rFonts w:ascii="Arial" w:hAnsi="Arial" w:cs="Arial"/>
          <w:sz w:val="24"/>
          <w:szCs w:val="24"/>
        </w:rPr>
      </w:pPr>
      <w:r w:rsidRPr="0045025A">
        <w:rPr>
          <w:rFonts w:ascii="Arial" w:hAnsi="Arial" w:cs="Arial"/>
          <w:sz w:val="24"/>
          <w:szCs w:val="24"/>
        </w:rPr>
        <w:t>Курского района Курской области на 2024 год и на плановый период 2025 и 2026 годов»</w:t>
      </w:r>
    </w:p>
    <w:p w:rsidR="005C2C20" w:rsidRPr="0045025A" w:rsidRDefault="005C2C20" w:rsidP="005C2C20">
      <w:pPr>
        <w:ind w:left="5670" w:right="-499"/>
        <w:rPr>
          <w:rFonts w:ascii="Arial" w:hAnsi="Arial" w:cs="Arial"/>
          <w:sz w:val="24"/>
          <w:szCs w:val="24"/>
        </w:rPr>
      </w:pPr>
      <w:r w:rsidRPr="0045025A">
        <w:rPr>
          <w:rFonts w:ascii="Arial" w:hAnsi="Arial" w:cs="Arial"/>
          <w:sz w:val="24"/>
          <w:szCs w:val="24"/>
        </w:rPr>
        <w:t>от 12  декабря 2023 года № 31-7-9</w:t>
      </w:r>
    </w:p>
    <w:p w:rsidR="00124CAA" w:rsidRPr="00A45DAF" w:rsidRDefault="00124CAA" w:rsidP="00E454B7">
      <w:pPr>
        <w:ind w:left="1981" w:right="-499" w:firstLine="851"/>
        <w:jc w:val="center"/>
        <w:rPr>
          <w:rFonts w:ascii="Arial" w:hAnsi="Arial" w:cs="Arial"/>
          <w:color w:val="FF0000"/>
          <w:sz w:val="28"/>
          <w:szCs w:val="28"/>
        </w:rPr>
      </w:pPr>
    </w:p>
    <w:p w:rsidR="00124CAA" w:rsidRPr="005C2C20" w:rsidRDefault="00124CAA" w:rsidP="00124CAA">
      <w:pPr>
        <w:tabs>
          <w:tab w:val="left" w:pos="7841"/>
        </w:tabs>
        <w:jc w:val="center"/>
        <w:rPr>
          <w:rFonts w:ascii="Arial" w:hAnsi="Arial" w:cs="Arial"/>
          <w:b/>
          <w:sz w:val="32"/>
          <w:szCs w:val="32"/>
        </w:rPr>
      </w:pPr>
      <w:r w:rsidRPr="005C2C20">
        <w:rPr>
          <w:rFonts w:ascii="Arial" w:hAnsi="Arial" w:cs="Arial"/>
          <w:b/>
          <w:sz w:val="32"/>
          <w:szCs w:val="32"/>
        </w:rPr>
        <w:t>Программа муниципальных гарантий</w:t>
      </w:r>
    </w:p>
    <w:p w:rsidR="00124CAA" w:rsidRPr="005C2C20" w:rsidRDefault="00614D99" w:rsidP="00124CAA">
      <w:pPr>
        <w:tabs>
          <w:tab w:val="left" w:pos="7841"/>
        </w:tabs>
        <w:jc w:val="center"/>
        <w:rPr>
          <w:rFonts w:ascii="Arial" w:hAnsi="Arial" w:cs="Arial"/>
          <w:b/>
          <w:sz w:val="32"/>
          <w:szCs w:val="32"/>
        </w:rPr>
      </w:pPr>
      <w:r w:rsidRPr="005C2C20">
        <w:rPr>
          <w:rFonts w:ascii="Arial" w:hAnsi="Arial" w:cs="Arial"/>
          <w:b/>
          <w:sz w:val="32"/>
          <w:szCs w:val="32"/>
        </w:rPr>
        <w:t>Шумаковского сельсовета</w:t>
      </w:r>
      <w:r w:rsidR="00416CFF" w:rsidRPr="005C2C20">
        <w:rPr>
          <w:rFonts w:ascii="Arial" w:hAnsi="Arial" w:cs="Arial"/>
          <w:b/>
          <w:sz w:val="32"/>
          <w:szCs w:val="32"/>
        </w:rPr>
        <w:t xml:space="preserve"> </w:t>
      </w:r>
      <w:r w:rsidR="00124CAA" w:rsidRPr="005C2C20">
        <w:rPr>
          <w:rFonts w:ascii="Arial" w:hAnsi="Arial" w:cs="Arial"/>
          <w:b/>
          <w:sz w:val="32"/>
          <w:szCs w:val="32"/>
        </w:rPr>
        <w:t>Курского района Курской области</w:t>
      </w:r>
      <w:r w:rsidR="005C2C20">
        <w:rPr>
          <w:rFonts w:ascii="Arial" w:hAnsi="Arial" w:cs="Arial"/>
          <w:b/>
          <w:sz w:val="32"/>
          <w:szCs w:val="32"/>
        </w:rPr>
        <w:t xml:space="preserve"> </w:t>
      </w:r>
      <w:r w:rsidR="00124CAA" w:rsidRPr="005C2C20">
        <w:rPr>
          <w:rFonts w:ascii="Arial" w:hAnsi="Arial" w:cs="Arial"/>
          <w:b/>
          <w:sz w:val="32"/>
          <w:szCs w:val="32"/>
        </w:rPr>
        <w:t xml:space="preserve"> на 20</w:t>
      </w:r>
      <w:r w:rsidR="00E73676" w:rsidRPr="005C2C20">
        <w:rPr>
          <w:rFonts w:ascii="Arial" w:hAnsi="Arial" w:cs="Arial"/>
          <w:b/>
          <w:sz w:val="32"/>
          <w:szCs w:val="32"/>
        </w:rPr>
        <w:t>2</w:t>
      </w:r>
      <w:r w:rsidR="00547927" w:rsidRPr="005C2C20">
        <w:rPr>
          <w:rFonts w:ascii="Arial" w:hAnsi="Arial" w:cs="Arial"/>
          <w:b/>
          <w:sz w:val="32"/>
          <w:szCs w:val="32"/>
        </w:rPr>
        <w:t>5</w:t>
      </w:r>
      <w:r w:rsidR="00416CFF" w:rsidRPr="005C2C20">
        <w:rPr>
          <w:rFonts w:ascii="Arial" w:hAnsi="Arial" w:cs="Arial"/>
          <w:b/>
          <w:sz w:val="32"/>
          <w:szCs w:val="32"/>
        </w:rPr>
        <w:t xml:space="preserve"> и 202</w:t>
      </w:r>
      <w:r w:rsidR="00547927" w:rsidRPr="005C2C20">
        <w:rPr>
          <w:rFonts w:ascii="Arial" w:hAnsi="Arial" w:cs="Arial"/>
          <w:b/>
          <w:sz w:val="32"/>
          <w:szCs w:val="32"/>
        </w:rPr>
        <w:t>6</w:t>
      </w:r>
      <w:r w:rsidR="00124CAA" w:rsidRPr="005C2C20">
        <w:rPr>
          <w:rFonts w:ascii="Arial" w:hAnsi="Arial" w:cs="Arial"/>
          <w:b/>
          <w:sz w:val="32"/>
          <w:szCs w:val="32"/>
        </w:rPr>
        <w:t xml:space="preserve"> год</w:t>
      </w:r>
      <w:r w:rsidR="00416CFF" w:rsidRPr="005C2C20">
        <w:rPr>
          <w:rFonts w:ascii="Arial" w:hAnsi="Arial" w:cs="Arial"/>
          <w:b/>
          <w:sz w:val="32"/>
          <w:szCs w:val="32"/>
        </w:rPr>
        <w:t>ы</w:t>
      </w:r>
    </w:p>
    <w:p w:rsidR="009C4035" w:rsidRPr="00A45DAF" w:rsidRDefault="009C4035" w:rsidP="009C4035">
      <w:pPr>
        <w:tabs>
          <w:tab w:val="left" w:pos="7841"/>
        </w:tabs>
        <w:jc w:val="center"/>
        <w:rPr>
          <w:rFonts w:ascii="Arial" w:hAnsi="Arial" w:cs="Arial"/>
          <w:b/>
          <w:sz w:val="28"/>
          <w:szCs w:val="28"/>
        </w:rPr>
      </w:pPr>
    </w:p>
    <w:p w:rsidR="009C4035" w:rsidRPr="0045025A" w:rsidRDefault="009C4035" w:rsidP="00B1266A">
      <w:pPr>
        <w:pStyle w:val="af1"/>
        <w:numPr>
          <w:ilvl w:val="0"/>
          <w:numId w:val="23"/>
        </w:numPr>
        <w:ind w:left="0" w:firstLine="851"/>
        <w:rPr>
          <w:rFonts w:ascii="Arial" w:hAnsi="Arial" w:cs="Arial"/>
          <w:sz w:val="24"/>
          <w:szCs w:val="24"/>
        </w:rPr>
      </w:pPr>
      <w:r w:rsidRPr="0045025A">
        <w:rPr>
          <w:rFonts w:ascii="Arial" w:hAnsi="Arial" w:cs="Arial"/>
          <w:sz w:val="24"/>
          <w:szCs w:val="24"/>
        </w:rPr>
        <w:t>Перечень подлежащих предоставлению муниципальных гарантий в 202</w:t>
      </w:r>
      <w:r w:rsidR="00547927" w:rsidRPr="0045025A">
        <w:rPr>
          <w:rFonts w:ascii="Arial" w:hAnsi="Arial" w:cs="Arial"/>
          <w:sz w:val="24"/>
          <w:szCs w:val="24"/>
        </w:rPr>
        <w:t>5</w:t>
      </w:r>
      <w:r w:rsidR="00416CFF" w:rsidRPr="0045025A">
        <w:rPr>
          <w:rFonts w:ascii="Arial" w:hAnsi="Arial" w:cs="Arial"/>
          <w:sz w:val="24"/>
          <w:szCs w:val="24"/>
        </w:rPr>
        <w:t>-202</w:t>
      </w:r>
      <w:r w:rsidR="00547927" w:rsidRPr="0045025A">
        <w:rPr>
          <w:rFonts w:ascii="Arial" w:hAnsi="Arial" w:cs="Arial"/>
          <w:sz w:val="24"/>
          <w:szCs w:val="24"/>
        </w:rPr>
        <w:t>6</w:t>
      </w:r>
      <w:r w:rsidR="00416CFF" w:rsidRPr="0045025A">
        <w:rPr>
          <w:rFonts w:ascii="Arial" w:hAnsi="Arial" w:cs="Arial"/>
          <w:sz w:val="24"/>
          <w:szCs w:val="24"/>
        </w:rPr>
        <w:t xml:space="preserve"> </w:t>
      </w:r>
      <w:r w:rsidRPr="0045025A">
        <w:rPr>
          <w:rFonts w:ascii="Arial" w:hAnsi="Arial" w:cs="Arial"/>
          <w:sz w:val="24"/>
          <w:szCs w:val="24"/>
        </w:rPr>
        <w:t xml:space="preserve"> год</w:t>
      </w:r>
      <w:r w:rsidR="00416CFF" w:rsidRPr="0045025A">
        <w:rPr>
          <w:rFonts w:ascii="Arial" w:hAnsi="Arial" w:cs="Arial"/>
          <w:sz w:val="24"/>
          <w:szCs w:val="24"/>
        </w:rPr>
        <w:t>ах</w:t>
      </w:r>
      <w:r w:rsidRPr="0045025A">
        <w:rPr>
          <w:rFonts w:ascii="Arial" w:hAnsi="Arial" w:cs="Arial"/>
          <w:sz w:val="24"/>
          <w:szCs w:val="24"/>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9C4035" w:rsidRPr="0045025A" w:rsidTr="00B1266A">
        <w:tc>
          <w:tcPr>
            <w:tcW w:w="543" w:type="dxa"/>
            <w:shd w:val="clear" w:color="auto" w:fill="auto"/>
            <w:vAlign w:val="center"/>
          </w:tcPr>
          <w:p w:rsidR="009C4035" w:rsidRPr="0045025A" w:rsidRDefault="009C4035" w:rsidP="0045025A">
            <w:pPr>
              <w:jc w:val="center"/>
              <w:rPr>
                <w:rFonts w:ascii="Arial" w:hAnsi="Arial" w:cs="Arial"/>
                <w:sz w:val="24"/>
                <w:szCs w:val="24"/>
              </w:rPr>
            </w:pPr>
            <w:r w:rsidRPr="0045025A">
              <w:rPr>
                <w:rFonts w:ascii="Arial" w:hAnsi="Arial" w:cs="Arial"/>
                <w:sz w:val="24"/>
                <w:szCs w:val="24"/>
              </w:rPr>
              <w:t>№ п\п</w:t>
            </w:r>
          </w:p>
        </w:tc>
        <w:tc>
          <w:tcPr>
            <w:tcW w:w="1719" w:type="dxa"/>
            <w:shd w:val="clear" w:color="auto" w:fill="auto"/>
            <w:vAlign w:val="center"/>
          </w:tcPr>
          <w:p w:rsidR="009C4035" w:rsidRPr="0045025A" w:rsidRDefault="009C4035" w:rsidP="0045025A">
            <w:pPr>
              <w:ind w:right="-81"/>
              <w:jc w:val="center"/>
              <w:rPr>
                <w:rFonts w:ascii="Arial" w:hAnsi="Arial" w:cs="Arial"/>
                <w:sz w:val="24"/>
                <w:szCs w:val="24"/>
              </w:rPr>
            </w:pPr>
            <w:r w:rsidRPr="0045025A">
              <w:rPr>
                <w:rFonts w:ascii="Arial" w:hAnsi="Arial" w:cs="Arial"/>
                <w:sz w:val="24"/>
                <w:szCs w:val="24"/>
              </w:rPr>
              <w:t>Направление (цель ) гарантирования</w:t>
            </w:r>
          </w:p>
        </w:tc>
        <w:tc>
          <w:tcPr>
            <w:tcW w:w="1556" w:type="dxa"/>
            <w:shd w:val="clear" w:color="auto" w:fill="auto"/>
            <w:vAlign w:val="center"/>
          </w:tcPr>
          <w:p w:rsidR="009C4035" w:rsidRPr="0045025A" w:rsidRDefault="009C4035" w:rsidP="0045025A">
            <w:pPr>
              <w:jc w:val="center"/>
              <w:rPr>
                <w:rFonts w:ascii="Arial" w:hAnsi="Arial" w:cs="Arial"/>
                <w:sz w:val="24"/>
                <w:szCs w:val="24"/>
              </w:rPr>
            </w:pPr>
            <w:r w:rsidRPr="0045025A">
              <w:rPr>
                <w:rFonts w:ascii="Arial" w:hAnsi="Arial" w:cs="Arial"/>
                <w:sz w:val="24"/>
                <w:szCs w:val="24"/>
              </w:rPr>
              <w:t>Наименование принципала</w:t>
            </w:r>
          </w:p>
        </w:tc>
        <w:tc>
          <w:tcPr>
            <w:tcW w:w="1819" w:type="dxa"/>
            <w:shd w:val="clear" w:color="auto" w:fill="auto"/>
            <w:vAlign w:val="center"/>
          </w:tcPr>
          <w:p w:rsidR="009C4035" w:rsidRPr="0045025A" w:rsidRDefault="009C4035" w:rsidP="0045025A">
            <w:pPr>
              <w:jc w:val="center"/>
              <w:rPr>
                <w:rFonts w:ascii="Arial" w:hAnsi="Arial" w:cs="Arial"/>
                <w:sz w:val="24"/>
                <w:szCs w:val="24"/>
              </w:rPr>
            </w:pPr>
            <w:r w:rsidRPr="0045025A">
              <w:rPr>
                <w:rFonts w:ascii="Arial" w:hAnsi="Arial" w:cs="Arial"/>
                <w:sz w:val="24"/>
                <w:szCs w:val="24"/>
              </w:rPr>
              <w:t>Объем гарантий</w:t>
            </w:r>
          </w:p>
          <w:p w:rsidR="009C4035" w:rsidRPr="0045025A" w:rsidRDefault="009C4035" w:rsidP="0045025A">
            <w:pPr>
              <w:jc w:val="center"/>
              <w:rPr>
                <w:rFonts w:ascii="Arial" w:hAnsi="Arial" w:cs="Arial"/>
                <w:sz w:val="24"/>
                <w:szCs w:val="24"/>
              </w:rPr>
            </w:pPr>
            <w:r w:rsidRPr="0045025A">
              <w:rPr>
                <w:rFonts w:ascii="Arial" w:hAnsi="Arial" w:cs="Arial"/>
                <w:sz w:val="24"/>
                <w:szCs w:val="24"/>
              </w:rPr>
              <w:t>руб.</w:t>
            </w:r>
          </w:p>
        </w:tc>
        <w:tc>
          <w:tcPr>
            <w:tcW w:w="1565" w:type="dxa"/>
            <w:shd w:val="clear" w:color="auto" w:fill="auto"/>
            <w:vAlign w:val="center"/>
          </w:tcPr>
          <w:p w:rsidR="009C4035" w:rsidRPr="0045025A" w:rsidRDefault="009C4035" w:rsidP="0045025A">
            <w:pPr>
              <w:ind w:right="-102"/>
              <w:jc w:val="center"/>
              <w:rPr>
                <w:rFonts w:ascii="Arial" w:hAnsi="Arial" w:cs="Arial"/>
                <w:sz w:val="24"/>
                <w:szCs w:val="24"/>
              </w:rPr>
            </w:pPr>
            <w:r w:rsidRPr="0045025A">
              <w:rPr>
                <w:rFonts w:ascii="Arial" w:hAnsi="Arial" w:cs="Arial"/>
                <w:sz w:val="24"/>
                <w:szCs w:val="24"/>
              </w:rPr>
              <w:t>Наличие (отсутствие) права регрессного требования</w:t>
            </w:r>
          </w:p>
        </w:tc>
        <w:tc>
          <w:tcPr>
            <w:tcW w:w="1565" w:type="dxa"/>
            <w:shd w:val="clear" w:color="auto" w:fill="auto"/>
            <w:vAlign w:val="center"/>
          </w:tcPr>
          <w:p w:rsidR="009C4035" w:rsidRPr="0045025A" w:rsidRDefault="009C4035" w:rsidP="0045025A">
            <w:pPr>
              <w:jc w:val="center"/>
              <w:rPr>
                <w:rFonts w:ascii="Arial" w:hAnsi="Arial" w:cs="Arial"/>
                <w:sz w:val="24"/>
                <w:szCs w:val="24"/>
              </w:rPr>
            </w:pPr>
            <w:r w:rsidRPr="0045025A">
              <w:rPr>
                <w:rFonts w:ascii="Arial" w:hAnsi="Arial" w:cs="Arial"/>
                <w:sz w:val="24"/>
                <w:szCs w:val="24"/>
              </w:rPr>
              <w:t>Наименование кредитора</w:t>
            </w:r>
          </w:p>
        </w:tc>
        <w:tc>
          <w:tcPr>
            <w:tcW w:w="1215" w:type="dxa"/>
            <w:shd w:val="clear" w:color="auto" w:fill="auto"/>
            <w:vAlign w:val="center"/>
          </w:tcPr>
          <w:p w:rsidR="009C4035" w:rsidRPr="0045025A" w:rsidRDefault="009C4035" w:rsidP="0045025A">
            <w:pPr>
              <w:ind w:right="-157"/>
              <w:jc w:val="center"/>
              <w:rPr>
                <w:rFonts w:ascii="Arial" w:hAnsi="Arial" w:cs="Arial"/>
                <w:sz w:val="24"/>
                <w:szCs w:val="24"/>
              </w:rPr>
            </w:pPr>
            <w:r w:rsidRPr="0045025A">
              <w:rPr>
                <w:rFonts w:ascii="Arial" w:hAnsi="Arial" w:cs="Arial"/>
                <w:sz w:val="24"/>
                <w:szCs w:val="24"/>
              </w:rPr>
              <w:t>Срок действия гарантии</w:t>
            </w:r>
          </w:p>
        </w:tc>
      </w:tr>
      <w:tr w:rsidR="009C4035" w:rsidRPr="0045025A" w:rsidTr="00BD0075">
        <w:tc>
          <w:tcPr>
            <w:tcW w:w="543"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1</w:t>
            </w:r>
          </w:p>
        </w:tc>
        <w:tc>
          <w:tcPr>
            <w:tcW w:w="1719"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2</w:t>
            </w:r>
          </w:p>
        </w:tc>
        <w:tc>
          <w:tcPr>
            <w:tcW w:w="1556"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3</w:t>
            </w:r>
          </w:p>
        </w:tc>
        <w:tc>
          <w:tcPr>
            <w:tcW w:w="1819"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4</w:t>
            </w:r>
          </w:p>
        </w:tc>
        <w:tc>
          <w:tcPr>
            <w:tcW w:w="156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5</w:t>
            </w:r>
          </w:p>
        </w:tc>
        <w:tc>
          <w:tcPr>
            <w:tcW w:w="156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6</w:t>
            </w:r>
          </w:p>
        </w:tc>
        <w:tc>
          <w:tcPr>
            <w:tcW w:w="121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7</w:t>
            </w:r>
          </w:p>
        </w:tc>
      </w:tr>
      <w:tr w:rsidR="009C4035" w:rsidRPr="0045025A" w:rsidTr="00BD0075">
        <w:tc>
          <w:tcPr>
            <w:tcW w:w="543"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719"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556"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819"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56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56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21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r>
      <w:tr w:rsidR="009C4035" w:rsidRPr="0045025A" w:rsidTr="00BD0075">
        <w:tc>
          <w:tcPr>
            <w:tcW w:w="543" w:type="dxa"/>
            <w:shd w:val="clear" w:color="auto" w:fill="auto"/>
          </w:tcPr>
          <w:p w:rsidR="009C4035" w:rsidRPr="0045025A" w:rsidRDefault="009C4035" w:rsidP="0045025A">
            <w:pPr>
              <w:jc w:val="both"/>
              <w:rPr>
                <w:rFonts w:ascii="Arial" w:hAnsi="Arial" w:cs="Arial"/>
                <w:sz w:val="24"/>
                <w:szCs w:val="24"/>
              </w:rPr>
            </w:pPr>
          </w:p>
        </w:tc>
        <w:tc>
          <w:tcPr>
            <w:tcW w:w="1719"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Всего</w:t>
            </w:r>
          </w:p>
        </w:tc>
        <w:tc>
          <w:tcPr>
            <w:tcW w:w="1556"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819"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56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56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c>
          <w:tcPr>
            <w:tcW w:w="1215" w:type="dxa"/>
            <w:shd w:val="clear" w:color="auto" w:fill="auto"/>
          </w:tcPr>
          <w:p w:rsidR="009C4035" w:rsidRPr="0045025A" w:rsidRDefault="009C4035" w:rsidP="0045025A">
            <w:pPr>
              <w:jc w:val="both"/>
              <w:rPr>
                <w:rFonts w:ascii="Arial" w:hAnsi="Arial" w:cs="Arial"/>
                <w:sz w:val="24"/>
                <w:szCs w:val="24"/>
              </w:rPr>
            </w:pPr>
            <w:r w:rsidRPr="0045025A">
              <w:rPr>
                <w:rFonts w:ascii="Arial" w:hAnsi="Arial" w:cs="Arial"/>
                <w:sz w:val="24"/>
                <w:szCs w:val="24"/>
              </w:rPr>
              <w:t>-</w:t>
            </w:r>
          </w:p>
        </w:tc>
      </w:tr>
    </w:tbl>
    <w:p w:rsidR="009C4035" w:rsidRPr="0045025A" w:rsidRDefault="009C4035" w:rsidP="0045025A">
      <w:pPr>
        <w:jc w:val="both"/>
        <w:rPr>
          <w:rFonts w:ascii="Arial" w:hAnsi="Arial" w:cs="Arial"/>
          <w:sz w:val="24"/>
          <w:szCs w:val="24"/>
        </w:rPr>
      </w:pPr>
    </w:p>
    <w:p w:rsidR="009C4035" w:rsidRPr="0045025A" w:rsidRDefault="009C4035" w:rsidP="009C4035">
      <w:pPr>
        <w:rPr>
          <w:rFonts w:ascii="Arial" w:hAnsi="Arial" w:cs="Arial"/>
          <w:sz w:val="24"/>
          <w:szCs w:val="24"/>
        </w:rPr>
      </w:pPr>
    </w:p>
    <w:p w:rsidR="009C4035" w:rsidRPr="0045025A" w:rsidRDefault="009C4035" w:rsidP="009C4035">
      <w:pPr>
        <w:tabs>
          <w:tab w:val="left" w:pos="7841"/>
        </w:tabs>
        <w:jc w:val="center"/>
        <w:rPr>
          <w:rFonts w:ascii="Arial" w:hAnsi="Arial" w:cs="Arial"/>
          <w:sz w:val="24"/>
          <w:szCs w:val="24"/>
        </w:rPr>
      </w:pPr>
    </w:p>
    <w:p w:rsidR="009C4035" w:rsidRPr="0045025A" w:rsidRDefault="00B1266A" w:rsidP="00B1266A">
      <w:pPr>
        <w:pStyle w:val="af1"/>
        <w:tabs>
          <w:tab w:val="left" w:pos="7841"/>
        </w:tabs>
        <w:ind w:left="0" w:firstLine="851"/>
        <w:rPr>
          <w:rFonts w:ascii="Arial" w:hAnsi="Arial" w:cs="Arial"/>
          <w:sz w:val="24"/>
          <w:szCs w:val="24"/>
        </w:rPr>
      </w:pPr>
      <w:r w:rsidRPr="0045025A">
        <w:rPr>
          <w:rFonts w:ascii="Arial" w:hAnsi="Arial" w:cs="Arial"/>
          <w:sz w:val="24"/>
          <w:szCs w:val="24"/>
        </w:rPr>
        <w:t xml:space="preserve">2. </w:t>
      </w:r>
      <w:r w:rsidR="009C4035" w:rsidRPr="0045025A">
        <w:rPr>
          <w:rFonts w:ascii="Arial" w:hAnsi="Arial" w:cs="Arial"/>
          <w:sz w:val="24"/>
          <w:szCs w:val="24"/>
        </w:rPr>
        <w:t>Общий объем бюджетных ассигнований, предусмотренных на исполнение муниципальных гарантий  по возможным гарантийным случаям, в 202</w:t>
      </w:r>
      <w:r w:rsidR="00547927" w:rsidRPr="0045025A">
        <w:rPr>
          <w:rFonts w:ascii="Arial" w:hAnsi="Arial" w:cs="Arial"/>
          <w:sz w:val="24"/>
          <w:szCs w:val="24"/>
        </w:rPr>
        <w:t>5</w:t>
      </w:r>
      <w:r w:rsidR="00416CFF" w:rsidRPr="0045025A">
        <w:rPr>
          <w:rFonts w:ascii="Arial" w:hAnsi="Arial" w:cs="Arial"/>
          <w:sz w:val="24"/>
          <w:szCs w:val="24"/>
        </w:rPr>
        <w:t>-202</w:t>
      </w:r>
      <w:r w:rsidR="00547927" w:rsidRPr="0045025A">
        <w:rPr>
          <w:rFonts w:ascii="Arial" w:hAnsi="Arial" w:cs="Arial"/>
          <w:sz w:val="24"/>
          <w:szCs w:val="24"/>
        </w:rPr>
        <w:t>6</w:t>
      </w:r>
      <w:r w:rsidR="00416CFF" w:rsidRPr="0045025A">
        <w:rPr>
          <w:rFonts w:ascii="Arial" w:hAnsi="Arial" w:cs="Arial"/>
          <w:sz w:val="24"/>
          <w:szCs w:val="24"/>
        </w:rPr>
        <w:t xml:space="preserve"> </w:t>
      </w:r>
      <w:r w:rsidR="009C4035" w:rsidRPr="0045025A">
        <w:rPr>
          <w:rFonts w:ascii="Arial" w:hAnsi="Arial" w:cs="Arial"/>
          <w:sz w:val="24"/>
          <w:szCs w:val="24"/>
        </w:rPr>
        <w:t xml:space="preserve"> год</w:t>
      </w:r>
      <w:r w:rsidR="00416CFF" w:rsidRPr="0045025A">
        <w:rPr>
          <w:rFonts w:ascii="Arial" w:hAnsi="Arial" w:cs="Arial"/>
          <w:sz w:val="24"/>
          <w:szCs w:val="24"/>
        </w:rPr>
        <w:t>ах</w:t>
      </w:r>
      <w:r w:rsidR="009C4035" w:rsidRPr="0045025A">
        <w:rPr>
          <w:rFonts w:ascii="Arial" w:hAnsi="Arial" w:cs="Arial"/>
          <w:sz w:val="24"/>
          <w:szCs w:val="24"/>
        </w:rPr>
        <w:t>:</w:t>
      </w:r>
    </w:p>
    <w:p w:rsidR="009C4035" w:rsidRPr="0045025A" w:rsidRDefault="009C4035" w:rsidP="009C4035">
      <w:pPr>
        <w:tabs>
          <w:tab w:val="left" w:pos="7841"/>
        </w:tabs>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2"/>
        <w:gridCol w:w="4642"/>
      </w:tblGrid>
      <w:tr w:rsidR="009C4035" w:rsidRPr="0045025A" w:rsidTr="00B1266A">
        <w:tc>
          <w:tcPr>
            <w:tcW w:w="5186" w:type="dxa"/>
            <w:shd w:val="clear" w:color="auto" w:fill="auto"/>
            <w:vAlign w:val="center"/>
          </w:tcPr>
          <w:p w:rsidR="009C4035" w:rsidRPr="0045025A" w:rsidRDefault="009C4035" w:rsidP="0045025A">
            <w:pPr>
              <w:tabs>
                <w:tab w:val="left" w:pos="7841"/>
              </w:tabs>
              <w:jc w:val="center"/>
              <w:rPr>
                <w:rFonts w:ascii="Arial" w:hAnsi="Arial" w:cs="Arial"/>
                <w:sz w:val="24"/>
                <w:szCs w:val="24"/>
              </w:rPr>
            </w:pPr>
            <w:r w:rsidRPr="0045025A">
              <w:rPr>
                <w:rFonts w:ascii="Arial" w:hAnsi="Arial" w:cs="Arial"/>
                <w:sz w:val="24"/>
                <w:szCs w:val="24"/>
              </w:rPr>
              <w:t>Исполнение муниципальных гарантий</w:t>
            </w:r>
          </w:p>
        </w:tc>
        <w:tc>
          <w:tcPr>
            <w:tcW w:w="5186" w:type="dxa"/>
            <w:shd w:val="clear" w:color="auto" w:fill="auto"/>
            <w:vAlign w:val="center"/>
          </w:tcPr>
          <w:p w:rsidR="009C4035" w:rsidRPr="0045025A" w:rsidRDefault="009C4035" w:rsidP="0045025A">
            <w:pPr>
              <w:tabs>
                <w:tab w:val="left" w:pos="8679"/>
              </w:tabs>
              <w:jc w:val="center"/>
              <w:rPr>
                <w:rFonts w:ascii="Arial" w:hAnsi="Arial" w:cs="Arial"/>
                <w:sz w:val="24"/>
                <w:szCs w:val="24"/>
              </w:rPr>
            </w:pPr>
            <w:r w:rsidRPr="0045025A">
              <w:rPr>
                <w:rFonts w:ascii="Arial" w:hAnsi="Arial" w:cs="Arial"/>
                <w:sz w:val="24"/>
                <w:szCs w:val="24"/>
              </w:rPr>
              <w:t>Объем бюджетных ассигнований на исполнение гарантий по возможным гарантийным случаям, руб.</w:t>
            </w:r>
          </w:p>
        </w:tc>
      </w:tr>
      <w:tr w:rsidR="009C4035" w:rsidRPr="0045025A" w:rsidTr="00BD0075">
        <w:tc>
          <w:tcPr>
            <w:tcW w:w="5186" w:type="dxa"/>
            <w:shd w:val="clear" w:color="auto" w:fill="auto"/>
          </w:tcPr>
          <w:p w:rsidR="009C4035" w:rsidRPr="0045025A" w:rsidRDefault="009C4035" w:rsidP="0045025A">
            <w:pPr>
              <w:tabs>
                <w:tab w:val="left" w:pos="8679"/>
              </w:tabs>
              <w:jc w:val="both"/>
              <w:rPr>
                <w:rFonts w:ascii="Arial" w:hAnsi="Arial" w:cs="Arial"/>
                <w:sz w:val="24"/>
                <w:szCs w:val="24"/>
              </w:rPr>
            </w:pPr>
            <w:r w:rsidRPr="0045025A">
              <w:rPr>
                <w:rFonts w:ascii="Arial" w:hAnsi="Arial" w:cs="Arial"/>
                <w:sz w:val="24"/>
                <w:szCs w:val="24"/>
              </w:rPr>
              <w:t>За счет источников финансирования дефицита  местного бюджета</w:t>
            </w:r>
          </w:p>
        </w:tc>
        <w:tc>
          <w:tcPr>
            <w:tcW w:w="5186" w:type="dxa"/>
            <w:shd w:val="clear" w:color="auto" w:fill="auto"/>
          </w:tcPr>
          <w:p w:rsidR="009C4035" w:rsidRPr="0045025A" w:rsidRDefault="009C4035" w:rsidP="0045025A">
            <w:pPr>
              <w:tabs>
                <w:tab w:val="left" w:pos="8679"/>
              </w:tabs>
              <w:jc w:val="both"/>
              <w:rPr>
                <w:rFonts w:ascii="Arial" w:hAnsi="Arial" w:cs="Arial"/>
                <w:sz w:val="24"/>
                <w:szCs w:val="24"/>
              </w:rPr>
            </w:pPr>
            <w:r w:rsidRPr="0045025A">
              <w:rPr>
                <w:rFonts w:ascii="Arial" w:hAnsi="Arial" w:cs="Arial"/>
                <w:sz w:val="24"/>
                <w:szCs w:val="24"/>
              </w:rPr>
              <w:t>-</w:t>
            </w:r>
          </w:p>
        </w:tc>
      </w:tr>
      <w:tr w:rsidR="009C4035" w:rsidRPr="0045025A" w:rsidTr="00BD0075">
        <w:tc>
          <w:tcPr>
            <w:tcW w:w="5186" w:type="dxa"/>
            <w:shd w:val="clear" w:color="auto" w:fill="auto"/>
          </w:tcPr>
          <w:p w:rsidR="009C4035" w:rsidRPr="0045025A" w:rsidRDefault="009C4035" w:rsidP="0045025A">
            <w:pPr>
              <w:tabs>
                <w:tab w:val="left" w:pos="8679"/>
              </w:tabs>
              <w:jc w:val="both"/>
              <w:rPr>
                <w:rFonts w:ascii="Arial" w:hAnsi="Arial" w:cs="Arial"/>
                <w:sz w:val="24"/>
                <w:szCs w:val="24"/>
              </w:rPr>
            </w:pPr>
            <w:r w:rsidRPr="0045025A">
              <w:rPr>
                <w:rFonts w:ascii="Arial" w:hAnsi="Arial" w:cs="Arial"/>
                <w:sz w:val="24"/>
                <w:szCs w:val="24"/>
              </w:rPr>
              <w:t>За счет расходов бюджета</w:t>
            </w:r>
          </w:p>
        </w:tc>
        <w:tc>
          <w:tcPr>
            <w:tcW w:w="5186" w:type="dxa"/>
            <w:shd w:val="clear" w:color="auto" w:fill="auto"/>
          </w:tcPr>
          <w:p w:rsidR="009C4035" w:rsidRPr="0045025A" w:rsidRDefault="009C4035" w:rsidP="0045025A">
            <w:pPr>
              <w:tabs>
                <w:tab w:val="left" w:pos="8679"/>
              </w:tabs>
              <w:jc w:val="both"/>
              <w:rPr>
                <w:rFonts w:ascii="Arial" w:hAnsi="Arial" w:cs="Arial"/>
                <w:sz w:val="24"/>
                <w:szCs w:val="24"/>
              </w:rPr>
            </w:pPr>
            <w:r w:rsidRPr="0045025A">
              <w:rPr>
                <w:rFonts w:ascii="Arial" w:hAnsi="Arial" w:cs="Arial"/>
                <w:sz w:val="24"/>
                <w:szCs w:val="24"/>
              </w:rPr>
              <w:t>-</w:t>
            </w:r>
          </w:p>
        </w:tc>
      </w:tr>
    </w:tbl>
    <w:p w:rsidR="00124CAA" w:rsidRPr="0045025A" w:rsidRDefault="00124CAA" w:rsidP="00124CAA">
      <w:pPr>
        <w:ind w:left="3402"/>
        <w:jc w:val="center"/>
        <w:rPr>
          <w:rFonts w:ascii="Arial" w:hAnsi="Arial" w:cs="Arial"/>
          <w:sz w:val="24"/>
          <w:szCs w:val="24"/>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124CAA" w:rsidRPr="00A45DAF" w:rsidRDefault="00124CAA" w:rsidP="00124CAA">
      <w:pPr>
        <w:ind w:left="3402"/>
        <w:jc w:val="center"/>
        <w:rPr>
          <w:rFonts w:ascii="Arial" w:hAnsi="Arial" w:cs="Arial"/>
          <w:sz w:val="28"/>
          <w:szCs w:val="28"/>
        </w:rPr>
      </w:pPr>
    </w:p>
    <w:p w:rsidR="004E0AEF" w:rsidRPr="0045025A" w:rsidRDefault="004E0AEF" w:rsidP="004E0AEF">
      <w:pPr>
        <w:ind w:left="5670"/>
        <w:rPr>
          <w:rFonts w:ascii="Arial" w:hAnsi="Arial" w:cs="Arial"/>
          <w:sz w:val="24"/>
          <w:szCs w:val="24"/>
        </w:rPr>
      </w:pPr>
      <w:r w:rsidRPr="0045025A">
        <w:rPr>
          <w:rFonts w:ascii="Arial" w:hAnsi="Arial" w:cs="Arial"/>
          <w:sz w:val="24"/>
          <w:szCs w:val="24"/>
        </w:rPr>
        <w:t>Приложение № 1</w:t>
      </w:r>
      <w:r w:rsidR="00416CFF" w:rsidRPr="0045025A">
        <w:rPr>
          <w:rFonts w:ascii="Arial" w:hAnsi="Arial" w:cs="Arial"/>
          <w:sz w:val="24"/>
          <w:szCs w:val="24"/>
        </w:rPr>
        <w:t>0</w:t>
      </w:r>
    </w:p>
    <w:p w:rsidR="00547927" w:rsidRPr="0045025A" w:rsidRDefault="00547927" w:rsidP="00547927">
      <w:pPr>
        <w:ind w:left="5670"/>
        <w:rPr>
          <w:rFonts w:ascii="Arial" w:hAnsi="Arial" w:cs="Arial"/>
          <w:sz w:val="24"/>
          <w:szCs w:val="24"/>
        </w:rPr>
      </w:pPr>
      <w:r w:rsidRPr="0045025A">
        <w:rPr>
          <w:rFonts w:ascii="Arial" w:hAnsi="Arial" w:cs="Arial"/>
          <w:sz w:val="24"/>
          <w:szCs w:val="24"/>
        </w:rPr>
        <w:t xml:space="preserve">к решению Собрания депутатов Шумаковского сельсовета </w:t>
      </w:r>
    </w:p>
    <w:p w:rsidR="00547927" w:rsidRPr="0045025A" w:rsidRDefault="00547927" w:rsidP="00547927">
      <w:pPr>
        <w:ind w:left="5670"/>
        <w:rPr>
          <w:rFonts w:ascii="Arial" w:hAnsi="Arial" w:cs="Arial"/>
          <w:sz w:val="24"/>
          <w:szCs w:val="24"/>
        </w:rPr>
      </w:pPr>
      <w:r w:rsidRPr="0045025A">
        <w:rPr>
          <w:rFonts w:ascii="Arial" w:hAnsi="Arial" w:cs="Arial"/>
          <w:sz w:val="24"/>
          <w:szCs w:val="24"/>
        </w:rPr>
        <w:t>Курского района Курской области</w:t>
      </w:r>
    </w:p>
    <w:p w:rsidR="00547927" w:rsidRPr="0045025A" w:rsidRDefault="00547927" w:rsidP="00547927">
      <w:pPr>
        <w:ind w:left="5670"/>
        <w:rPr>
          <w:rFonts w:ascii="Arial" w:hAnsi="Arial" w:cs="Arial"/>
          <w:sz w:val="24"/>
          <w:szCs w:val="24"/>
        </w:rPr>
      </w:pPr>
      <w:r w:rsidRPr="0045025A">
        <w:rPr>
          <w:rFonts w:ascii="Arial" w:hAnsi="Arial" w:cs="Arial"/>
          <w:sz w:val="24"/>
          <w:szCs w:val="24"/>
        </w:rPr>
        <w:t>«О бюджете  Шумаковского сельсовета</w:t>
      </w:r>
    </w:p>
    <w:p w:rsidR="00547927" w:rsidRPr="0045025A" w:rsidRDefault="00547927" w:rsidP="00547927">
      <w:pPr>
        <w:ind w:left="5670"/>
        <w:rPr>
          <w:rFonts w:ascii="Arial" w:hAnsi="Arial" w:cs="Arial"/>
          <w:sz w:val="24"/>
          <w:szCs w:val="24"/>
        </w:rPr>
      </w:pPr>
      <w:r w:rsidRPr="0045025A">
        <w:rPr>
          <w:rFonts w:ascii="Arial" w:hAnsi="Arial" w:cs="Arial"/>
          <w:sz w:val="24"/>
          <w:szCs w:val="24"/>
        </w:rPr>
        <w:t>Курского района Курской области на 2024 год и на плановый период 2025 и 2026 годов»</w:t>
      </w:r>
    </w:p>
    <w:p w:rsidR="005C2C20" w:rsidRPr="00A45DAF" w:rsidRDefault="005C2C20" w:rsidP="005C2C20">
      <w:pPr>
        <w:ind w:left="5670" w:right="-499"/>
        <w:rPr>
          <w:rFonts w:ascii="Arial" w:hAnsi="Arial" w:cs="Arial"/>
          <w:sz w:val="22"/>
          <w:szCs w:val="22"/>
        </w:rPr>
      </w:pPr>
      <w:r w:rsidRPr="0045025A">
        <w:rPr>
          <w:rFonts w:ascii="Arial" w:hAnsi="Arial" w:cs="Arial"/>
          <w:sz w:val="24"/>
          <w:szCs w:val="24"/>
        </w:rPr>
        <w:t>от 12  декабря 2023 года № 31-7-9</w:t>
      </w:r>
    </w:p>
    <w:p w:rsidR="004E0AEF" w:rsidRPr="00A45DAF" w:rsidRDefault="004E0AEF" w:rsidP="004E0AEF">
      <w:pPr>
        <w:ind w:left="5670"/>
        <w:rPr>
          <w:rFonts w:ascii="Arial" w:hAnsi="Arial" w:cs="Arial"/>
          <w:sz w:val="22"/>
          <w:szCs w:val="22"/>
        </w:rPr>
      </w:pPr>
    </w:p>
    <w:p w:rsidR="00FF0D78" w:rsidRPr="00A45DAF" w:rsidRDefault="00FF0D78" w:rsidP="00FF0D78">
      <w:pPr>
        <w:ind w:left="1981" w:right="-499" w:firstLine="851"/>
        <w:jc w:val="center"/>
        <w:rPr>
          <w:rFonts w:ascii="Arial" w:hAnsi="Arial" w:cs="Arial"/>
          <w:sz w:val="28"/>
          <w:szCs w:val="28"/>
        </w:rPr>
      </w:pPr>
    </w:p>
    <w:p w:rsidR="00416CFF" w:rsidRPr="005C2C20" w:rsidRDefault="00416CFF" w:rsidP="00416CFF">
      <w:pPr>
        <w:jc w:val="center"/>
        <w:rPr>
          <w:rFonts w:ascii="Arial" w:hAnsi="Arial" w:cs="Arial"/>
          <w:b/>
          <w:sz w:val="32"/>
          <w:szCs w:val="32"/>
        </w:rPr>
      </w:pPr>
      <w:r w:rsidRPr="005C2C20">
        <w:rPr>
          <w:rFonts w:ascii="Arial" w:hAnsi="Arial" w:cs="Arial"/>
          <w:b/>
          <w:sz w:val="32"/>
          <w:szCs w:val="32"/>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16CFF" w:rsidRPr="00A45DAF" w:rsidRDefault="00416CFF" w:rsidP="00416CFF">
      <w:pPr>
        <w:jc w:val="center"/>
        <w:rPr>
          <w:rFonts w:ascii="Arial" w:hAnsi="Arial" w:cs="Arial"/>
          <w:b/>
          <w:sz w:val="28"/>
          <w:szCs w:val="28"/>
        </w:rPr>
      </w:pPr>
    </w:p>
    <w:p w:rsidR="00416CFF" w:rsidRPr="005C2C20" w:rsidRDefault="00416CFF" w:rsidP="00416CFF">
      <w:pPr>
        <w:ind w:firstLine="851"/>
        <w:jc w:val="both"/>
        <w:rPr>
          <w:rFonts w:ascii="Arial" w:hAnsi="Arial" w:cs="Arial"/>
          <w:sz w:val="24"/>
          <w:szCs w:val="24"/>
        </w:rPr>
      </w:pPr>
      <w:r w:rsidRPr="005C2C20">
        <w:rPr>
          <w:rFonts w:ascii="Arial" w:hAnsi="Arial" w:cs="Arial"/>
          <w:sz w:val="24"/>
          <w:szCs w:val="24"/>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16CFF" w:rsidRPr="005C2C20" w:rsidRDefault="00416CFF" w:rsidP="00416CFF">
      <w:pPr>
        <w:jc w:val="both"/>
        <w:rPr>
          <w:rFonts w:ascii="Arial" w:hAnsi="Arial" w:cs="Arial"/>
          <w:sz w:val="24"/>
          <w:szCs w:val="24"/>
        </w:rPr>
      </w:pPr>
      <w:proofErr w:type="spellStart"/>
      <w:r w:rsidRPr="005C2C20">
        <w:rPr>
          <w:rFonts w:ascii="Arial" w:hAnsi="Arial" w:cs="Arial"/>
          <w:sz w:val="24"/>
          <w:szCs w:val="24"/>
        </w:rPr>
        <w:t>Омбт</w:t>
      </w:r>
      <w:proofErr w:type="spellEnd"/>
      <w:r w:rsidRPr="005C2C20">
        <w:rPr>
          <w:rFonts w:ascii="Arial" w:hAnsi="Arial" w:cs="Arial"/>
          <w:sz w:val="24"/>
          <w:szCs w:val="24"/>
        </w:rPr>
        <w:t xml:space="preserve"> = N </w:t>
      </w:r>
      <w:proofErr w:type="spellStart"/>
      <w:r w:rsidRPr="005C2C20">
        <w:rPr>
          <w:rFonts w:ascii="Arial" w:hAnsi="Arial" w:cs="Arial"/>
          <w:sz w:val="24"/>
          <w:szCs w:val="24"/>
        </w:rPr>
        <w:t>х</w:t>
      </w:r>
      <w:proofErr w:type="spellEnd"/>
      <w:r w:rsidRPr="005C2C20">
        <w:rPr>
          <w:rFonts w:ascii="Arial" w:hAnsi="Arial" w:cs="Arial"/>
          <w:sz w:val="24"/>
          <w:szCs w:val="24"/>
        </w:rPr>
        <w:t xml:space="preserve"> </w:t>
      </w:r>
      <w:proofErr w:type="spellStart"/>
      <w:r w:rsidRPr="005C2C20">
        <w:rPr>
          <w:rFonts w:ascii="Arial" w:hAnsi="Arial" w:cs="Arial"/>
          <w:sz w:val="24"/>
          <w:szCs w:val="24"/>
        </w:rPr>
        <w:t>Чнп</w:t>
      </w:r>
      <w:proofErr w:type="spellEnd"/>
      <w:r w:rsidRPr="005C2C20">
        <w:rPr>
          <w:rFonts w:ascii="Arial" w:hAnsi="Arial" w:cs="Arial"/>
          <w:sz w:val="24"/>
          <w:szCs w:val="24"/>
        </w:rPr>
        <w:t xml:space="preserve"> ,</w:t>
      </w:r>
    </w:p>
    <w:p w:rsidR="00416CFF" w:rsidRPr="005C2C20" w:rsidRDefault="00416CFF" w:rsidP="00416CFF">
      <w:pPr>
        <w:jc w:val="both"/>
        <w:rPr>
          <w:rFonts w:ascii="Arial" w:hAnsi="Arial" w:cs="Arial"/>
          <w:sz w:val="24"/>
          <w:szCs w:val="24"/>
        </w:rPr>
      </w:pPr>
      <w:r w:rsidRPr="005C2C20">
        <w:rPr>
          <w:rFonts w:ascii="Arial" w:hAnsi="Arial" w:cs="Arial"/>
          <w:sz w:val="24"/>
          <w:szCs w:val="24"/>
        </w:rPr>
        <w:t xml:space="preserve">где: </w:t>
      </w:r>
      <w:proofErr w:type="spellStart"/>
      <w:r w:rsidRPr="005C2C20">
        <w:rPr>
          <w:rFonts w:ascii="Arial" w:hAnsi="Arial" w:cs="Arial"/>
          <w:sz w:val="24"/>
          <w:szCs w:val="24"/>
        </w:rPr>
        <w:t>Омбт</w:t>
      </w:r>
      <w:proofErr w:type="spellEnd"/>
      <w:r w:rsidRPr="005C2C20">
        <w:rPr>
          <w:rFonts w:ascii="Arial" w:hAnsi="Arial" w:cs="Arial"/>
          <w:sz w:val="24"/>
          <w:szCs w:val="24"/>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16CFF" w:rsidRPr="005C2C20" w:rsidRDefault="00416CFF" w:rsidP="00416CFF">
      <w:pPr>
        <w:jc w:val="both"/>
        <w:rPr>
          <w:rFonts w:ascii="Arial" w:hAnsi="Arial" w:cs="Arial"/>
          <w:sz w:val="24"/>
          <w:szCs w:val="24"/>
        </w:rPr>
      </w:pPr>
      <w:r w:rsidRPr="005C2C20">
        <w:rPr>
          <w:rFonts w:ascii="Arial" w:hAnsi="Arial" w:cs="Arial"/>
          <w:sz w:val="24"/>
          <w:szCs w:val="24"/>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16CFF" w:rsidRPr="005C2C20" w:rsidRDefault="00416CFF" w:rsidP="00416CFF">
      <w:pPr>
        <w:jc w:val="both"/>
        <w:rPr>
          <w:rFonts w:ascii="Arial" w:hAnsi="Arial" w:cs="Arial"/>
          <w:sz w:val="24"/>
          <w:szCs w:val="24"/>
        </w:rPr>
      </w:pPr>
      <w:r w:rsidRPr="005C2C20">
        <w:rPr>
          <w:rFonts w:ascii="Arial" w:hAnsi="Arial" w:cs="Arial"/>
          <w:sz w:val="24"/>
          <w:szCs w:val="24"/>
        </w:rPr>
        <w:t xml:space="preserve">N = </w:t>
      </w:r>
      <w:proofErr w:type="spellStart"/>
      <w:r w:rsidRPr="005C2C20">
        <w:rPr>
          <w:rFonts w:ascii="Arial" w:hAnsi="Arial" w:cs="Arial"/>
          <w:sz w:val="24"/>
          <w:szCs w:val="24"/>
        </w:rPr>
        <w:t>Sфр:Чнп</w:t>
      </w:r>
      <w:proofErr w:type="spellEnd"/>
    </w:p>
    <w:p w:rsidR="00416CFF" w:rsidRPr="005C2C20" w:rsidRDefault="00416CFF" w:rsidP="00416CFF">
      <w:pPr>
        <w:jc w:val="both"/>
        <w:rPr>
          <w:rFonts w:ascii="Arial" w:hAnsi="Arial" w:cs="Arial"/>
          <w:sz w:val="24"/>
          <w:szCs w:val="24"/>
        </w:rPr>
      </w:pPr>
      <w:r w:rsidRPr="005C2C20">
        <w:rPr>
          <w:rFonts w:ascii="Arial" w:hAnsi="Arial" w:cs="Arial"/>
          <w:sz w:val="24"/>
          <w:szCs w:val="24"/>
        </w:rPr>
        <w:t xml:space="preserve">где: </w:t>
      </w:r>
      <w:proofErr w:type="spellStart"/>
      <w:r w:rsidRPr="005C2C20">
        <w:rPr>
          <w:rFonts w:ascii="Arial" w:hAnsi="Arial" w:cs="Arial"/>
          <w:sz w:val="24"/>
          <w:szCs w:val="24"/>
        </w:rPr>
        <w:t>Sфр</w:t>
      </w:r>
      <w:proofErr w:type="spellEnd"/>
      <w:r w:rsidRPr="005C2C20">
        <w:rPr>
          <w:rFonts w:ascii="Arial" w:hAnsi="Arial" w:cs="Arial"/>
          <w:sz w:val="24"/>
          <w:szCs w:val="24"/>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16CFF" w:rsidRPr="005C2C20" w:rsidRDefault="00416CFF" w:rsidP="00416CFF">
      <w:pPr>
        <w:jc w:val="both"/>
        <w:rPr>
          <w:rFonts w:ascii="Arial" w:hAnsi="Arial" w:cs="Arial"/>
          <w:sz w:val="24"/>
          <w:szCs w:val="24"/>
        </w:rPr>
      </w:pPr>
      <w:proofErr w:type="spellStart"/>
      <w:r w:rsidRPr="005C2C20">
        <w:rPr>
          <w:rFonts w:ascii="Arial" w:hAnsi="Arial" w:cs="Arial"/>
          <w:sz w:val="24"/>
          <w:szCs w:val="24"/>
        </w:rPr>
        <w:t>Чнп</w:t>
      </w:r>
      <w:proofErr w:type="spellEnd"/>
      <w:r w:rsidRPr="005C2C20">
        <w:rPr>
          <w:rFonts w:ascii="Arial" w:hAnsi="Arial" w:cs="Arial"/>
          <w:sz w:val="24"/>
          <w:szCs w:val="24"/>
        </w:rPr>
        <w:t xml:space="preserve"> – численность населения поселения.  </w:t>
      </w:r>
    </w:p>
    <w:p w:rsidR="00416CFF" w:rsidRPr="005C2C20" w:rsidRDefault="00416CFF" w:rsidP="00416CFF">
      <w:pPr>
        <w:ind w:firstLine="851"/>
        <w:jc w:val="both"/>
        <w:rPr>
          <w:rFonts w:ascii="Arial" w:hAnsi="Arial" w:cs="Arial"/>
          <w:sz w:val="24"/>
          <w:szCs w:val="24"/>
        </w:rPr>
      </w:pPr>
      <w:r w:rsidRPr="005C2C20">
        <w:rPr>
          <w:rFonts w:ascii="Arial" w:hAnsi="Arial" w:cs="Arial"/>
          <w:sz w:val="24"/>
          <w:szCs w:val="24"/>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F65DF7" w:rsidRPr="005C2C20" w:rsidRDefault="00F65DF7" w:rsidP="00F65DF7">
      <w:pPr>
        <w:jc w:val="both"/>
        <w:rPr>
          <w:rFonts w:ascii="Arial" w:hAnsi="Arial" w:cs="Arial"/>
          <w:sz w:val="24"/>
          <w:szCs w:val="24"/>
        </w:rPr>
      </w:pPr>
      <w:r w:rsidRPr="005C2C20">
        <w:rPr>
          <w:rFonts w:ascii="Arial" w:hAnsi="Arial" w:cs="Arial"/>
          <w:sz w:val="24"/>
          <w:szCs w:val="24"/>
        </w:rPr>
        <w:t>РАСЧЕТ на 202</w:t>
      </w:r>
      <w:r w:rsidR="00547927" w:rsidRPr="005C2C20">
        <w:rPr>
          <w:rFonts w:ascii="Arial" w:hAnsi="Arial" w:cs="Arial"/>
          <w:sz w:val="24"/>
          <w:szCs w:val="24"/>
        </w:rPr>
        <w:t>4</w:t>
      </w:r>
      <w:r w:rsidRPr="005C2C20">
        <w:rPr>
          <w:rFonts w:ascii="Arial" w:hAnsi="Arial" w:cs="Arial"/>
          <w:sz w:val="24"/>
          <w:szCs w:val="24"/>
        </w:rPr>
        <w:t xml:space="preserve"> год: N = </w:t>
      </w:r>
      <w:proofErr w:type="spellStart"/>
      <w:r w:rsidRPr="005C2C20">
        <w:rPr>
          <w:rFonts w:ascii="Arial" w:hAnsi="Arial" w:cs="Arial"/>
          <w:sz w:val="24"/>
          <w:szCs w:val="24"/>
        </w:rPr>
        <w:t>Sфр:Чнп=</w:t>
      </w:r>
      <w:proofErr w:type="spellEnd"/>
      <w:r w:rsidRPr="005C2C20">
        <w:rPr>
          <w:rFonts w:ascii="Arial" w:hAnsi="Arial" w:cs="Arial"/>
          <w:sz w:val="24"/>
          <w:szCs w:val="24"/>
        </w:rPr>
        <w:t xml:space="preserve"> </w:t>
      </w:r>
      <w:r w:rsidR="00547927" w:rsidRPr="005C2C20">
        <w:rPr>
          <w:rFonts w:ascii="Arial" w:hAnsi="Arial" w:cs="Arial"/>
          <w:sz w:val="24"/>
          <w:szCs w:val="24"/>
        </w:rPr>
        <w:t>12220</w:t>
      </w:r>
      <w:r w:rsidR="003475B4" w:rsidRPr="005C2C20">
        <w:rPr>
          <w:rFonts w:ascii="Arial" w:hAnsi="Arial" w:cs="Arial"/>
          <w:sz w:val="24"/>
          <w:szCs w:val="24"/>
        </w:rPr>
        <w:t>,00</w:t>
      </w:r>
      <w:r w:rsidRPr="005C2C20">
        <w:rPr>
          <w:rFonts w:ascii="Arial" w:hAnsi="Arial" w:cs="Arial"/>
          <w:sz w:val="24"/>
          <w:szCs w:val="24"/>
        </w:rPr>
        <w:t>:1</w:t>
      </w:r>
      <w:r w:rsidR="00547927" w:rsidRPr="005C2C20">
        <w:rPr>
          <w:rFonts w:ascii="Arial" w:hAnsi="Arial" w:cs="Arial"/>
          <w:sz w:val="24"/>
          <w:szCs w:val="24"/>
        </w:rPr>
        <w:t>264</w:t>
      </w:r>
      <w:r w:rsidRPr="005C2C20">
        <w:rPr>
          <w:rFonts w:ascii="Arial" w:hAnsi="Arial" w:cs="Arial"/>
          <w:sz w:val="24"/>
          <w:szCs w:val="24"/>
        </w:rPr>
        <w:t>=</w:t>
      </w:r>
      <w:r w:rsidR="00547927" w:rsidRPr="005C2C20">
        <w:rPr>
          <w:rFonts w:ascii="Arial" w:hAnsi="Arial" w:cs="Arial"/>
          <w:sz w:val="24"/>
          <w:szCs w:val="24"/>
        </w:rPr>
        <w:t>9,6677152</w:t>
      </w:r>
    </w:p>
    <w:p w:rsidR="00F65DF7" w:rsidRPr="005C2C20" w:rsidRDefault="00F65DF7" w:rsidP="00F65DF7">
      <w:pPr>
        <w:jc w:val="both"/>
        <w:rPr>
          <w:rFonts w:ascii="Arial" w:hAnsi="Arial" w:cs="Arial"/>
          <w:sz w:val="24"/>
          <w:szCs w:val="24"/>
        </w:rPr>
      </w:pPr>
      <w:proofErr w:type="spellStart"/>
      <w:r w:rsidRPr="005C2C20">
        <w:rPr>
          <w:rFonts w:ascii="Arial" w:hAnsi="Arial" w:cs="Arial"/>
          <w:sz w:val="24"/>
          <w:szCs w:val="24"/>
        </w:rPr>
        <w:t>Омбт</w:t>
      </w:r>
      <w:proofErr w:type="spellEnd"/>
      <w:r w:rsidRPr="005C2C20">
        <w:rPr>
          <w:rFonts w:ascii="Arial" w:hAnsi="Arial" w:cs="Arial"/>
          <w:sz w:val="24"/>
          <w:szCs w:val="24"/>
        </w:rPr>
        <w:t xml:space="preserve"> = N </w:t>
      </w:r>
      <w:proofErr w:type="spellStart"/>
      <w:r w:rsidRPr="005C2C20">
        <w:rPr>
          <w:rFonts w:ascii="Arial" w:hAnsi="Arial" w:cs="Arial"/>
          <w:sz w:val="24"/>
          <w:szCs w:val="24"/>
        </w:rPr>
        <w:t>х</w:t>
      </w:r>
      <w:proofErr w:type="spellEnd"/>
      <w:r w:rsidRPr="005C2C20">
        <w:rPr>
          <w:rFonts w:ascii="Arial" w:hAnsi="Arial" w:cs="Arial"/>
          <w:sz w:val="24"/>
          <w:szCs w:val="24"/>
        </w:rPr>
        <w:t xml:space="preserve"> </w:t>
      </w:r>
      <w:proofErr w:type="spellStart"/>
      <w:r w:rsidRPr="005C2C20">
        <w:rPr>
          <w:rFonts w:ascii="Arial" w:hAnsi="Arial" w:cs="Arial"/>
          <w:sz w:val="24"/>
          <w:szCs w:val="24"/>
        </w:rPr>
        <w:t>Чнп</w:t>
      </w:r>
      <w:proofErr w:type="spellEnd"/>
      <w:r w:rsidRPr="005C2C20">
        <w:rPr>
          <w:rFonts w:ascii="Arial" w:hAnsi="Arial" w:cs="Arial"/>
          <w:sz w:val="24"/>
          <w:szCs w:val="24"/>
        </w:rPr>
        <w:t xml:space="preserve"> =</w:t>
      </w:r>
      <w:r w:rsidR="003475B4" w:rsidRPr="005C2C20">
        <w:rPr>
          <w:rFonts w:ascii="Arial" w:hAnsi="Arial" w:cs="Arial"/>
          <w:sz w:val="24"/>
          <w:szCs w:val="24"/>
        </w:rPr>
        <w:t>9,6677152</w:t>
      </w:r>
      <w:r w:rsidRPr="005C2C20">
        <w:rPr>
          <w:rFonts w:ascii="Arial" w:hAnsi="Arial" w:cs="Arial"/>
          <w:sz w:val="24"/>
          <w:szCs w:val="24"/>
        </w:rPr>
        <w:t>х1</w:t>
      </w:r>
      <w:r w:rsidR="003475B4" w:rsidRPr="005C2C20">
        <w:rPr>
          <w:rFonts w:ascii="Arial" w:hAnsi="Arial" w:cs="Arial"/>
          <w:sz w:val="24"/>
          <w:szCs w:val="24"/>
        </w:rPr>
        <w:t>264</w:t>
      </w:r>
      <w:r w:rsidRPr="005C2C20">
        <w:rPr>
          <w:rFonts w:ascii="Arial" w:hAnsi="Arial" w:cs="Arial"/>
          <w:sz w:val="24"/>
          <w:szCs w:val="24"/>
        </w:rPr>
        <w:t>=1</w:t>
      </w:r>
      <w:r w:rsidR="003475B4" w:rsidRPr="005C2C20">
        <w:rPr>
          <w:rFonts w:ascii="Arial" w:hAnsi="Arial" w:cs="Arial"/>
          <w:sz w:val="24"/>
          <w:szCs w:val="24"/>
        </w:rPr>
        <w:t>2220</w:t>
      </w:r>
      <w:r w:rsidRPr="005C2C20">
        <w:rPr>
          <w:rFonts w:ascii="Arial" w:hAnsi="Arial" w:cs="Arial"/>
          <w:sz w:val="24"/>
          <w:szCs w:val="24"/>
        </w:rPr>
        <w:t xml:space="preserve">,00  рублей.  </w:t>
      </w:r>
    </w:p>
    <w:p w:rsidR="004E0AEF" w:rsidRPr="0045025A" w:rsidRDefault="004E0AEF" w:rsidP="004E0AEF">
      <w:pPr>
        <w:ind w:left="5670"/>
        <w:rPr>
          <w:rFonts w:ascii="Arial" w:hAnsi="Arial" w:cs="Arial"/>
          <w:sz w:val="24"/>
          <w:szCs w:val="24"/>
        </w:rPr>
      </w:pPr>
      <w:r w:rsidRPr="0045025A">
        <w:rPr>
          <w:rFonts w:ascii="Arial" w:hAnsi="Arial" w:cs="Arial"/>
          <w:sz w:val="24"/>
          <w:szCs w:val="24"/>
        </w:rPr>
        <w:lastRenderedPageBreak/>
        <w:t>Приложение № 1</w:t>
      </w:r>
      <w:r w:rsidR="00416CFF" w:rsidRPr="0045025A">
        <w:rPr>
          <w:rFonts w:ascii="Arial" w:hAnsi="Arial" w:cs="Arial"/>
          <w:sz w:val="24"/>
          <w:szCs w:val="24"/>
        </w:rPr>
        <w:t>1</w:t>
      </w:r>
    </w:p>
    <w:p w:rsidR="003475B4" w:rsidRPr="0045025A" w:rsidRDefault="003475B4" w:rsidP="003475B4">
      <w:pPr>
        <w:ind w:left="5670"/>
        <w:rPr>
          <w:rFonts w:ascii="Arial" w:hAnsi="Arial" w:cs="Arial"/>
          <w:sz w:val="24"/>
          <w:szCs w:val="24"/>
        </w:rPr>
      </w:pPr>
      <w:r w:rsidRPr="0045025A">
        <w:rPr>
          <w:rFonts w:ascii="Arial" w:hAnsi="Arial" w:cs="Arial"/>
          <w:sz w:val="24"/>
          <w:szCs w:val="24"/>
        </w:rPr>
        <w:t xml:space="preserve">к решению Собрания депутатов Шумаковского сельсовета </w:t>
      </w:r>
    </w:p>
    <w:p w:rsidR="003475B4" w:rsidRPr="0045025A" w:rsidRDefault="003475B4" w:rsidP="003475B4">
      <w:pPr>
        <w:ind w:left="5670"/>
        <w:rPr>
          <w:rFonts w:ascii="Arial" w:hAnsi="Arial" w:cs="Arial"/>
          <w:sz w:val="24"/>
          <w:szCs w:val="24"/>
        </w:rPr>
      </w:pPr>
      <w:r w:rsidRPr="0045025A">
        <w:rPr>
          <w:rFonts w:ascii="Arial" w:hAnsi="Arial" w:cs="Arial"/>
          <w:sz w:val="24"/>
          <w:szCs w:val="24"/>
        </w:rPr>
        <w:t>Курского района Курской области</w:t>
      </w:r>
    </w:p>
    <w:p w:rsidR="003475B4" w:rsidRPr="0045025A" w:rsidRDefault="003475B4" w:rsidP="003475B4">
      <w:pPr>
        <w:ind w:left="5670"/>
        <w:rPr>
          <w:rFonts w:ascii="Arial" w:hAnsi="Arial" w:cs="Arial"/>
          <w:sz w:val="24"/>
          <w:szCs w:val="24"/>
        </w:rPr>
      </w:pPr>
      <w:r w:rsidRPr="0045025A">
        <w:rPr>
          <w:rFonts w:ascii="Arial" w:hAnsi="Arial" w:cs="Arial"/>
          <w:sz w:val="24"/>
          <w:szCs w:val="24"/>
        </w:rPr>
        <w:t>«О бюджете  Шумаковского сельсовета</w:t>
      </w:r>
    </w:p>
    <w:p w:rsidR="003475B4" w:rsidRPr="0045025A" w:rsidRDefault="003475B4" w:rsidP="003475B4">
      <w:pPr>
        <w:ind w:left="5670"/>
        <w:rPr>
          <w:rFonts w:ascii="Arial" w:hAnsi="Arial" w:cs="Arial"/>
          <w:sz w:val="24"/>
          <w:szCs w:val="24"/>
        </w:rPr>
      </w:pPr>
      <w:r w:rsidRPr="0045025A">
        <w:rPr>
          <w:rFonts w:ascii="Arial" w:hAnsi="Arial" w:cs="Arial"/>
          <w:sz w:val="24"/>
          <w:szCs w:val="24"/>
        </w:rPr>
        <w:t>Курского района Курской области на 2024 год и на плановый период 2025 и 2026 годов»</w:t>
      </w:r>
    </w:p>
    <w:p w:rsidR="005C2C20" w:rsidRPr="0045025A" w:rsidRDefault="005C2C20" w:rsidP="005C2C20">
      <w:pPr>
        <w:ind w:left="5670" w:right="-499"/>
        <w:rPr>
          <w:rFonts w:ascii="Arial" w:hAnsi="Arial" w:cs="Arial"/>
          <w:sz w:val="24"/>
          <w:szCs w:val="24"/>
        </w:rPr>
      </w:pPr>
      <w:r w:rsidRPr="0045025A">
        <w:rPr>
          <w:rFonts w:ascii="Arial" w:hAnsi="Arial" w:cs="Arial"/>
          <w:sz w:val="24"/>
          <w:szCs w:val="24"/>
        </w:rPr>
        <w:t>от 12  декабря 2023 года № 31-7-9</w:t>
      </w:r>
    </w:p>
    <w:p w:rsidR="005C2C20" w:rsidRPr="00A45DAF" w:rsidRDefault="005C2C20" w:rsidP="005C2C20">
      <w:pPr>
        <w:ind w:left="5670" w:right="-499"/>
        <w:rPr>
          <w:rFonts w:ascii="Arial" w:hAnsi="Arial" w:cs="Arial"/>
          <w:sz w:val="22"/>
          <w:szCs w:val="22"/>
        </w:rPr>
      </w:pPr>
    </w:p>
    <w:p w:rsidR="00A92FF6" w:rsidRPr="00A45DAF" w:rsidRDefault="00A92FF6" w:rsidP="00A92FF6">
      <w:pPr>
        <w:jc w:val="center"/>
        <w:rPr>
          <w:rFonts w:ascii="Arial" w:hAnsi="Arial" w:cs="Arial"/>
          <w:b/>
          <w:sz w:val="28"/>
          <w:szCs w:val="28"/>
        </w:rPr>
      </w:pPr>
      <w:r w:rsidRPr="005C2C20">
        <w:rPr>
          <w:rFonts w:ascii="Arial" w:hAnsi="Arial" w:cs="Arial"/>
          <w:b/>
          <w:sz w:val="32"/>
          <w:szCs w:val="32"/>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92FF6" w:rsidRPr="00A45DAF" w:rsidRDefault="00A92FF6" w:rsidP="00A92FF6">
      <w:pPr>
        <w:jc w:val="center"/>
        <w:rPr>
          <w:rFonts w:ascii="Arial" w:hAnsi="Arial" w:cs="Arial"/>
          <w:b/>
          <w:sz w:val="28"/>
          <w:szCs w:val="28"/>
        </w:rPr>
      </w:pPr>
    </w:p>
    <w:p w:rsidR="00A92FF6" w:rsidRPr="005C2C20" w:rsidRDefault="00A92FF6" w:rsidP="00A92FF6">
      <w:pPr>
        <w:ind w:firstLine="851"/>
        <w:jc w:val="both"/>
        <w:rPr>
          <w:rFonts w:ascii="Arial" w:hAnsi="Arial" w:cs="Arial"/>
          <w:sz w:val="24"/>
          <w:szCs w:val="24"/>
        </w:rPr>
      </w:pPr>
      <w:r w:rsidRPr="005C2C20">
        <w:rPr>
          <w:rFonts w:ascii="Arial" w:hAnsi="Arial" w:cs="Arial"/>
          <w:sz w:val="24"/>
          <w:szCs w:val="24"/>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92FF6" w:rsidRPr="005C2C20" w:rsidRDefault="00A92FF6" w:rsidP="00A92FF6">
      <w:pPr>
        <w:jc w:val="both"/>
        <w:rPr>
          <w:rFonts w:ascii="Arial" w:hAnsi="Arial" w:cs="Arial"/>
          <w:sz w:val="24"/>
          <w:szCs w:val="24"/>
        </w:rPr>
      </w:pPr>
      <w:proofErr w:type="spellStart"/>
      <w:r w:rsidRPr="005C2C20">
        <w:rPr>
          <w:rFonts w:ascii="Arial" w:hAnsi="Arial" w:cs="Arial"/>
          <w:sz w:val="24"/>
          <w:szCs w:val="24"/>
        </w:rPr>
        <w:t>Омбт</w:t>
      </w:r>
      <w:proofErr w:type="spellEnd"/>
      <w:r w:rsidRPr="005C2C20">
        <w:rPr>
          <w:rFonts w:ascii="Arial" w:hAnsi="Arial" w:cs="Arial"/>
          <w:sz w:val="24"/>
          <w:szCs w:val="24"/>
        </w:rPr>
        <w:t xml:space="preserve"> = N </w:t>
      </w:r>
      <w:proofErr w:type="spellStart"/>
      <w:r w:rsidRPr="005C2C20">
        <w:rPr>
          <w:rFonts w:ascii="Arial" w:hAnsi="Arial" w:cs="Arial"/>
          <w:sz w:val="24"/>
          <w:szCs w:val="24"/>
        </w:rPr>
        <w:t>хЧнп</w:t>
      </w:r>
      <w:proofErr w:type="spellEnd"/>
      <w:r w:rsidRPr="005C2C20">
        <w:rPr>
          <w:rFonts w:ascii="Arial" w:hAnsi="Arial" w:cs="Arial"/>
          <w:sz w:val="24"/>
          <w:szCs w:val="24"/>
        </w:rPr>
        <w:t xml:space="preserve"> ,</w:t>
      </w:r>
    </w:p>
    <w:p w:rsidR="00A92FF6" w:rsidRPr="005C2C20" w:rsidRDefault="00A92FF6" w:rsidP="00A92FF6">
      <w:pPr>
        <w:jc w:val="both"/>
        <w:rPr>
          <w:rFonts w:ascii="Arial" w:hAnsi="Arial" w:cs="Arial"/>
          <w:sz w:val="24"/>
          <w:szCs w:val="24"/>
        </w:rPr>
      </w:pPr>
      <w:r w:rsidRPr="005C2C20">
        <w:rPr>
          <w:rFonts w:ascii="Arial" w:hAnsi="Arial" w:cs="Arial"/>
          <w:sz w:val="24"/>
          <w:szCs w:val="24"/>
        </w:rPr>
        <w:t xml:space="preserve">где: </w:t>
      </w:r>
      <w:proofErr w:type="spellStart"/>
      <w:r w:rsidRPr="005C2C20">
        <w:rPr>
          <w:rFonts w:ascii="Arial" w:hAnsi="Arial" w:cs="Arial"/>
          <w:sz w:val="24"/>
          <w:szCs w:val="24"/>
        </w:rPr>
        <w:t>Омбт</w:t>
      </w:r>
      <w:proofErr w:type="spellEnd"/>
      <w:r w:rsidRPr="005C2C20">
        <w:rPr>
          <w:rFonts w:ascii="Arial" w:hAnsi="Arial" w:cs="Arial"/>
          <w:sz w:val="24"/>
          <w:szCs w:val="24"/>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92FF6" w:rsidRPr="005C2C20" w:rsidRDefault="00A92FF6" w:rsidP="00A92FF6">
      <w:pPr>
        <w:jc w:val="both"/>
        <w:rPr>
          <w:rFonts w:ascii="Arial" w:hAnsi="Arial" w:cs="Arial"/>
          <w:sz w:val="24"/>
          <w:szCs w:val="24"/>
        </w:rPr>
      </w:pPr>
      <w:r w:rsidRPr="005C2C20">
        <w:rPr>
          <w:rFonts w:ascii="Arial" w:hAnsi="Arial" w:cs="Arial"/>
          <w:sz w:val="24"/>
          <w:szCs w:val="24"/>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92FF6" w:rsidRPr="005C2C20" w:rsidRDefault="00A92FF6" w:rsidP="00A92FF6">
      <w:pPr>
        <w:jc w:val="both"/>
        <w:rPr>
          <w:rFonts w:ascii="Arial" w:hAnsi="Arial" w:cs="Arial"/>
          <w:sz w:val="24"/>
          <w:szCs w:val="24"/>
        </w:rPr>
      </w:pPr>
      <w:r w:rsidRPr="005C2C20">
        <w:rPr>
          <w:rFonts w:ascii="Arial" w:hAnsi="Arial" w:cs="Arial"/>
          <w:sz w:val="24"/>
          <w:szCs w:val="24"/>
        </w:rPr>
        <w:t xml:space="preserve">N = </w:t>
      </w:r>
      <w:proofErr w:type="spellStart"/>
      <w:r w:rsidRPr="005C2C20">
        <w:rPr>
          <w:rFonts w:ascii="Arial" w:hAnsi="Arial" w:cs="Arial"/>
          <w:sz w:val="24"/>
          <w:szCs w:val="24"/>
        </w:rPr>
        <w:t>Sфр:Чнп</w:t>
      </w:r>
      <w:proofErr w:type="spellEnd"/>
    </w:p>
    <w:p w:rsidR="00A92FF6" w:rsidRPr="005C2C20" w:rsidRDefault="00A92FF6" w:rsidP="00A92FF6">
      <w:pPr>
        <w:jc w:val="both"/>
        <w:rPr>
          <w:rFonts w:ascii="Arial" w:hAnsi="Arial" w:cs="Arial"/>
          <w:sz w:val="24"/>
          <w:szCs w:val="24"/>
        </w:rPr>
      </w:pPr>
      <w:r w:rsidRPr="005C2C20">
        <w:rPr>
          <w:rFonts w:ascii="Arial" w:hAnsi="Arial" w:cs="Arial"/>
          <w:sz w:val="24"/>
          <w:szCs w:val="24"/>
        </w:rPr>
        <w:t xml:space="preserve">где: </w:t>
      </w:r>
      <w:proofErr w:type="spellStart"/>
      <w:r w:rsidRPr="005C2C20">
        <w:rPr>
          <w:rFonts w:ascii="Arial" w:hAnsi="Arial" w:cs="Arial"/>
          <w:sz w:val="24"/>
          <w:szCs w:val="24"/>
        </w:rPr>
        <w:t>Sфр</w:t>
      </w:r>
      <w:proofErr w:type="spellEnd"/>
      <w:r w:rsidRPr="005C2C20">
        <w:rPr>
          <w:rFonts w:ascii="Arial" w:hAnsi="Arial" w:cs="Arial"/>
          <w:sz w:val="24"/>
          <w:szCs w:val="24"/>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92FF6" w:rsidRPr="005C2C20" w:rsidRDefault="00A92FF6" w:rsidP="00A92FF6">
      <w:pPr>
        <w:jc w:val="both"/>
        <w:rPr>
          <w:rFonts w:ascii="Arial" w:hAnsi="Arial" w:cs="Arial"/>
          <w:sz w:val="24"/>
          <w:szCs w:val="24"/>
        </w:rPr>
      </w:pPr>
      <w:proofErr w:type="spellStart"/>
      <w:r w:rsidRPr="005C2C20">
        <w:rPr>
          <w:rFonts w:ascii="Arial" w:hAnsi="Arial" w:cs="Arial"/>
          <w:sz w:val="24"/>
          <w:szCs w:val="24"/>
        </w:rPr>
        <w:t>Чнп</w:t>
      </w:r>
      <w:proofErr w:type="spellEnd"/>
      <w:r w:rsidRPr="005C2C20">
        <w:rPr>
          <w:rFonts w:ascii="Arial" w:hAnsi="Arial" w:cs="Arial"/>
          <w:sz w:val="24"/>
          <w:szCs w:val="24"/>
        </w:rPr>
        <w:t xml:space="preserve"> – численность населения поселения. Численность определяется на основе статистических данных на 1 января.</w:t>
      </w:r>
    </w:p>
    <w:p w:rsidR="00A92FF6" w:rsidRPr="005C2C20" w:rsidRDefault="00A92FF6" w:rsidP="00A92FF6">
      <w:pPr>
        <w:jc w:val="both"/>
        <w:rPr>
          <w:rFonts w:ascii="Arial" w:hAnsi="Arial" w:cs="Arial"/>
          <w:sz w:val="24"/>
          <w:szCs w:val="24"/>
        </w:rPr>
      </w:pPr>
      <w:r w:rsidRPr="005C2C20">
        <w:rPr>
          <w:rFonts w:ascii="Arial" w:hAnsi="Arial" w:cs="Arial"/>
          <w:sz w:val="24"/>
          <w:szCs w:val="24"/>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F65DF7" w:rsidRPr="005C2C20" w:rsidRDefault="00F65DF7" w:rsidP="00F65DF7">
      <w:pPr>
        <w:jc w:val="both"/>
        <w:rPr>
          <w:rFonts w:ascii="Arial" w:hAnsi="Arial" w:cs="Arial"/>
          <w:sz w:val="24"/>
          <w:szCs w:val="24"/>
        </w:rPr>
      </w:pPr>
      <w:r w:rsidRPr="005C2C20">
        <w:rPr>
          <w:rFonts w:ascii="Arial" w:hAnsi="Arial" w:cs="Arial"/>
          <w:sz w:val="24"/>
          <w:szCs w:val="24"/>
        </w:rPr>
        <w:t>РАСЧЕТ на 202</w:t>
      </w:r>
      <w:r w:rsidR="003475B4" w:rsidRPr="005C2C20">
        <w:rPr>
          <w:rFonts w:ascii="Arial" w:hAnsi="Arial" w:cs="Arial"/>
          <w:sz w:val="24"/>
          <w:szCs w:val="24"/>
        </w:rPr>
        <w:t>4</w:t>
      </w:r>
      <w:r w:rsidRPr="005C2C20">
        <w:rPr>
          <w:rFonts w:ascii="Arial" w:hAnsi="Arial" w:cs="Arial"/>
          <w:sz w:val="24"/>
          <w:szCs w:val="24"/>
        </w:rPr>
        <w:t xml:space="preserve"> год: N = Sфр:Чнп=14</w:t>
      </w:r>
      <w:r w:rsidR="003475B4" w:rsidRPr="005C2C20">
        <w:rPr>
          <w:rFonts w:ascii="Arial" w:hAnsi="Arial" w:cs="Arial"/>
          <w:sz w:val="24"/>
          <w:szCs w:val="24"/>
        </w:rPr>
        <w:t>13</w:t>
      </w:r>
      <w:r w:rsidRPr="005C2C20">
        <w:rPr>
          <w:rFonts w:ascii="Arial" w:hAnsi="Arial" w:cs="Arial"/>
          <w:sz w:val="24"/>
          <w:szCs w:val="24"/>
        </w:rPr>
        <w:t>4,00:1</w:t>
      </w:r>
      <w:r w:rsidR="003475B4" w:rsidRPr="005C2C20">
        <w:rPr>
          <w:rFonts w:ascii="Arial" w:hAnsi="Arial" w:cs="Arial"/>
          <w:sz w:val="24"/>
          <w:szCs w:val="24"/>
        </w:rPr>
        <w:t>264</w:t>
      </w:r>
      <w:r w:rsidRPr="005C2C20">
        <w:rPr>
          <w:rFonts w:ascii="Arial" w:hAnsi="Arial" w:cs="Arial"/>
          <w:sz w:val="24"/>
          <w:szCs w:val="24"/>
        </w:rPr>
        <w:t>=</w:t>
      </w:r>
      <w:r w:rsidR="003475B4" w:rsidRPr="005C2C20">
        <w:rPr>
          <w:rFonts w:ascii="Arial" w:hAnsi="Arial" w:cs="Arial"/>
          <w:sz w:val="24"/>
          <w:szCs w:val="24"/>
        </w:rPr>
        <w:t>11,18196202</w:t>
      </w:r>
    </w:p>
    <w:p w:rsidR="00F65DF7" w:rsidRPr="005C2C20" w:rsidRDefault="00F65DF7" w:rsidP="00F65DF7">
      <w:pPr>
        <w:jc w:val="both"/>
        <w:rPr>
          <w:rFonts w:ascii="Arial" w:hAnsi="Arial" w:cs="Arial"/>
          <w:sz w:val="24"/>
          <w:szCs w:val="24"/>
        </w:rPr>
      </w:pPr>
      <w:proofErr w:type="spellStart"/>
      <w:r w:rsidRPr="005C2C20">
        <w:rPr>
          <w:rFonts w:ascii="Arial" w:hAnsi="Arial" w:cs="Arial"/>
          <w:sz w:val="24"/>
          <w:szCs w:val="24"/>
        </w:rPr>
        <w:t>Омбт</w:t>
      </w:r>
      <w:proofErr w:type="spellEnd"/>
      <w:r w:rsidRPr="005C2C20">
        <w:rPr>
          <w:rFonts w:ascii="Arial" w:hAnsi="Arial" w:cs="Arial"/>
          <w:sz w:val="24"/>
          <w:szCs w:val="24"/>
        </w:rPr>
        <w:t xml:space="preserve"> = N </w:t>
      </w:r>
      <w:proofErr w:type="spellStart"/>
      <w:r w:rsidRPr="005C2C20">
        <w:rPr>
          <w:rFonts w:ascii="Arial" w:hAnsi="Arial" w:cs="Arial"/>
          <w:sz w:val="24"/>
          <w:szCs w:val="24"/>
        </w:rPr>
        <w:t>хЧнп</w:t>
      </w:r>
      <w:proofErr w:type="spellEnd"/>
      <w:r w:rsidRPr="005C2C20">
        <w:rPr>
          <w:rFonts w:ascii="Arial" w:hAnsi="Arial" w:cs="Arial"/>
          <w:sz w:val="24"/>
          <w:szCs w:val="24"/>
        </w:rPr>
        <w:t xml:space="preserve"> , =</w:t>
      </w:r>
      <w:r w:rsidR="003475B4" w:rsidRPr="005C2C20">
        <w:rPr>
          <w:rFonts w:ascii="Arial" w:hAnsi="Arial" w:cs="Arial"/>
          <w:sz w:val="24"/>
          <w:szCs w:val="24"/>
        </w:rPr>
        <w:t>11,18196202</w:t>
      </w:r>
      <w:r w:rsidRPr="005C2C20">
        <w:rPr>
          <w:rFonts w:ascii="Arial" w:hAnsi="Arial" w:cs="Arial"/>
          <w:sz w:val="24"/>
          <w:szCs w:val="24"/>
        </w:rPr>
        <w:t>х1</w:t>
      </w:r>
      <w:r w:rsidR="003475B4" w:rsidRPr="005C2C20">
        <w:rPr>
          <w:rFonts w:ascii="Arial" w:hAnsi="Arial" w:cs="Arial"/>
          <w:sz w:val="24"/>
          <w:szCs w:val="24"/>
        </w:rPr>
        <w:t>264</w:t>
      </w:r>
      <w:r w:rsidRPr="005C2C20">
        <w:rPr>
          <w:rFonts w:ascii="Arial" w:hAnsi="Arial" w:cs="Arial"/>
          <w:sz w:val="24"/>
          <w:szCs w:val="24"/>
        </w:rPr>
        <w:t>=14</w:t>
      </w:r>
      <w:r w:rsidR="003475B4" w:rsidRPr="005C2C20">
        <w:rPr>
          <w:rFonts w:ascii="Arial" w:hAnsi="Arial" w:cs="Arial"/>
          <w:sz w:val="24"/>
          <w:szCs w:val="24"/>
        </w:rPr>
        <w:t>13</w:t>
      </w:r>
      <w:r w:rsidRPr="005C2C20">
        <w:rPr>
          <w:rFonts w:ascii="Arial" w:hAnsi="Arial" w:cs="Arial"/>
          <w:sz w:val="24"/>
          <w:szCs w:val="24"/>
        </w:rPr>
        <w:t xml:space="preserve">4,00 рублей.  </w:t>
      </w:r>
    </w:p>
    <w:p w:rsidR="00CF6D6F" w:rsidRPr="00A45DAF" w:rsidRDefault="00CF6D6F" w:rsidP="00CF6D6F">
      <w:pPr>
        <w:rPr>
          <w:rFonts w:ascii="Arial" w:hAnsi="Arial" w:cs="Arial"/>
          <w:sz w:val="28"/>
          <w:szCs w:val="28"/>
        </w:rPr>
      </w:pPr>
    </w:p>
    <w:p w:rsidR="00A92FF6" w:rsidRPr="00A45DAF" w:rsidRDefault="00A92FF6" w:rsidP="00CF6D6F">
      <w:pPr>
        <w:rPr>
          <w:rFonts w:ascii="Arial" w:hAnsi="Arial" w:cs="Arial"/>
          <w:sz w:val="28"/>
          <w:szCs w:val="28"/>
        </w:rPr>
      </w:pPr>
    </w:p>
    <w:p w:rsidR="0045025A" w:rsidRDefault="0045025A" w:rsidP="004E0AEF">
      <w:pPr>
        <w:ind w:left="5670"/>
        <w:rPr>
          <w:rFonts w:ascii="Arial" w:hAnsi="Arial" w:cs="Arial"/>
          <w:sz w:val="22"/>
          <w:szCs w:val="22"/>
        </w:rPr>
      </w:pPr>
    </w:p>
    <w:p w:rsidR="004E0AEF" w:rsidRPr="0045025A" w:rsidRDefault="004E0AEF" w:rsidP="004E0AEF">
      <w:pPr>
        <w:ind w:left="5670"/>
        <w:rPr>
          <w:rFonts w:ascii="Arial" w:hAnsi="Arial" w:cs="Arial"/>
          <w:sz w:val="24"/>
          <w:szCs w:val="24"/>
        </w:rPr>
      </w:pPr>
      <w:r w:rsidRPr="0045025A">
        <w:rPr>
          <w:rFonts w:ascii="Arial" w:hAnsi="Arial" w:cs="Arial"/>
          <w:sz w:val="24"/>
          <w:szCs w:val="24"/>
        </w:rPr>
        <w:lastRenderedPageBreak/>
        <w:t>Приложение № 1</w:t>
      </w:r>
      <w:r w:rsidR="00A92FF6" w:rsidRPr="0045025A">
        <w:rPr>
          <w:rFonts w:ascii="Arial" w:hAnsi="Arial" w:cs="Arial"/>
          <w:sz w:val="24"/>
          <w:szCs w:val="24"/>
        </w:rPr>
        <w:t>2</w:t>
      </w:r>
    </w:p>
    <w:p w:rsidR="003475B4" w:rsidRPr="0045025A" w:rsidRDefault="003475B4" w:rsidP="003475B4">
      <w:pPr>
        <w:ind w:left="5670"/>
        <w:rPr>
          <w:rFonts w:ascii="Arial" w:hAnsi="Arial" w:cs="Arial"/>
          <w:sz w:val="24"/>
          <w:szCs w:val="24"/>
        </w:rPr>
      </w:pPr>
      <w:r w:rsidRPr="0045025A">
        <w:rPr>
          <w:rFonts w:ascii="Arial" w:hAnsi="Arial" w:cs="Arial"/>
          <w:sz w:val="24"/>
          <w:szCs w:val="24"/>
        </w:rPr>
        <w:t>к решению Собрания депутатов Шумаковского сельсовета Курского района Курской области</w:t>
      </w:r>
      <w:r w:rsidR="0045025A">
        <w:rPr>
          <w:rFonts w:ascii="Arial" w:hAnsi="Arial" w:cs="Arial"/>
          <w:sz w:val="24"/>
          <w:szCs w:val="24"/>
        </w:rPr>
        <w:t xml:space="preserve"> </w:t>
      </w:r>
      <w:r w:rsidRPr="0045025A">
        <w:rPr>
          <w:rFonts w:ascii="Arial" w:hAnsi="Arial" w:cs="Arial"/>
          <w:sz w:val="24"/>
          <w:szCs w:val="24"/>
        </w:rPr>
        <w:t>«О бюджете  Шумаковского сельсовета</w:t>
      </w:r>
    </w:p>
    <w:p w:rsidR="003475B4" w:rsidRPr="0045025A" w:rsidRDefault="003475B4" w:rsidP="003475B4">
      <w:pPr>
        <w:ind w:left="5670"/>
        <w:rPr>
          <w:rFonts w:ascii="Arial" w:hAnsi="Arial" w:cs="Arial"/>
          <w:sz w:val="24"/>
          <w:szCs w:val="24"/>
        </w:rPr>
      </w:pPr>
      <w:r w:rsidRPr="0045025A">
        <w:rPr>
          <w:rFonts w:ascii="Arial" w:hAnsi="Arial" w:cs="Arial"/>
          <w:sz w:val="24"/>
          <w:szCs w:val="24"/>
        </w:rPr>
        <w:t>Курского района Курской области на 2024 год и на плановый период 2025 и 2026 годов»</w:t>
      </w:r>
    </w:p>
    <w:p w:rsidR="003475B4" w:rsidRPr="0045025A" w:rsidRDefault="003475B4" w:rsidP="003475B4">
      <w:pPr>
        <w:ind w:left="5670" w:right="-499"/>
        <w:rPr>
          <w:rFonts w:ascii="Arial" w:hAnsi="Arial" w:cs="Arial"/>
          <w:sz w:val="24"/>
          <w:szCs w:val="24"/>
        </w:rPr>
      </w:pPr>
      <w:r w:rsidRPr="0045025A">
        <w:rPr>
          <w:rFonts w:ascii="Arial" w:hAnsi="Arial" w:cs="Arial"/>
          <w:sz w:val="24"/>
          <w:szCs w:val="24"/>
        </w:rPr>
        <w:t xml:space="preserve">от  декабря 2023 года № </w:t>
      </w:r>
    </w:p>
    <w:p w:rsidR="009E164F" w:rsidRPr="00A45DAF" w:rsidRDefault="009E164F" w:rsidP="009E164F">
      <w:pPr>
        <w:ind w:left="5670" w:right="-499"/>
        <w:rPr>
          <w:rFonts w:ascii="Arial" w:hAnsi="Arial" w:cs="Arial"/>
          <w:sz w:val="22"/>
          <w:szCs w:val="22"/>
        </w:rPr>
      </w:pPr>
    </w:p>
    <w:p w:rsidR="00D066D8" w:rsidRDefault="00D066D8" w:rsidP="00D066D8">
      <w:pPr>
        <w:jc w:val="center"/>
        <w:rPr>
          <w:rFonts w:ascii="Arial" w:hAnsi="Arial" w:cs="Arial"/>
          <w:b/>
          <w:sz w:val="32"/>
          <w:szCs w:val="32"/>
        </w:rPr>
      </w:pPr>
      <w:r w:rsidRPr="005C2C20">
        <w:rPr>
          <w:rFonts w:ascii="Arial" w:hAnsi="Arial" w:cs="Arial"/>
          <w:b/>
          <w:sz w:val="32"/>
          <w:szCs w:val="32"/>
        </w:rPr>
        <w:t>Объем межбюджетных трансфертов, получаемых из других бюджетов бюджетной системы Российской Федерации  на 202</w:t>
      </w:r>
      <w:r w:rsidR="003475B4" w:rsidRPr="005C2C20">
        <w:rPr>
          <w:rFonts w:ascii="Arial" w:hAnsi="Arial" w:cs="Arial"/>
          <w:b/>
          <w:sz w:val="32"/>
          <w:szCs w:val="32"/>
        </w:rPr>
        <w:t>4</w:t>
      </w:r>
      <w:r w:rsidRPr="005C2C20">
        <w:rPr>
          <w:rFonts w:ascii="Arial" w:hAnsi="Arial" w:cs="Arial"/>
          <w:b/>
          <w:sz w:val="32"/>
          <w:szCs w:val="32"/>
        </w:rPr>
        <w:t xml:space="preserve"> год и на плановый период 202</w:t>
      </w:r>
      <w:r w:rsidR="003475B4" w:rsidRPr="005C2C20">
        <w:rPr>
          <w:rFonts w:ascii="Arial" w:hAnsi="Arial" w:cs="Arial"/>
          <w:b/>
          <w:sz w:val="32"/>
          <w:szCs w:val="32"/>
        </w:rPr>
        <w:t>5</w:t>
      </w:r>
      <w:r w:rsidRPr="005C2C20">
        <w:rPr>
          <w:rFonts w:ascii="Arial" w:hAnsi="Arial" w:cs="Arial"/>
          <w:b/>
          <w:sz w:val="32"/>
          <w:szCs w:val="32"/>
        </w:rPr>
        <w:t xml:space="preserve"> и 202</w:t>
      </w:r>
      <w:r w:rsidR="003475B4" w:rsidRPr="005C2C20">
        <w:rPr>
          <w:rFonts w:ascii="Arial" w:hAnsi="Arial" w:cs="Arial"/>
          <w:b/>
          <w:sz w:val="32"/>
          <w:szCs w:val="32"/>
        </w:rPr>
        <w:t>6</w:t>
      </w:r>
      <w:r w:rsidRPr="005C2C20">
        <w:rPr>
          <w:rFonts w:ascii="Arial" w:hAnsi="Arial" w:cs="Arial"/>
          <w:b/>
          <w:sz w:val="32"/>
          <w:szCs w:val="32"/>
        </w:rPr>
        <w:t xml:space="preserve"> годов</w:t>
      </w:r>
    </w:p>
    <w:p w:rsidR="005C2C20" w:rsidRPr="005C2C20" w:rsidRDefault="005C2C20" w:rsidP="00D066D8">
      <w:pPr>
        <w:jc w:val="center"/>
        <w:rPr>
          <w:rFonts w:ascii="Arial" w:hAnsi="Arial" w:cs="Arial"/>
          <w:sz w:val="32"/>
          <w:szCs w:val="32"/>
        </w:rPr>
      </w:pPr>
    </w:p>
    <w:tbl>
      <w:tblPr>
        <w:tblW w:w="1042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1"/>
        <w:gridCol w:w="3402"/>
        <w:gridCol w:w="1701"/>
        <w:gridCol w:w="1559"/>
        <w:gridCol w:w="1701"/>
      </w:tblGrid>
      <w:tr w:rsidR="00200E95" w:rsidRPr="0045025A" w:rsidTr="0045025A">
        <w:trPr>
          <w:trHeight w:val="928"/>
        </w:trPr>
        <w:tc>
          <w:tcPr>
            <w:tcW w:w="2061" w:type="dxa"/>
            <w:tcBorders>
              <w:top w:val="single" w:sz="4" w:space="0" w:color="auto"/>
              <w:left w:val="single" w:sz="4" w:space="0" w:color="auto"/>
              <w:bottom w:val="single" w:sz="4" w:space="0" w:color="auto"/>
              <w:right w:val="single" w:sz="4" w:space="0" w:color="auto"/>
            </w:tcBorders>
            <w:vAlign w:val="center"/>
            <w:hideMark/>
          </w:tcPr>
          <w:p w:rsidR="00200E95" w:rsidRPr="0045025A" w:rsidRDefault="00200E95" w:rsidP="004E0AEF">
            <w:pPr>
              <w:ind w:left="-108" w:right="-250"/>
              <w:jc w:val="center"/>
              <w:rPr>
                <w:rFonts w:ascii="Arial" w:hAnsi="Arial" w:cs="Arial"/>
                <w:bCs/>
                <w:sz w:val="24"/>
                <w:szCs w:val="24"/>
              </w:rPr>
            </w:pPr>
            <w:r w:rsidRPr="0045025A">
              <w:rPr>
                <w:rFonts w:ascii="Arial" w:hAnsi="Arial" w:cs="Arial"/>
                <w:bCs/>
                <w:sz w:val="24"/>
                <w:szCs w:val="24"/>
              </w:rPr>
              <w:t>Код бюджетной классификации Российской Федерации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200E95" w:rsidRPr="0045025A" w:rsidRDefault="00200E95" w:rsidP="004E0AEF">
            <w:pPr>
              <w:jc w:val="center"/>
              <w:rPr>
                <w:rFonts w:ascii="Arial" w:hAnsi="Arial" w:cs="Arial"/>
                <w:bCs/>
                <w:sz w:val="24"/>
                <w:szCs w:val="24"/>
              </w:rPr>
            </w:pPr>
            <w:r w:rsidRPr="0045025A">
              <w:rPr>
                <w:rFonts w:ascii="Arial" w:hAnsi="Arial" w:cs="Arial"/>
                <w:bCs/>
                <w:sz w:val="24"/>
                <w:szCs w:val="24"/>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Сумма на</w:t>
            </w:r>
          </w:p>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202</w:t>
            </w:r>
            <w:r w:rsidR="003475B4" w:rsidRPr="0045025A">
              <w:rPr>
                <w:rFonts w:ascii="Arial" w:hAnsi="Arial" w:cs="Arial"/>
                <w:sz w:val="24"/>
                <w:szCs w:val="24"/>
                <w:lang w:eastAsia="en-US"/>
              </w:rPr>
              <w:t>4</w:t>
            </w:r>
            <w:r w:rsidRPr="0045025A">
              <w:rPr>
                <w:rFonts w:ascii="Arial" w:hAnsi="Arial" w:cs="Arial"/>
                <w:sz w:val="24"/>
                <w:szCs w:val="24"/>
                <w:lang w:eastAsia="en-US"/>
              </w:rPr>
              <w:t xml:space="preserve"> год,</w:t>
            </w:r>
          </w:p>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руб</w:t>
            </w:r>
            <w:r w:rsidRPr="0045025A">
              <w:rPr>
                <w:rFonts w:ascii="Arial" w:hAnsi="Arial" w:cs="Arial"/>
                <w:i/>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Сумма на</w:t>
            </w:r>
          </w:p>
          <w:p w:rsidR="00200E95" w:rsidRPr="0045025A" w:rsidRDefault="006B1098" w:rsidP="008C3ADD">
            <w:pPr>
              <w:jc w:val="center"/>
              <w:rPr>
                <w:rFonts w:ascii="Arial" w:hAnsi="Arial" w:cs="Arial"/>
                <w:sz w:val="24"/>
                <w:szCs w:val="24"/>
                <w:lang w:eastAsia="en-US"/>
              </w:rPr>
            </w:pPr>
            <w:r w:rsidRPr="0045025A">
              <w:rPr>
                <w:rFonts w:ascii="Arial" w:hAnsi="Arial" w:cs="Arial"/>
                <w:sz w:val="24"/>
                <w:szCs w:val="24"/>
                <w:lang w:eastAsia="en-US"/>
              </w:rPr>
              <w:t>202</w:t>
            </w:r>
            <w:r w:rsidR="003475B4" w:rsidRPr="0045025A">
              <w:rPr>
                <w:rFonts w:ascii="Arial" w:hAnsi="Arial" w:cs="Arial"/>
                <w:sz w:val="24"/>
                <w:szCs w:val="24"/>
                <w:lang w:eastAsia="en-US"/>
              </w:rPr>
              <w:t>5</w:t>
            </w:r>
            <w:r w:rsidR="00200E95" w:rsidRPr="0045025A">
              <w:rPr>
                <w:rFonts w:ascii="Arial" w:hAnsi="Arial" w:cs="Arial"/>
                <w:sz w:val="24"/>
                <w:szCs w:val="24"/>
                <w:lang w:eastAsia="en-US"/>
              </w:rPr>
              <w:t xml:space="preserve"> год,</w:t>
            </w:r>
          </w:p>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руб.</w:t>
            </w:r>
          </w:p>
        </w:tc>
        <w:tc>
          <w:tcPr>
            <w:tcW w:w="1701" w:type="dxa"/>
            <w:tcBorders>
              <w:top w:val="single" w:sz="4" w:space="0" w:color="auto"/>
              <w:left w:val="single" w:sz="4" w:space="0" w:color="auto"/>
              <w:bottom w:val="single" w:sz="4" w:space="0" w:color="auto"/>
              <w:right w:val="single" w:sz="4" w:space="0" w:color="auto"/>
            </w:tcBorders>
            <w:vAlign w:val="center"/>
          </w:tcPr>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Сумма на</w:t>
            </w:r>
          </w:p>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202</w:t>
            </w:r>
            <w:r w:rsidR="003475B4" w:rsidRPr="0045025A">
              <w:rPr>
                <w:rFonts w:ascii="Arial" w:hAnsi="Arial" w:cs="Arial"/>
                <w:sz w:val="24"/>
                <w:szCs w:val="24"/>
                <w:lang w:eastAsia="en-US"/>
              </w:rPr>
              <w:t>6</w:t>
            </w:r>
            <w:r w:rsidRPr="0045025A">
              <w:rPr>
                <w:rFonts w:ascii="Arial" w:hAnsi="Arial" w:cs="Arial"/>
                <w:sz w:val="24"/>
                <w:szCs w:val="24"/>
                <w:lang w:eastAsia="en-US"/>
              </w:rPr>
              <w:t xml:space="preserve"> год,</w:t>
            </w:r>
          </w:p>
          <w:p w:rsidR="00200E95" w:rsidRPr="0045025A" w:rsidRDefault="00200E95" w:rsidP="008C3ADD">
            <w:pPr>
              <w:jc w:val="center"/>
              <w:rPr>
                <w:rFonts w:ascii="Arial" w:hAnsi="Arial" w:cs="Arial"/>
                <w:sz w:val="24"/>
                <w:szCs w:val="24"/>
                <w:lang w:eastAsia="en-US"/>
              </w:rPr>
            </w:pPr>
            <w:r w:rsidRPr="0045025A">
              <w:rPr>
                <w:rFonts w:ascii="Arial" w:hAnsi="Arial" w:cs="Arial"/>
                <w:sz w:val="24"/>
                <w:szCs w:val="24"/>
                <w:lang w:eastAsia="en-US"/>
              </w:rPr>
              <w:t>руб.</w:t>
            </w:r>
          </w:p>
        </w:tc>
      </w:tr>
      <w:tr w:rsidR="00A92FF6" w:rsidRPr="0045025A" w:rsidTr="0045025A">
        <w:tc>
          <w:tcPr>
            <w:tcW w:w="2061" w:type="dxa"/>
            <w:tcBorders>
              <w:top w:val="single" w:sz="4" w:space="0" w:color="auto"/>
              <w:left w:val="single" w:sz="4" w:space="0" w:color="auto"/>
              <w:bottom w:val="single" w:sz="4" w:space="0" w:color="auto"/>
              <w:right w:val="single" w:sz="4" w:space="0" w:color="auto"/>
            </w:tcBorders>
            <w:vAlign w:val="center"/>
            <w:hideMark/>
          </w:tcPr>
          <w:p w:rsidR="00A92FF6" w:rsidRPr="0045025A" w:rsidRDefault="00A92FF6" w:rsidP="0045025A">
            <w:pPr>
              <w:spacing w:line="276" w:lineRule="auto"/>
              <w:jc w:val="both"/>
              <w:rPr>
                <w:rFonts w:ascii="Arial" w:hAnsi="Arial" w:cs="Arial"/>
                <w:snapToGrid w:val="0"/>
                <w:sz w:val="24"/>
                <w:szCs w:val="24"/>
                <w:lang w:eastAsia="en-US"/>
              </w:rPr>
            </w:pPr>
          </w:p>
          <w:p w:rsidR="00A92FF6" w:rsidRPr="0045025A" w:rsidRDefault="00A92FF6" w:rsidP="0045025A">
            <w:pPr>
              <w:spacing w:line="276" w:lineRule="auto"/>
              <w:jc w:val="both"/>
              <w:rPr>
                <w:rFonts w:ascii="Arial" w:hAnsi="Arial" w:cs="Arial"/>
                <w:snapToGrid w:val="0"/>
                <w:sz w:val="24"/>
                <w:szCs w:val="24"/>
                <w:lang w:eastAsia="en-US"/>
              </w:rPr>
            </w:pPr>
            <w:r w:rsidRPr="0045025A">
              <w:rPr>
                <w:rFonts w:ascii="Arial" w:hAnsi="Arial" w:cs="Arial"/>
                <w:snapToGrid w:val="0"/>
                <w:sz w:val="24"/>
                <w:szCs w:val="24"/>
                <w:lang w:eastAsia="en-US"/>
              </w:rPr>
              <w:t>2 00 00000 00 0000 000</w:t>
            </w:r>
          </w:p>
          <w:p w:rsidR="00A92FF6" w:rsidRPr="0045025A" w:rsidRDefault="00A92FF6" w:rsidP="0045025A">
            <w:pPr>
              <w:spacing w:line="276" w:lineRule="auto"/>
              <w:jc w:val="both"/>
              <w:rPr>
                <w:rFonts w:ascii="Arial" w:hAnsi="Arial" w:cs="Arial"/>
                <w:snapToGrid w:val="0"/>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A92FF6" w:rsidRPr="0045025A" w:rsidRDefault="00A92FF6" w:rsidP="0045025A">
            <w:pPr>
              <w:snapToGrid w:val="0"/>
              <w:spacing w:line="276" w:lineRule="auto"/>
              <w:jc w:val="both"/>
              <w:rPr>
                <w:rFonts w:ascii="Arial" w:hAnsi="Arial" w:cs="Arial"/>
                <w:sz w:val="24"/>
                <w:szCs w:val="24"/>
              </w:rPr>
            </w:pPr>
            <w:r w:rsidRPr="0045025A">
              <w:rPr>
                <w:rFonts w:ascii="Arial" w:hAnsi="Arial" w:cs="Arial"/>
                <w:sz w:val="24"/>
                <w:szCs w:val="24"/>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45025A" w:rsidRDefault="003475B4" w:rsidP="0045025A">
            <w:pPr>
              <w:jc w:val="both"/>
              <w:rPr>
                <w:rFonts w:ascii="Arial" w:hAnsi="Arial" w:cs="Arial"/>
                <w:sz w:val="24"/>
                <w:szCs w:val="24"/>
              </w:rPr>
            </w:pPr>
            <w:r w:rsidRPr="0045025A">
              <w:rPr>
                <w:rFonts w:ascii="Arial" w:hAnsi="Arial" w:cs="Arial"/>
                <w:sz w:val="24"/>
                <w:szCs w:val="24"/>
              </w:rPr>
              <w:t>2428065</w:t>
            </w:r>
            <w:r w:rsidR="00F65DF7" w:rsidRPr="0045025A">
              <w:rPr>
                <w:rFonts w:ascii="Arial" w:hAnsi="Arial" w:cs="Arial"/>
                <w:sz w:val="24"/>
                <w:szCs w:val="24"/>
              </w:rPr>
              <w:t>,00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45025A" w:rsidRDefault="003475B4" w:rsidP="0045025A">
            <w:pPr>
              <w:jc w:val="both"/>
              <w:rPr>
                <w:rFonts w:ascii="Arial" w:hAnsi="Arial" w:cs="Arial"/>
                <w:sz w:val="24"/>
                <w:szCs w:val="24"/>
              </w:rPr>
            </w:pPr>
            <w:r w:rsidRPr="0045025A">
              <w:rPr>
                <w:rFonts w:ascii="Arial" w:hAnsi="Arial" w:cs="Arial"/>
                <w:sz w:val="24"/>
                <w:szCs w:val="24"/>
              </w:rPr>
              <w:t>932407</w:t>
            </w:r>
            <w:r w:rsidR="00F65DF7" w:rsidRPr="0045025A">
              <w:rPr>
                <w:rFonts w:ascii="Arial" w:hAnsi="Arial" w:cs="Arial"/>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45025A" w:rsidRDefault="003475B4" w:rsidP="0045025A">
            <w:pPr>
              <w:jc w:val="both"/>
              <w:rPr>
                <w:rFonts w:ascii="Arial" w:hAnsi="Arial" w:cs="Arial"/>
                <w:sz w:val="24"/>
                <w:szCs w:val="24"/>
              </w:rPr>
            </w:pPr>
            <w:r w:rsidRPr="0045025A">
              <w:rPr>
                <w:rFonts w:ascii="Arial" w:hAnsi="Arial" w:cs="Arial"/>
                <w:sz w:val="24"/>
                <w:szCs w:val="24"/>
              </w:rPr>
              <w:t>815220</w:t>
            </w:r>
            <w:r w:rsidR="00F65DF7" w:rsidRPr="0045025A">
              <w:rPr>
                <w:rFonts w:ascii="Arial" w:hAnsi="Arial" w:cs="Arial"/>
                <w:sz w:val="24"/>
                <w:szCs w:val="24"/>
              </w:rPr>
              <w:t>,00</w:t>
            </w:r>
          </w:p>
        </w:tc>
      </w:tr>
      <w:tr w:rsidR="003475B4" w:rsidRPr="0045025A" w:rsidTr="0045025A">
        <w:tc>
          <w:tcPr>
            <w:tcW w:w="2061" w:type="dxa"/>
            <w:tcBorders>
              <w:top w:val="single" w:sz="4" w:space="0" w:color="auto"/>
              <w:left w:val="single" w:sz="4" w:space="0" w:color="auto"/>
              <w:bottom w:val="single" w:sz="4" w:space="0" w:color="auto"/>
              <w:right w:val="single" w:sz="4" w:space="0" w:color="auto"/>
            </w:tcBorders>
            <w:vAlign w:val="center"/>
            <w:hideMark/>
          </w:tcPr>
          <w:p w:rsidR="003475B4" w:rsidRPr="0045025A" w:rsidRDefault="003475B4" w:rsidP="0045025A">
            <w:pPr>
              <w:spacing w:line="276" w:lineRule="auto"/>
              <w:jc w:val="both"/>
              <w:rPr>
                <w:rFonts w:ascii="Arial" w:hAnsi="Arial" w:cs="Arial"/>
                <w:snapToGrid w:val="0"/>
                <w:sz w:val="24"/>
                <w:szCs w:val="24"/>
                <w:lang w:eastAsia="en-US"/>
              </w:rPr>
            </w:pPr>
            <w:r w:rsidRPr="0045025A">
              <w:rPr>
                <w:rFonts w:ascii="Arial" w:hAnsi="Arial" w:cs="Arial"/>
                <w:snapToGrid w:val="0"/>
                <w:sz w:val="24"/>
                <w:szCs w:val="24"/>
                <w:lang w:eastAsia="en-US"/>
              </w:rPr>
              <w:t>2 02 00000 00 0000 000</w:t>
            </w:r>
          </w:p>
        </w:tc>
        <w:tc>
          <w:tcPr>
            <w:tcW w:w="3402" w:type="dxa"/>
            <w:tcBorders>
              <w:top w:val="single" w:sz="4" w:space="0" w:color="auto"/>
              <w:left w:val="single" w:sz="4" w:space="0" w:color="auto"/>
              <w:bottom w:val="single" w:sz="4" w:space="0" w:color="auto"/>
              <w:right w:val="single" w:sz="4" w:space="0" w:color="auto"/>
            </w:tcBorders>
            <w:hideMark/>
          </w:tcPr>
          <w:p w:rsidR="003475B4" w:rsidRPr="0045025A" w:rsidRDefault="003475B4" w:rsidP="0045025A">
            <w:pPr>
              <w:snapToGrid w:val="0"/>
              <w:spacing w:line="276" w:lineRule="auto"/>
              <w:jc w:val="both"/>
              <w:rPr>
                <w:rFonts w:ascii="Arial" w:hAnsi="Arial" w:cs="Arial"/>
                <w:sz w:val="24"/>
                <w:szCs w:val="24"/>
              </w:rPr>
            </w:pPr>
            <w:r w:rsidRPr="0045025A">
              <w:rPr>
                <w:rFonts w:ascii="Arial" w:hAnsi="Arial" w:cs="Arial"/>
                <w:sz w:val="24"/>
                <w:szCs w:val="24"/>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2428065,00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932407,00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815220,00</w:t>
            </w:r>
          </w:p>
        </w:tc>
      </w:tr>
      <w:tr w:rsidR="003475B4" w:rsidRPr="0045025A" w:rsidTr="0045025A">
        <w:tc>
          <w:tcPr>
            <w:tcW w:w="2061" w:type="dxa"/>
            <w:tcBorders>
              <w:top w:val="single" w:sz="4" w:space="0" w:color="auto"/>
              <w:left w:val="single" w:sz="4" w:space="0" w:color="auto"/>
              <w:bottom w:val="single" w:sz="4" w:space="0" w:color="auto"/>
              <w:right w:val="single" w:sz="4" w:space="0" w:color="auto"/>
            </w:tcBorders>
            <w:vAlign w:val="center"/>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2 02 10000 00 0000 150</w:t>
            </w:r>
          </w:p>
        </w:tc>
        <w:tc>
          <w:tcPr>
            <w:tcW w:w="3402" w:type="dxa"/>
            <w:tcBorders>
              <w:top w:val="single" w:sz="4" w:space="0" w:color="auto"/>
              <w:left w:val="single" w:sz="4" w:space="0" w:color="auto"/>
              <w:bottom w:val="single" w:sz="4" w:space="0" w:color="auto"/>
              <w:right w:val="single" w:sz="4" w:space="0" w:color="auto"/>
            </w:tcBorders>
            <w:hideMark/>
          </w:tcPr>
          <w:p w:rsidR="003475B4" w:rsidRPr="0045025A" w:rsidRDefault="003475B4" w:rsidP="0045025A">
            <w:pPr>
              <w:snapToGrid w:val="0"/>
              <w:spacing w:line="276" w:lineRule="auto"/>
              <w:jc w:val="both"/>
              <w:rPr>
                <w:rFonts w:ascii="Arial" w:hAnsi="Arial" w:cs="Arial"/>
                <w:sz w:val="24"/>
                <w:szCs w:val="24"/>
              </w:rPr>
            </w:pPr>
            <w:r w:rsidRPr="0045025A">
              <w:rPr>
                <w:rFonts w:ascii="Arial" w:hAnsi="Arial" w:cs="Arial"/>
                <w:sz w:val="24"/>
                <w:szCs w:val="24"/>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1135843,00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783686,00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652453,00</w:t>
            </w:r>
          </w:p>
        </w:tc>
      </w:tr>
      <w:tr w:rsidR="003475B4" w:rsidRPr="0045025A" w:rsidTr="0045025A">
        <w:tc>
          <w:tcPr>
            <w:tcW w:w="2061" w:type="dxa"/>
            <w:tcBorders>
              <w:top w:val="single" w:sz="4" w:space="0" w:color="auto"/>
              <w:left w:val="single" w:sz="4" w:space="0" w:color="auto"/>
              <w:bottom w:val="single" w:sz="4" w:space="0" w:color="auto"/>
              <w:right w:val="single" w:sz="4" w:space="0" w:color="auto"/>
            </w:tcBorders>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2 02 15002 00 0000 150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475B4" w:rsidRPr="0045025A" w:rsidRDefault="003475B4" w:rsidP="0045025A">
            <w:pPr>
              <w:jc w:val="both"/>
              <w:rPr>
                <w:rFonts w:ascii="Arial" w:hAnsi="Arial" w:cs="Arial"/>
                <w:sz w:val="24"/>
                <w:szCs w:val="24"/>
              </w:rPr>
            </w:pPr>
            <w:r w:rsidRPr="0045025A">
              <w:rPr>
                <w:rFonts w:ascii="Arial" w:hAnsi="Arial" w:cs="Arial"/>
                <w:sz w:val="24"/>
                <w:szCs w:val="24"/>
                <w:shd w:val="clear" w:color="auto" w:fill="FFFFFF"/>
              </w:rPr>
              <w:t xml:space="preserve">Дотации бюджетам на поддержку мер по обеспечению сбалансированности бюджетов </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45025A" w:rsidRDefault="00336650" w:rsidP="0045025A">
            <w:pPr>
              <w:jc w:val="both"/>
              <w:rPr>
                <w:rFonts w:ascii="Arial" w:hAnsi="Arial" w:cs="Arial"/>
                <w:sz w:val="24"/>
                <w:szCs w:val="24"/>
              </w:rPr>
            </w:pPr>
            <w:r w:rsidRPr="0045025A">
              <w:rPr>
                <w:rFonts w:ascii="Arial" w:hAnsi="Arial" w:cs="Arial"/>
                <w:sz w:val="24"/>
                <w:szCs w:val="24"/>
              </w:rPr>
              <w:t>283584</w:t>
            </w:r>
            <w:r w:rsidR="003475B4" w:rsidRPr="0045025A">
              <w:rPr>
                <w:rFonts w:ascii="Arial" w:hAnsi="Arial" w:cs="Arial"/>
                <w:sz w:val="24"/>
                <w:szCs w:val="24"/>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0,00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0,00</w:t>
            </w:r>
          </w:p>
        </w:tc>
      </w:tr>
      <w:tr w:rsidR="003475B4" w:rsidRPr="0045025A" w:rsidTr="0045025A">
        <w:trPr>
          <w:trHeight w:val="470"/>
        </w:trPr>
        <w:tc>
          <w:tcPr>
            <w:tcW w:w="2061" w:type="dxa"/>
            <w:tcBorders>
              <w:top w:val="single" w:sz="4" w:space="0" w:color="auto"/>
              <w:left w:val="single" w:sz="4" w:space="0" w:color="auto"/>
              <w:bottom w:val="single" w:sz="4" w:space="0" w:color="auto"/>
              <w:right w:val="single" w:sz="4" w:space="0" w:color="auto"/>
            </w:tcBorders>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2 02 15002 10 0000 150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Дотации бюджетам сельских поселений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45025A" w:rsidRDefault="00336650" w:rsidP="0045025A">
            <w:pPr>
              <w:jc w:val="both"/>
              <w:rPr>
                <w:rFonts w:ascii="Arial" w:hAnsi="Arial" w:cs="Arial"/>
                <w:sz w:val="24"/>
                <w:szCs w:val="24"/>
              </w:rPr>
            </w:pPr>
            <w:r w:rsidRPr="0045025A">
              <w:rPr>
                <w:rFonts w:ascii="Arial" w:hAnsi="Arial" w:cs="Arial"/>
                <w:sz w:val="24"/>
                <w:szCs w:val="24"/>
              </w:rPr>
              <w:t>283584</w:t>
            </w:r>
            <w:r w:rsidR="003475B4" w:rsidRPr="0045025A">
              <w:rPr>
                <w:rFonts w:ascii="Arial" w:hAnsi="Arial" w:cs="Arial"/>
                <w:sz w:val="24"/>
                <w:szCs w:val="24"/>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0,00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45025A" w:rsidRDefault="003475B4" w:rsidP="0045025A">
            <w:pPr>
              <w:jc w:val="both"/>
              <w:rPr>
                <w:rFonts w:ascii="Arial" w:hAnsi="Arial" w:cs="Arial"/>
                <w:sz w:val="24"/>
                <w:szCs w:val="24"/>
              </w:rPr>
            </w:pPr>
            <w:r w:rsidRPr="0045025A">
              <w:rPr>
                <w:rFonts w:ascii="Arial" w:hAnsi="Arial" w:cs="Arial"/>
                <w:sz w:val="24"/>
                <w:szCs w:val="24"/>
              </w:rPr>
              <w:t>0,00</w:t>
            </w:r>
          </w:p>
        </w:tc>
      </w:tr>
      <w:tr w:rsidR="003475B4" w:rsidRPr="0045025A" w:rsidTr="0045025A">
        <w:trPr>
          <w:trHeight w:val="470"/>
        </w:trPr>
        <w:tc>
          <w:tcPr>
            <w:tcW w:w="2061" w:type="dxa"/>
            <w:tcBorders>
              <w:top w:val="single" w:sz="4" w:space="0" w:color="auto"/>
              <w:left w:val="single" w:sz="4" w:space="0" w:color="auto"/>
              <w:bottom w:val="single" w:sz="4" w:space="0" w:color="auto"/>
              <w:right w:val="single" w:sz="4" w:space="0" w:color="auto"/>
            </w:tcBorders>
            <w:vAlign w:val="center"/>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2 02 16001 00 0000 150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475B4" w:rsidRPr="0045025A" w:rsidRDefault="003475B4" w:rsidP="0045025A">
            <w:pPr>
              <w:jc w:val="both"/>
              <w:rPr>
                <w:rFonts w:ascii="Arial" w:hAnsi="Arial" w:cs="Arial"/>
                <w:sz w:val="24"/>
                <w:szCs w:val="24"/>
              </w:rPr>
            </w:pPr>
            <w:r w:rsidRPr="0045025A">
              <w:rPr>
                <w:rFonts w:ascii="Arial" w:hAnsi="Arial" w:cs="Arial"/>
                <w:sz w:val="24"/>
                <w:szCs w:val="24"/>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45025A" w:rsidRDefault="00336650" w:rsidP="0045025A">
            <w:pPr>
              <w:jc w:val="both"/>
              <w:rPr>
                <w:rFonts w:ascii="Arial" w:hAnsi="Arial" w:cs="Arial"/>
                <w:sz w:val="24"/>
                <w:szCs w:val="24"/>
              </w:rPr>
            </w:pPr>
            <w:r w:rsidRPr="0045025A">
              <w:rPr>
                <w:rFonts w:ascii="Arial" w:hAnsi="Arial" w:cs="Arial"/>
                <w:sz w:val="24"/>
                <w:szCs w:val="24"/>
              </w:rPr>
              <w:t>852259</w:t>
            </w:r>
            <w:r w:rsidR="003475B4" w:rsidRPr="0045025A">
              <w:rPr>
                <w:rFonts w:ascii="Arial" w:hAnsi="Arial" w:cs="Arial"/>
                <w:sz w:val="24"/>
                <w:szCs w:val="24"/>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45025A" w:rsidRDefault="00336650" w:rsidP="0045025A">
            <w:pPr>
              <w:jc w:val="both"/>
              <w:rPr>
                <w:rFonts w:ascii="Arial" w:hAnsi="Arial" w:cs="Arial"/>
                <w:sz w:val="24"/>
                <w:szCs w:val="24"/>
              </w:rPr>
            </w:pPr>
            <w:r w:rsidRPr="0045025A">
              <w:rPr>
                <w:rFonts w:ascii="Arial" w:hAnsi="Arial" w:cs="Arial"/>
                <w:sz w:val="24"/>
                <w:szCs w:val="24"/>
              </w:rPr>
              <w:t>783686</w:t>
            </w:r>
            <w:r w:rsidR="003475B4" w:rsidRPr="0045025A">
              <w:rPr>
                <w:rFonts w:ascii="Arial" w:hAnsi="Arial" w:cs="Arial"/>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45025A" w:rsidRDefault="00336650" w:rsidP="0045025A">
            <w:pPr>
              <w:jc w:val="both"/>
              <w:rPr>
                <w:rFonts w:ascii="Arial" w:hAnsi="Arial" w:cs="Arial"/>
                <w:sz w:val="24"/>
                <w:szCs w:val="24"/>
              </w:rPr>
            </w:pPr>
            <w:r w:rsidRPr="0045025A">
              <w:rPr>
                <w:rFonts w:ascii="Arial" w:hAnsi="Arial" w:cs="Arial"/>
                <w:sz w:val="24"/>
                <w:szCs w:val="24"/>
              </w:rPr>
              <w:t>652453</w:t>
            </w:r>
            <w:r w:rsidR="003475B4" w:rsidRPr="0045025A">
              <w:rPr>
                <w:rFonts w:ascii="Arial" w:hAnsi="Arial" w:cs="Arial"/>
                <w:sz w:val="24"/>
                <w:szCs w:val="24"/>
              </w:rPr>
              <w:t>,00</w:t>
            </w:r>
          </w:p>
        </w:tc>
      </w:tr>
      <w:tr w:rsidR="00336650" w:rsidRPr="0045025A" w:rsidTr="0045025A">
        <w:trPr>
          <w:trHeight w:val="470"/>
        </w:trPr>
        <w:tc>
          <w:tcPr>
            <w:tcW w:w="2061" w:type="dxa"/>
            <w:tcBorders>
              <w:top w:val="single" w:sz="4" w:space="0" w:color="auto"/>
              <w:left w:val="single" w:sz="4" w:space="0" w:color="auto"/>
              <w:bottom w:val="single" w:sz="4" w:space="0" w:color="auto"/>
              <w:right w:val="single" w:sz="4" w:space="0" w:color="auto"/>
            </w:tcBorders>
            <w:vAlign w:val="center"/>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lastRenderedPageBreak/>
              <w:t>2 02 16001 10 0000 150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t>852259,00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783686,00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652453,00</w:t>
            </w:r>
          </w:p>
        </w:tc>
      </w:tr>
      <w:tr w:rsidR="00336650" w:rsidRPr="0045025A" w:rsidTr="0045025A">
        <w:trPr>
          <w:trHeight w:val="60"/>
        </w:trPr>
        <w:tc>
          <w:tcPr>
            <w:tcW w:w="2061" w:type="dxa"/>
            <w:tcBorders>
              <w:top w:val="single" w:sz="4" w:space="0" w:color="auto"/>
              <w:left w:val="single" w:sz="4" w:space="0" w:color="auto"/>
              <w:bottom w:val="single" w:sz="4" w:space="0" w:color="auto"/>
              <w:right w:val="single" w:sz="4" w:space="0" w:color="auto"/>
            </w:tcBorders>
            <w:vAlign w:val="center"/>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t>2 02 30000 00 0000 150</w:t>
            </w:r>
          </w:p>
        </w:tc>
        <w:tc>
          <w:tcPr>
            <w:tcW w:w="3402" w:type="dxa"/>
            <w:tcBorders>
              <w:top w:val="single" w:sz="4" w:space="0" w:color="auto"/>
              <w:left w:val="single" w:sz="4" w:space="0" w:color="auto"/>
              <w:bottom w:val="single" w:sz="4" w:space="0" w:color="auto"/>
              <w:right w:val="single" w:sz="4" w:space="0" w:color="auto"/>
            </w:tcBorders>
            <w:hideMark/>
          </w:tcPr>
          <w:p w:rsidR="00336650" w:rsidRPr="0045025A" w:rsidRDefault="00336650" w:rsidP="0045025A">
            <w:pPr>
              <w:snapToGrid w:val="0"/>
              <w:spacing w:line="276" w:lineRule="auto"/>
              <w:jc w:val="both"/>
              <w:rPr>
                <w:rFonts w:ascii="Arial" w:hAnsi="Arial" w:cs="Arial"/>
                <w:sz w:val="24"/>
                <w:szCs w:val="24"/>
              </w:rPr>
            </w:pPr>
            <w:r w:rsidRPr="0045025A">
              <w:rPr>
                <w:rFonts w:ascii="Arial" w:hAnsi="Arial" w:cs="Arial"/>
                <w:sz w:val="24"/>
                <w:szCs w:val="24"/>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t>134910,00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148721,00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162767,00</w:t>
            </w:r>
          </w:p>
        </w:tc>
      </w:tr>
      <w:tr w:rsidR="00336650" w:rsidRPr="0045025A" w:rsidTr="0045025A">
        <w:trPr>
          <w:trHeight w:val="60"/>
        </w:trPr>
        <w:tc>
          <w:tcPr>
            <w:tcW w:w="2061" w:type="dxa"/>
            <w:tcBorders>
              <w:top w:val="single" w:sz="4" w:space="0" w:color="auto"/>
              <w:left w:val="single" w:sz="4" w:space="0" w:color="auto"/>
              <w:bottom w:val="single" w:sz="4" w:space="0" w:color="auto"/>
              <w:right w:val="single" w:sz="4" w:space="0" w:color="auto"/>
            </w:tcBorders>
            <w:vAlign w:val="center"/>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t>2 02 35118 00 0000 150</w:t>
            </w:r>
          </w:p>
        </w:tc>
        <w:tc>
          <w:tcPr>
            <w:tcW w:w="3402" w:type="dxa"/>
            <w:tcBorders>
              <w:top w:val="single" w:sz="4" w:space="0" w:color="auto"/>
              <w:left w:val="single" w:sz="4" w:space="0" w:color="auto"/>
              <w:bottom w:val="single" w:sz="4" w:space="0" w:color="auto"/>
              <w:right w:val="single" w:sz="4" w:space="0" w:color="auto"/>
            </w:tcBorders>
            <w:hideMark/>
          </w:tcPr>
          <w:p w:rsidR="00336650" w:rsidRPr="0045025A" w:rsidRDefault="00336650" w:rsidP="0045025A">
            <w:pPr>
              <w:snapToGrid w:val="0"/>
              <w:spacing w:line="276" w:lineRule="auto"/>
              <w:jc w:val="both"/>
              <w:rPr>
                <w:rFonts w:ascii="Arial" w:hAnsi="Arial" w:cs="Arial"/>
                <w:sz w:val="24"/>
                <w:szCs w:val="24"/>
              </w:rPr>
            </w:pPr>
            <w:r w:rsidRPr="0045025A">
              <w:rPr>
                <w:rFonts w:ascii="Arial" w:hAnsi="Arial" w:cs="Arial"/>
                <w:sz w:val="24"/>
                <w:szCs w:val="24"/>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336650" w:rsidRPr="0045025A" w:rsidRDefault="00336650" w:rsidP="0045025A">
            <w:pPr>
              <w:jc w:val="both"/>
              <w:rPr>
                <w:rFonts w:ascii="Arial" w:hAnsi="Arial" w:cs="Arial"/>
                <w:sz w:val="24"/>
                <w:szCs w:val="24"/>
              </w:rPr>
            </w:pPr>
            <w:r w:rsidRPr="0045025A">
              <w:rPr>
                <w:rFonts w:ascii="Arial" w:hAnsi="Arial" w:cs="Arial"/>
                <w:sz w:val="24"/>
                <w:szCs w:val="24"/>
              </w:rPr>
              <w:t>134910,00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148721,00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162767,00</w:t>
            </w:r>
          </w:p>
        </w:tc>
      </w:tr>
      <w:tr w:rsidR="00336650" w:rsidRPr="0045025A" w:rsidTr="0045025A">
        <w:tc>
          <w:tcPr>
            <w:tcW w:w="2061" w:type="dxa"/>
            <w:tcBorders>
              <w:top w:val="single" w:sz="4" w:space="0" w:color="auto"/>
              <w:left w:val="single" w:sz="4" w:space="0" w:color="auto"/>
              <w:bottom w:val="single" w:sz="4" w:space="0" w:color="auto"/>
              <w:right w:val="single" w:sz="4" w:space="0" w:color="auto"/>
            </w:tcBorders>
            <w:vAlign w:val="center"/>
            <w:hideMark/>
          </w:tcPr>
          <w:p w:rsidR="00336650" w:rsidRPr="0045025A" w:rsidRDefault="00336650" w:rsidP="0045025A">
            <w:pPr>
              <w:jc w:val="both"/>
              <w:rPr>
                <w:rFonts w:ascii="Arial" w:hAnsi="Arial" w:cs="Arial"/>
                <w:sz w:val="24"/>
                <w:szCs w:val="24"/>
              </w:rPr>
            </w:pPr>
            <w:bookmarkStart w:id="0" w:name="_GoBack" w:colFirst="3" w:colLast="4"/>
            <w:r w:rsidRPr="0045025A">
              <w:rPr>
                <w:rFonts w:ascii="Arial" w:hAnsi="Arial" w:cs="Arial"/>
                <w:sz w:val="24"/>
                <w:szCs w:val="24"/>
              </w:rPr>
              <w:t>2 02 35118 10 0000 150</w:t>
            </w:r>
          </w:p>
        </w:tc>
        <w:tc>
          <w:tcPr>
            <w:tcW w:w="3402" w:type="dxa"/>
            <w:tcBorders>
              <w:top w:val="single" w:sz="4" w:space="0" w:color="auto"/>
              <w:left w:val="single" w:sz="4" w:space="0" w:color="auto"/>
              <w:bottom w:val="single" w:sz="4" w:space="0" w:color="auto"/>
              <w:right w:val="single" w:sz="4" w:space="0" w:color="auto"/>
            </w:tcBorders>
            <w:hideMark/>
          </w:tcPr>
          <w:p w:rsidR="00336650" w:rsidRPr="0045025A" w:rsidRDefault="00336650" w:rsidP="0045025A">
            <w:pPr>
              <w:snapToGrid w:val="0"/>
              <w:spacing w:line="276" w:lineRule="auto"/>
              <w:jc w:val="both"/>
              <w:rPr>
                <w:rFonts w:ascii="Arial" w:hAnsi="Arial" w:cs="Arial"/>
                <w:sz w:val="24"/>
                <w:szCs w:val="24"/>
              </w:rPr>
            </w:pPr>
            <w:r w:rsidRPr="0045025A">
              <w:rPr>
                <w:rFonts w:ascii="Arial" w:hAnsi="Arial" w:cs="Arial"/>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134910,00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148721,00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45025A" w:rsidRDefault="00336650" w:rsidP="0045025A">
            <w:pPr>
              <w:jc w:val="both"/>
              <w:rPr>
                <w:rFonts w:ascii="Arial" w:hAnsi="Arial" w:cs="Arial"/>
                <w:sz w:val="24"/>
                <w:szCs w:val="24"/>
              </w:rPr>
            </w:pPr>
            <w:r w:rsidRPr="0045025A">
              <w:rPr>
                <w:rFonts w:ascii="Arial" w:hAnsi="Arial" w:cs="Arial"/>
                <w:sz w:val="24"/>
                <w:szCs w:val="24"/>
              </w:rPr>
              <w:t>162767,00</w:t>
            </w:r>
          </w:p>
        </w:tc>
      </w:tr>
      <w:tr w:rsidR="00336650" w:rsidRPr="0045025A" w:rsidTr="0045025A">
        <w:tc>
          <w:tcPr>
            <w:tcW w:w="206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z w:val="24"/>
                <w:szCs w:val="24"/>
              </w:rPr>
            </w:pPr>
            <w:r w:rsidRPr="0045025A">
              <w:rPr>
                <w:rFonts w:ascii="Arial" w:hAnsi="Arial" w:cs="Arial"/>
                <w:sz w:val="24"/>
                <w:szCs w:val="24"/>
              </w:rPr>
              <w:t>2 02 40000 00 0000 150</w:t>
            </w:r>
          </w:p>
        </w:tc>
        <w:tc>
          <w:tcPr>
            <w:tcW w:w="3402"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z w:val="24"/>
                <w:szCs w:val="24"/>
              </w:rPr>
            </w:pPr>
            <w:r w:rsidRPr="0045025A">
              <w:rPr>
                <w:rFonts w:ascii="Arial" w:hAnsi="Arial" w:cs="Arial"/>
                <w:sz w:val="24"/>
                <w:szCs w:val="24"/>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snapToGrid w:val="0"/>
              <w:spacing w:line="276" w:lineRule="auto"/>
              <w:jc w:val="both"/>
              <w:rPr>
                <w:rFonts w:ascii="Arial" w:hAnsi="Arial" w:cs="Arial"/>
                <w:sz w:val="24"/>
                <w:szCs w:val="24"/>
              </w:rPr>
            </w:pPr>
            <w:r w:rsidRPr="0045025A">
              <w:rPr>
                <w:rFonts w:ascii="Arial" w:hAnsi="Arial" w:cs="Arial"/>
                <w:sz w:val="24"/>
                <w:szCs w:val="24"/>
              </w:rPr>
              <w:t>1157312,00</w:t>
            </w:r>
          </w:p>
        </w:tc>
        <w:tc>
          <w:tcPr>
            <w:tcW w:w="1559"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napToGrid w:val="0"/>
                <w:sz w:val="24"/>
                <w:szCs w:val="24"/>
                <w:lang w:eastAsia="en-US"/>
              </w:rPr>
            </w:pPr>
            <w:r w:rsidRPr="0045025A">
              <w:rPr>
                <w:rFonts w:ascii="Arial" w:hAnsi="Arial" w:cs="Arial"/>
                <w:snapToGrid w:val="0"/>
                <w:sz w:val="24"/>
                <w:szCs w:val="24"/>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napToGrid w:val="0"/>
                <w:sz w:val="24"/>
                <w:szCs w:val="24"/>
                <w:lang w:eastAsia="en-US"/>
              </w:rPr>
            </w:pPr>
            <w:r w:rsidRPr="0045025A">
              <w:rPr>
                <w:rFonts w:ascii="Arial" w:hAnsi="Arial" w:cs="Arial"/>
                <w:snapToGrid w:val="0"/>
                <w:sz w:val="24"/>
                <w:szCs w:val="24"/>
                <w:lang w:eastAsia="en-US"/>
              </w:rPr>
              <w:t>0,00</w:t>
            </w:r>
          </w:p>
        </w:tc>
      </w:tr>
      <w:tr w:rsidR="00336650" w:rsidRPr="0045025A" w:rsidTr="0045025A">
        <w:tc>
          <w:tcPr>
            <w:tcW w:w="206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z w:val="24"/>
                <w:szCs w:val="24"/>
              </w:rPr>
            </w:pPr>
            <w:r w:rsidRPr="0045025A">
              <w:rPr>
                <w:rFonts w:ascii="Arial" w:hAnsi="Arial" w:cs="Arial"/>
                <w:sz w:val="24"/>
                <w:szCs w:val="24"/>
              </w:rPr>
              <w:t>2 02 40014 00 0000 150</w:t>
            </w:r>
          </w:p>
        </w:tc>
        <w:tc>
          <w:tcPr>
            <w:tcW w:w="3402"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z w:val="24"/>
                <w:szCs w:val="24"/>
              </w:rPr>
            </w:pPr>
            <w:r w:rsidRPr="0045025A">
              <w:rPr>
                <w:rFonts w:ascii="Arial" w:hAnsi="Arial" w:cs="Arial"/>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snapToGrid w:val="0"/>
              <w:spacing w:line="276" w:lineRule="auto"/>
              <w:jc w:val="both"/>
              <w:rPr>
                <w:rFonts w:ascii="Arial" w:hAnsi="Arial" w:cs="Arial"/>
                <w:sz w:val="24"/>
                <w:szCs w:val="24"/>
              </w:rPr>
            </w:pPr>
            <w:r w:rsidRPr="0045025A">
              <w:rPr>
                <w:rFonts w:ascii="Arial" w:hAnsi="Arial" w:cs="Arial"/>
                <w:sz w:val="24"/>
                <w:szCs w:val="24"/>
              </w:rPr>
              <w:t>1157312,00</w:t>
            </w:r>
          </w:p>
        </w:tc>
        <w:tc>
          <w:tcPr>
            <w:tcW w:w="1559"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napToGrid w:val="0"/>
                <w:sz w:val="24"/>
                <w:szCs w:val="24"/>
                <w:lang w:eastAsia="en-US"/>
              </w:rPr>
            </w:pPr>
            <w:r w:rsidRPr="0045025A">
              <w:rPr>
                <w:rFonts w:ascii="Arial" w:hAnsi="Arial" w:cs="Arial"/>
                <w:snapToGrid w:val="0"/>
                <w:sz w:val="24"/>
                <w:szCs w:val="24"/>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napToGrid w:val="0"/>
                <w:sz w:val="24"/>
                <w:szCs w:val="24"/>
                <w:lang w:eastAsia="en-US"/>
              </w:rPr>
            </w:pPr>
            <w:r w:rsidRPr="0045025A">
              <w:rPr>
                <w:rFonts w:ascii="Arial" w:hAnsi="Arial" w:cs="Arial"/>
                <w:snapToGrid w:val="0"/>
                <w:sz w:val="24"/>
                <w:szCs w:val="24"/>
                <w:lang w:eastAsia="en-US"/>
              </w:rPr>
              <w:t>0,00</w:t>
            </w:r>
          </w:p>
        </w:tc>
      </w:tr>
      <w:tr w:rsidR="00336650" w:rsidRPr="0045025A" w:rsidTr="0045025A">
        <w:tc>
          <w:tcPr>
            <w:tcW w:w="206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z w:val="24"/>
                <w:szCs w:val="24"/>
              </w:rPr>
            </w:pPr>
            <w:r w:rsidRPr="0045025A">
              <w:rPr>
                <w:rFonts w:ascii="Arial" w:hAnsi="Arial" w:cs="Arial"/>
                <w:sz w:val="24"/>
                <w:szCs w:val="24"/>
              </w:rPr>
              <w:t>2 02 40014 10 0000 150</w:t>
            </w:r>
          </w:p>
        </w:tc>
        <w:tc>
          <w:tcPr>
            <w:tcW w:w="3402"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z w:val="24"/>
                <w:szCs w:val="24"/>
              </w:rPr>
            </w:pPr>
            <w:r w:rsidRPr="0045025A">
              <w:rPr>
                <w:rFonts w:ascii="Arial" w:hAnsi="Arial" w:cs="Arial"/>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snapToGrid w:val="0"/>
              <w:spacing w:line="276" w:lineRule="auto"/>
              <w:jc w:val="both"/>
              <w:rPr>
                <w:rFonts w:ascii="Arial" w:hAnsi="Arial" w:cs="Arial"/>
                <w:sz w:val="24"/>
                <w:szCs w:val="24"/>
              </w:rPr>
            </w:pPr>
            <w:r w:rsidRPr="0045025A">
              <w:rPr>
                <w:rFonts w:ascii="Arial" w:hAnsi="Arial" w:cs="Arial"/>
                <w:sz w:val="24"/>
                <w:szCs w:val="24"/>
              </w:rPr>
              <w:t>1157312,00</w:t>
            </w:r>
          </w:p>
        </w:tc>
        <w:tc>
          <w:tcPr>
            <w:tcW w:w="1559"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napToGrid w:val="0"/>
                <w:sz w:val="24"/>
                <w:szCs w:val="24"/>
                <w:lang w:eastAsia="en-US"/>
              </w:rPr>
            </w:pPr>
            <w:r w:rsidRPr="0045025A">
              <w:rPr>
                <w:rFonts w:ascii="Arial" w:hAnsi="Arial" w:cs="Arial"/>
                <w:snapToGrid w:val="0"/>
                <w:sz w:val="24"/>
                <w:szCs w:val="24"/>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45025A" w:rsidRDefault="00336650" w:rsidP="0045025A">
            <w:pPr>
              <w:jc w:val="both"/>
              <w:rPr>
                <w:rFonts w:ascii="Arial" w:hAnsi="Arial" w:cs="Arial"/>
                <w:snapToGrid w:val="0"/>
                <w:sz w:val="24"/>
                <w:szCs w:val="24"/>
                <w:lang w:eastAsia="en-US"/>
              </w:rPr>
            </w:pPr>
            <w:r w:rsidRPr="0045025A">
              <w:rPr>
                <w:rFonts w:ascii="Arial" w:hAnsi="Arial" w:cs="Arial"/>
                <w:snapToGrid w:val="0"/>
                <w:sz w:val="24"/>
                <w:szCs w:val="24"/>
                <w:lang w:eastAsia="en-US"/>
              </w:rPr>
              <w:t>0,00</w:t>
            </w:r>
          </w:p>
        </w:tc>
      </w:tr>
      <w:bookmarkEnd w:id="0"/>
    </w:tbl>
    <w:p w:rsidR="00874290" w:rsidRPr="00A45DAF" w:rsidRDefault="00874290" w:rsidP="0045025A">
      <w:pPr>
        <w:ind w:left="3402"/>
        <w:jc w:val="center"/>
        <w:rPr>
          <w:rFonts w:ascii="Arial" w:hAnsi="Arial" w:cs="Arial"/>
          <w:sz w:val="28"/>
          <w:szCs w:val="28"/>
        </w:rPr>
      </w:pPr>
    </w:p>
    <w:sectPr w:rsidR="00874290" w:rsidRPr="00A45DAF" w:rsidSect="00A45DAF">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decimal"/>
      <w:lvlText w:val="%1."/>
      <w:lvlJc w:val="left"/>
      <w:pPr>
        <w:tabs>
          <w:tab w:val="num" w:pos="0"/>
        </w:tabs>
        <w:ind w:left="1211" w:hanging="360"/>
      </w:pPr>
    </w:lvl>
  </w:abstractNum>
  <w:abstractNum w:abstractNumId="2">
    <w:nsid w:val="00000003"/>
    <w:multiLevelType w:val="singleLevel"/>
    <w:tmpl w:val="00000003"/>
    <w:name w:val="WW8Num4"/>
    <w:lvl w:ilvl="0">
      <w:start w:val="1"/>
      <w:numFmt w:val="decimal"/>
      <w:lvlText w:val="%1)"/>
      <w:lvlJc w:val="left"/>
      <w:pPr>
        <w:tabs>
          <w:tab w:val="num" w:pos="0"/>
        </w:tabs>
        <w:ind w:left="1361" w:hanging="375"/>
      </w:pPr>
    </w:lvl>
  </w:abstractNum>
  <w:abstractNum w:abstractNumId="3">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42672A5"/>
    <w:multiLevelType w:val="hybridMultilevel"/>
    <w:tmpl w:val="79D0B358"/>
    <w:lvl w:ilvl="0" w:tplc="F9A250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7D353C"/>
    <w:multiLevelType w:val="multilevel"/>
    <w:tmpl w:val="52F6067A"/>
    <w:lvl w:ilvl="0">
      <w:start w:val="1"/>
      <w:numFmt w:val="decimal"/>
      <w:lvlText w:val="%1."/>
      <w:lvlJc w:val="left"/>
      <w:pPr>
        <w:ind w:left="1811" w:hanging="9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10"/>
  </w:num>
  <w:num w:numId="5">
    <w:abstractNumId w:val="19"/>
  </w:num>
  <w:num w:numId="6">
    <w:abstractNumId w:val="14"/>
  </w:num>
  <w:num w:numId="7">
    <w:abstractNumId w:val="15"/>
  </w:num>
  <w:num w:numId="8">
    <w:abstractNumId w:val="20"/>
  </w:num>
  <w:num w:numId="9">
    <w:abstractNumId w:val="6"/>
  </w:num>
  <w:num w:numId="10">
    <w:abstractNumId w:val="1"/>
  </w:num>
  <w:num w:numId="11">
    <w:abstractNumId w:val="2"/>
  </w:num>
  <w:num w:numId="12">
    <w:abstractNumId w:val="5"/>
  </w:num>
  <w:num w:numId="13">
    <w:abstractNumId w:val="3"/>
  </w:num>
  <w:num w:numId="14">
    <w:abstractNumId w:val="13"/>
  </w:num>
  <w:num w:numId="15">
    <w:abstractNumId w:val="17"/>
  </w:num>
  <w:num w:numId="16">
    <w:abstractNumId w:val="21"/>
  </w:num>
  <w:num w:numId="17">
    <w:abstractNumId w:val="9"/>
  </w:num>
  <w:num w:numId="18">
    <w:abstractNumId w:val="7"/>
  </w:num>
  <w:num w:numId="19">
    <w:abstractNumId w:val="8"/>
  </w:num>
  <w:num w:numId="20">
    <w:abstractNumId w:val="24"/>
  </w:num>
  <w:num w:numId="21">
    <w:abstractNumId w:val="22"/>
  </w:num>
  <w:num w:numId="22">
    <w:abstractNumId w:val="4"/>
  </w:num>
  <w:num w:numId="23">
    <w:abstractNumId w:val="23"/>
  </w:num>
  <w:num w:numId="24">
    <w:abstractNumId w:val="18"/>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stylePaneFormatFilter w:val="3F01"/>
  <w:defaultTabStop w:val="708"/>
  <w:characterSpacingControl w:val="doNotCompress"/>
  <w:compat/>
  <w:rsids>
    <w:rsidRoot w:val="00E065D2"/>
    <w:rsid w:val="00000DB3"/>
    <w:rsid w:val="00001373"/>
    <w:rsid w:val="00001EDA"/>
    <w:rsid w:val="00001FC9"/>
    <w:rsid w:val="000020D2"/>
    <w:rsid w:val="00002339"/>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5E20"/>
    <w:rsid w:val="00027CD3"/>
    <w:rsid w:val="00031970"/>
    <w:rsid w:val="00033774"/>
    <w:rsid w:val="000338E2"/>
    <w:rsid w:val="0003392E"/>
    <w:rsid w:val="00033A23"/>
    <w:rsid w:val="00034224"/>
    <w:rsid w:val="00034D10"/>
    <w:rsid w:val="00035D02"/>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0D55"/>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097E"/>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0BCF"/>
    <w:rsid w:val="000C1056"/>
    <w:rsid w:val="000C16D9"/>
    <w:rsid w:val="000C24C8"/>
    <w:rsid w:val="000C28E1"/>
    <w:rsid w:val="000C32A3"/>
    <w:rsid w:val="000C336E"/>
    <w:rsid w:val="000C33DD"/>
    <w:rsid w:val="000C368D"/>
    <w:rsid w:val="000C3741"/>
    <w:rsid w:val="000C3BC3"/>
    <w:rsid w:val="000C4210"/>
    <w:rsid w:val="000C470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C1"/>
    <w:rsid w:val="00124CAA"/>
    <w:rsid w:val="00125F58"/>
    <w:rsid w:val="0012656E"/>
    <w:rsid w:val="0012680F"/>
    <w:rsid w:val="001269AC"/>
    <w:rsid w:val="00126B41"/>
    <w:rsid w:val="00126B58"/>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1FE"/>
    <w:rsid w:val="0014493B"/>
    <w:rsid w:val="0014514B"/>
    <w:rsid w:val="00146FE3"/>
    <w:rsid w:val="001478B9"/>
    <w:rsid w:val="00147CB0"/>
    <w:rsid w:val="00150BF2"/>
    <w:rsid w:val="00150FF0"/>
    <w:rsid w:val="00151201"/>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762"/>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24D9"/>
    <w:rsid w:val="001945C6"/>
    <w:rsid w:val="00195DA8"/>
    <w:rsid w:val="001966FD"/>
    <w:rsid w:val="00196E1F"/>
    <w:rsid w:val="00197696"/>
    <w:rsid w:val="001976C8"/>
    <w:rsid w:val="001A15D6"/>
    <w:rsid w:val="001A23F5"/>
    <w:rsid w:val="001A2D6C"/>
    <w:rsid w:val="001A2D90"/>
    <w:rsid w:val="001A3031"/>
    <w:rsid w:val="001A3A60"/>
    <w:rsid w:val="001A448E"/>
    <w:rsid w:val="001A5623"/>
    <w:rsid w:val="001A5E29"/>
    <w:rsid w:val="001A6C81"/>
    <w:rsid w:val="001B008A"/>
    <w:rsid w:val="001B0428"/>
    <w:rsid w:val="001B0499"/>
    <w:rsid w:val="001B0893"/>
    <w:rsid w:val="001B0D5F"/>
    <w:rsid w:val="001B1E47"/>
    <w:rsid w:val="001B22F8"/>
    <w:rsid w:val="001B29AA"/>
    <w:rsid w:val="001B3CBF"/>
    <w:rsid w:val="001B5232"/>
    <w:rsid w:val="001B5F58"/>
    <w:rsid w:val="001B6B7E"/>
    <w:rsid w:val="001B74A2"/>
    <w:rsid w:val="001B7923"/>
    <w:rsid w:val="001B7E00"/>
    <w:rsid w:val="001C01CF"/>
    <w:rsid w:val="001C193C"/>
    <w:rsid w:val="001C3879"/>
    <w:rsid w:val="001C46FB"/>
    <w:rsid w:val="001C4A32"/>
    <w:rsid w:val="001C4D14"/>
    <w:rsid w:val="001C5418"/>
    <w:rsid w:val="001C58D4"/>
    <w:rsid w:val="001C5F8F"/>
    <w:rsid w:val="001C649E"/>
    <w:rsid w:val="001C716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3062"/>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DB8"/>
    <w:rsid w:val="001F7E5C"/>
    <w:rsid w:val="002001FC"/>
    <w:rsid w:val="00200E95"/>
    <w:rsid w:val="00200EB4"/>
    <w:rsid w:val="00201772"/>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07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513"/>
    <w:rsid w:val="002577D2"/>
    <w:rsid w:val="002579A9"/>
    <w:rsid w:val="00257BAC"/>
    <w:rsid w:val="00257EA0"/>
    <w:rsid w:val="0026016E"/>
    <w:rsid w:val="002603F4"/>
    <w:rsid w:val="00260FBB"/>
    <w:rsid w:val="00262573"/>
    <w:rsid w:val="0026567D"/>
    <w:rsid w:val="00265945"/>
    <w:rsid w:val="00267ABC"/>
    <w:rsid w:val="00267C8F"/>
    <w:rsid w:val="0027086E"/>
    <w:rsid w:val="00271222"/>
    <w:rsid w:val="00272359"/>
    <w:rsid w:val="00272620"/>
    <w:rsid w:val="002735DB"/>
    <w:rsid w:val="00274065"/>
    <w:rsid w:val="00274FF4"/>
    <w:rsid w:val="00275E70"/>
    <w:rsid w:val="002770AB"/>
    <w:rsid w:val="002774E7"/>
    <w:rsid w:val="00277E1A"/>
    <w:rsid w:val="00280289"/>
    <w:rsid w:val="0028126B"/>
    <w:rsid w:val="002813E2"/>
    <w:rsid w:val="00281E6E"/>
    <w:rsid w:val="002826AF"/>
    <w:rsid w:val="00283749"/>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3FCD"/>
    <w:rsid w:val="002B4499"/>
    <w:rsid w:val="002B4783"/>
    <w:rsid w:val="002B4AA0"/>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C3E"/>
    <w:rsid w:val="002E1CEA"/>
    <w:rsid w:val="002E2217"/>
    <w:rsid w:val="002E4229"/>
    <w:rsid w:val="002E45AF"/>
    <w:rsid w:val="002E518D"/>
    <w:rsid w:val="002E5699"/>
    <w:rsid w:val="002E5E13"/>
    <w:rsid w:val="002E60C3"/>
    <w:rsid w:val="002E62FE"/>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650"/>
    <w:rsid w:val="00336B1A"/>
    <w:rsid w:val="003403B9"/>
    <w:rsid w:val="00342020"/>
    <w:rsid w:val="003423FA"/>
    <w:rsid w:val="00343542"/>
    <w:rsid w:val="003446C9"/>
    <w:rsid w:val="00344BAA"/>
    <w:rsid w:val="003450EA"/>
    <w:rsid w:val="00345CE4"/>
    <w:rsid w:val="00345E22"/>
    <w:rsid w:val="003469D2"/>
    <w:rsid w:val="00347263"/>
    <w:rsid w:val="003475B4"/>
    <w:rsid w:val="00347DEB"/>
    <w:rsid w:val="00350353"/>
    <w:rsid w:val="0035041D"/>
    <w:rsid w:val="00350E4C"/>
    <w:rsid w:val="003513F8"/>
    <w:rsid w:val="00351B4B"/>
    <w:rsid w:val="003523BC"/>
    <w:rsid w:val="00352C41"/>
    <w:rsid w:val="003533A7"/>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3C"/>
    <w:rsid w:val="00366A42"/>
    <w:rsid w:val="00366B15"/>
    <w:rsid w:val="00366ECF"/>
    <w:rsid w:val="00367B23"/>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87866"/>
    <w:rsid w:val="00390669"/>
    <w:rsid w:val="0039112F"/>
    <w:rsid w:val="003915A5"/>
    <w:rsid w:val="00392D3B"/>
    <w:rsid w:val="00394293"/>
    <w:rsid w:val="003942B4"/>
    <w:rsid w:val="00394BF6"/>
    <w:rsid w:val="003951D4"/>
    <w:rsid w:val="003974FF"/>
    <w:rsid w:val="00397F31"/>
    <w:rsid w:val="003A00E7"/>
    <w:rsid w:val="003A0522"/>
    <w:rsid w:val="003A08D5"/>
    <w:rsid w:val="003A2235"/>
    <w:rsid w:val="003A24B8"/>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C1D"/>
    <w:rsid w:val="003D1F6A"/>
    <w:rsid w:val="003D202E"/>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D67"/>
    <w:rsid w:val="003F46C7"/>
    <w:rsid w:val="003F4876"/>
    <w:rsid w:val="003F4B67"/>
    <w:rsid w:val="003F5073"/>
    <w:rsid w:val="003F55E4"/>
    <w:rsid w:val="003F6BFB"/>
    <w:rsid w:val="003F6C2E"/>
    <w:rsid w:val="003F7DAF"/>
    <w:rsid w:val="003F7EAB"/>
    <w:rsid w:val="004001EE"/>
    <w:rsid w:val="00401FFC"/>
    <w:rsid w:val="00402181"/>
    <w:rsid w:val="004027AB"/>
    <w:rsid w:val="00402A6D"/>
    <w:rsid w:val="004041CF"/>
    <w:rsid w:val="004048F0"/>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CFF"/>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0E3A"/>
    <w:rsid w:val="004318EE"/>
    <w:rsid w:val="0043199D"/>
    <w:rsid w:val="00432120"/>
    <w:rsid w:val="0043229B"/>
    <w:rsid w:val="00432E14"/>
    <w:rsid w:val="00434D6D"/>
    <w:rsid w:val="0043542C"/>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25A"/>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88F"/>
    <w:rsid w:val="00476DCE"/>
    <w:rsid w:val="00477311"/>
    <w:rsid w:val="00477FC7"/>
    <w:rsid w:val="00480DCA"/>
    <w:rsid w:val="00480FDE"/>
    <w:rsid w:val="0048172E"/>
    <w:rsid w:val="004824FF"/>
    <w:rsid w:val="00482699"/>
    <w:rsid w:val="004829F0"/>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779"/>
    <w:rsid w:val="004A49B0"/>
    <w:rsid w:val="004A59D6"/>
    <w:rsid w:val="004A5AC5"/>
    <w:rsid w:val="004A5BBA"/>
    <w:rsid w:val="004A68F7"/>
    <w:rsid w:val="004A77C0"/>
    <w:rsid w:val="004B008E"/>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6E1"/>
    <w:rsid w:val="004B7960"/>
    <w:rsid w:val="004B7A49"/>
    <w:rsid w:val="004C1050"/>
    <w:rsid w:val="004C1D74"/>
    <w:rsid w:val="004C31A4"/>
    <w:rsid w:val="004C352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78C"/>
    <w:rsid w:val="004F496E"/>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5C33"/>
    <w:rsid w:val="00506A82"/>
    <w:rsid w:val="00507A54"/>
    <w:rsid w:val="00507ABB"/>
    <w:rsid w:val="00510C1B"/>
    <w:rsid w:val="00511083"/>
    <w:rsid w:val="005115D3"/>
    <w:rsid w:val="005116C9"/>
    <w:rsid w:val="00511B5B"/>
    <w:rsid w:val="0051217D"/>
    <w:rsid w:val="005124CC"/>
    <w:rsid w:val="0051347E"/>
    <w:rsid w:val="005141EF"/>
    <w:rsid w:val="00514DF0"/>
    <w:rsid w:val="00515122"/>
    <w:rsid w:val="005151E4"/>
    <w:rsid w:val="00515C5F"/>
    <w:rsid w:val="00516FDA"/>
    <w:rsid w:val="005177E1"/>
    <w:rsid w:val="00520351"/>
    <w:rsid w:val="0052391D"/>
    <w:rsid w:val="00523999"/>
    <w:rsid w:val="005248BC"/>
    <w:rsid w:val="00524AF7"/>
    <w:rsid w:val="005252D4"/>
    <w:rsid w:val="00525615"/>
    <w:rsid w:val="00526216"/>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1728"/>
    <w:rsid w:val="00541BD9"/>
    <w:rsid w:val="005428D4"/>
    <w:rsid w:val="00543E26"/>
    <w:rsid w:val="00543E45"/>
    <w:rsid w:val="0054421F"/>
    <w:rsid w:val="00544C4B"/>
    <w:rsid w:val="00545018"/>
    <w:rsid w:val="00546BF1"/>
    <w:rsid w:val="005476EE"/>
    <w:rsid w:val="00547927"/>
    <w:rsid w:val="005503C5"/>
    <w:rsid w:val="00551F54"/>
    <w:rsid w:val="00552EC7"/>
    <w:rsid w:val="00552F13"/>
    <w:rsid w:val="005530C2"/>
    <w:rsid w:val="00553E74"/>
    <w:rsid w:val="00554DAC"/>
    <w:rsid w:val="00554F75"/>
    <w:rsid w:val="00555F8C"/>
    <w:rsid w:val="005568DF"/>
    <w:rsid w:val="00557710"/>
    <w:rsid w:val="005578D9"/>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CD1"/>
    <w:rsid w:val="00574E3C"/>
    <w:rsid w:val="00574EBB"/>
    <w:rsid w:val="00575E04"/>
    <w:rsid w:val="005765CC"/>
    <w:rsid w:val="005765EE"/>
    <w:rsid w:val="00576BC0"/>
    <w:rsid w:val="00576C0A"/>
    <w:rsid w:val="0057707F"/>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3E95"/>
    <w:rsid w:val="005B443B"/>
    <w:rsid w:val="005B458F"/>
    <w:rsid w:val="005B49E8"/>
    <w:rsid w:val="005B4D03"/>
    <w:rsid w:val="005B5DB7"/>
    <w:rsid w:val="005B5DB9"/>
    <w:rsid w:val="005B5DE5"/>
    <w:rsid w:val="005B7886"/>
    <w:rsid w:val="005C008C"/>
    <w:rsid w:val="005C00B1"/>
    <w:rsid w:val="005C1779"/>
    <w:rsid w:val="005C2697"/>
    <w:rsid w:val="005C2AC7"/>
    <w:rsid w:val="005C2C20"/>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0E0"/>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5F7BC2"/>
    <w:rsid w:val="00600480"/>
    <w:rsid w:val="006007DA"/>
    <w:rsid w:val="006024D1"/>
    <w:rsid w:val="00602B7C"/>
    <w:rsid w:val="0060307D"/>
    <w:rsid w:val="0060325F"/>
    <w:rsid w:val="00604158"/>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4D99"/>
    <w:rsid w:val="00615B3D"/>
    <w:rsid w:val="00615E14"/>
    <w:rsid w:val="00615F1A"/>
    <w:rsid w:val="0061629E"/>
    <w:rsid w:val="00616FF4"/>
    <w:rsid w:val="006172EF"/>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094"/>
    <w:rsid w:val="00676825"/>
    <w:rsid w:val="0067719F"/>
    <w:rsid w:val="006774BA"/>
    <w:rsid w:val="00677B05"/>
    <w:rsid w:val="00680AF9"/>
    <w:rsid w:val="00680CBF"/>
    <w:rsid w:val="00681393"/>
    <w:rsid w:val="00681485"/>
    <w:rsid w:val="00681DCF"/>
    <w:rsid w:val="0068268C"/>
    <w:rsid w:val="00682956"/>
    <w:rsid w:val="00683BC0"/>
    <w:rsid w:val="00683E42"/>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744B"/>
    <w:rsid w:val="006B1098"/>
    <w:rsid w:val="006B110D"/>
    <w:rsid w:val="006B2481"/>
    <w:rsid w:val="006B4CE5"/>
    <w:rsid w:val="006B4D03"/>
    <w:rsid w:val="006B4F92"/>
    <w:rsid w:val="006B5152"/>
    <w:rsid w:val="006B5B66"/>
    <w:rsid w:val="006B5F26"/>
    <w:rsid w:val="006B5FA2"/>
    <w:rsid w:val="006B6032"/>
    <w:rsid w:val="006B77C7"/>
    <w:rsid w:val="006C026C"/>
    <w:rsid w:val="006C04FE"/>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5604"/>
    <w:rsid w:val="006D56AB"/>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4332"/>
    <w:rsid w:val="00705E7C"/>
    <w:rsid w:val="0070715F"/>
    <w:rsid w:val="00707743"/>
    <w:rsid w:val="0070796E"/>
    <w:rsid w:val="00710582"/>
    <w:rsid w:val="00710BA7"/>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F1C"/>
    <w:rsid w:val="00730D08"/>
    <w:rsid w:val="00731306"/>
    <w:rsid w:val="007323CF"/>
    <w:rsid w:val="00732D24"/>
    <w:rsid w:val="0073328A"/>
    <w:rsid w:val="00733E18"/>
    <w:rsid w:val="007341CC"/>
    <w:rsid w:val="00734226"/>
    <w:rsid w:val="00734FA3"/>
    <w:rsid w:val="0073690B"/>
    <w:rsid w:val="00736F54"/>
    <w:rsid w:val="00737920"/>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082C"/>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92"/>
    <w:rsid w:val="007942A2"/>
    <w:rsid w:val="0079465C"/>
    <w:rsid w:val="0079531F"/>
    <w:rsid w:val="00796E6B"/>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9FB"/>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FB9"/>
    <w:rsid w:val="007E19E5"/>
    <w:rsid w:val="007E1B7A"/>
    <w:rsid w:val="007E331E"/>
    <w:rsid w:val="007E3977"/>
    <w:rsid w:val="007E3F6F"/>
    <w:rsid w:val="007E3FED"/>
    <w:rsid w:val="007E4065"/>
    <w:rsid w:val="007E4BC7"/>
    <w:rsid w:val="007E5C49"/>
    <w:rsid w:val="007E7281"/>
    <w:rsid w:val="007E7FF0"/>
    <w:rsid w:val="007F04A7"/>
    <w:rsid w:val="007F13C6"/>
    <w:rsid w:val="007F1BD3"/>
    <w:rsid w:val="007F23B7"/>
    <w:rsid w:val="007F34C8"/>
    <w:rsid w:val="007F4841"/>
    <w:rsid w:val="007F49D5"/>
    <w:rsid w:val="007F5D00"/>
    <w:rsid w:val="007F6A4D"/>
    <w:rsid w:val="007F6EF2"/>
    <w:rsid w:val="007F731E"/>
    <w:rsid w:val="007F76C4"/>
    <w:rsid w:val="007F77BA"/>
    <w:rsid w:val="007F7B5B"/>
    <w:rsid w:val="007F7DCE"/>
    <w:rsid w:val="00800569"/>
    <w:rsid w:val="0080065E"/>
    <w:rsid w:val="008010E1"/>
    <w:rsid w:val="00801A87"/>
    <w:rsid w:val="00803472"/>
    <w:rsid w:val="0080367C"/>
    <w:rsid w:val="00803923"/>
    <w:rsid w:val="00803B84"/>
    <w:rsid w:val="00804EDF"/>
    <w:rsid w:val="008053E1"/>
    <w:rsid w:val="008054F7"/>
    <w:rsid w:val="00805526"/>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5867"/>
    <w:rsid w:val="0085593B"/>
    <w:rsid w:val="00855BAF"/>
    <w:rsid w:val="00855FD3"/>
    <w:rsid w:val="00856286"/>
    <w:rsid w:val="00856A87"/>
    <w:rsid w:val="00856EEC"/>
    <w:rsid w:val="008576CC"/>
    <w:rsid w:val="00857A68"/>
    <w:rsid w:val="00860286"/>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DFF"/>
    <w:rsid w:val="00876186"/>
    <w:rsid w:val="00877393"/>
    <w:rsid w:val="00877C40"/>
    <w:rsid w:val="008802F2"/>
    <w:rsid w:val="00880411"/>
    <w:rsid w:val="00880A36"/>
    <w:rsid w:val="008810AB"/>
    <w:rsid w:val="00881A35"/>
    <w:rsid w:val="00882CDD"/>
    <w:rsid w:val="00882D67"/>
    <w:rsid w:val="00884B51"/>
    <w:rsid w:val="00885680"/>
    <w:rsid w:val="0088719A"/>
    <w:rsid w:val="00887587"/>
    <w:rsid w:val="00890658"/>
    <w:rsid w:val="00890957"/>
    <w:rsid w:val="0089216E"/>
    <w:rsid w:val="008925CE"/>
    <w:rsid w:val="008929DA"/>
    <w:rsid w:val="00892E27"/>
    <w:rsid w:val="00893199"/>
    <w:rsid w:val="0089629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6C93"/>
    <w:rsid w:val="008B7176"/>
    <w:rsid w:val="008B7967"/>
    <w:rsid w:val="008C0529"/>
    <w:rsid w:val="008C0F87"/>
    <w:rsid w:val="008C171C"/>
    <w:rsid w:val="008C1D86"/>
    <w:rsid w:val="008C1EF3"/>
    <w:rsid w:val="008C1F4A"/>
    <w:rsid w:val="008C2B61"/>
    <w:rsid w:val="008C3403"/>
    <w:rsid w:val="008C3ADD"/>
    <w:rsid w:val="008C3B28"/>
    <w:rsid w:val="008C4492"/>
    <w:rsid w:val="008C6095"/>
    <w:rsid w:val="008C72A6"/>
    <w:rsid w:val="008C7643"/>
    <w:rsid w:val="008C79BC"/>
    <w:rsid w:val="008D0965"/>
    <w:rsid w:val="008D09CE"/>
    <w:rsid w:val="008D0EE9"/>
    <w:rsid w:val="008D1CF9"/>
    <w:rsid w:val="008D25C7"/>
    <w:rsid w:val="008D26B6"/>
    <w:rsid w:val="008D2B21"/>
    <w:rsid w:val="008D4B88"/>
    <w:rsid w:val="008D4C5B"/>
    <w:rsid w:val="008D4D95"/>
    <w:rsid w:val="008D6D75"/>
    <w:rsid w:val="008D7164"/>
    <w:rsid w:val="008D71C1"/>
    <w:rsid w:val="008D75F5"/>
    <w:rsid w:val="008D7990"/>
    <w:rsid w:val="008E2BD2"/>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6ED7"/>
    <w:rsid w:val="009373B0"/>
    <w:rsid w:val="00937484"/>
    <w:rsid w:val="00940705"/>
    <w:rsid w:val="009408E6"/>
    <w:rsid w:val="00942169"/>
    <w:rsid w:val="009422EB"/>
    <w:rsid w:val="0094398C"/>
    <w:rsid w:val="00944132"/>
    <w:rsid w:val="0094443B"/>
    <w:rsid w:val="00944E83"/>
    <w:rsid w:val="009454E8"/>
    <w:rsid w:val="00945632"/>
    <w:rsid w:val="00945A76"/>
    <w:rsid w:val="009468AC"/>
    <w:rsid w:val="00946C3D"/>
    <w:rsid w:val="00946D29"/>
    <w:rsid w:val="00950721"/>
    <w:rsid w:val="0095260E"/>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6DF"/>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0F12"/>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2A2"/>
    <w:rsid w:val="009D34D4"/>
    <w:rsid w:val="009D361C"/>
    <w:rsid w:val="009D41D5"/>
    <w:rsid w:val="009D4324"/>
    <w:rsid w:val="009D4469"/>
    <w:rsid w:val="009D45B1"/>
    <w:rsid w:val="009D6B21"/>
    <w:rsid w:val="009E0748"/>
    <w:rsid w:val="009E164F"/>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527A"/>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59E3"/>
    <w:rsid w:val="00A45DAF"/>
    <w:rsid w:val="00A46E0B"/>
    <w:rsid w:val="00A47246"/>
    <w:rsid w:val="00A473EC"/>
    <w:rsid w:val="00A47C7E"/>
    <w:rsid w:val="00A50700"/>
    <w:rsid w:val="00A52753"/>
    <w:rsid w:val="00A5276E"/>
    <w:rsid w:val="00A52C73"/>
    <w:rsid w:val="00A535B1"/>
    <w:rsid w:val="00A53FCF"/>
    <w:rsid w:val="00A54A39"/>
    <w:rsid w:val="00A54B6A"/>
    <w:rsid w:val="00A55809"/>
    <w:rsid w:val="00A55ED8"/>
    <w:rsid w:val="00A560F9"/>
    <w:rsid w:val="00A56D55"/>
    <w:rsid w:val="00A571A6"/>
    <w:rsid w:val="00A5728E"/>
    <w:rsid w:val="00A572BA"/>
    <w:rsid w:val="00A579A4"/>
    <w:rsid w:val="00A57D7F"/>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758D"/>
    <w:rsid w:val="00A7770A"/>
    <w:rsid w:val="00A77B7D"/>
    <w:rsid w:val="00A80E88"/>
    <w:rsid w:val="00A813BA"/>
    <w:rsid w:val="00A853C4"/>
    <w:rsid w:val="00A86050"/>
    <w:rsid w:val="00A861F0"/>
    <w:rsid w:val="00A87A06"/>
    <w:rsid w:val="00A91070"/>
    <w:rsid w:val="00A9129B"/>
    <w:rsid w:val="00A91AB8"/>
    <w:rsid w:val="00A9244A"/>
    <w:rsid w:val="00A924F7"/>
    <w:rsid w:val="00A92FF6"/>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C1E77"/>
    <w:rsid w:val="00AC2F34"/>
    <w:rsid w:val="00AC363A"/>
    <w:rsid w:val="00AC3839"/>
    <w:rsid w:val="00AC3E65"/>
    <w:rsid w:val="00AC3E77"/>
    <w:rsid w:val="00AC44FC"/>
    <w:rsid w:val="00AC46E7"/>
    <w:rsid w:val="00AC4E7D"/>
    <w:rsid w:val="00AC52BB"/>
    <w:rsid w:val="00AC54E0"/>
    <w:rsid w:val="00AC5624"/>
    <w:rsid w:val="00AC6B0D"/>
    <w:rsid w:val="00AC77B3"/>
    <w:rsid w:val="00AD0AA5"/>
    <w:rsid w:val="00AD0B19"/>
    <w:rsid w:val="00AD1354"/>
    <w:rsid w:val="00AD1713"/>
    <w:rsid w:val="00AD1D89"/>
    <w:rsid w:val="00AD2167"/>
    <w:rsid w:val="00AD2997"/>
    <w:rsid w:val="00AD4D21"/>
    <w:rsid w:val="00AD4E24"/>
    <w:rsid w:val="00AD5A78"/>
    <w:rsid w:val="00AD6A38"/>
    <w:rsid w:val="00AD6BBE"/>
    <w:rsid w:val="00AE0350"/>
    <w:rsid w:val="00AE03C7"/>
    <w:rsid w:val="00AE0C5F"/>
    <w:rsid w:val="00AE1725"/>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546"/>
    <w:rsid w:val="00AF393B"/>
    <w:rsid w:val="00AF3AED"/>
    <w:rsid w:val="00AF3D99"/>
    <w:rsid w:val="00AF44A9"/>
    <w:rsid w:val="00AF557C"/>
    <w:rsid w:val="00AF56EF"/>
    <w:rsid w:val="00AF58D0"/>
    <w:rsid w:val="00AF59A3"/>
    <w:rsid w:val="00AF75A8"/>
    <w:rsid w:val="00AF7ABD"/>
    <w:rsid w:val="00B004CB"/>
    <w:rsid w:val="00B03599"/>
    <w:rsid w:val="00B03ECB"/>
    <w:rsid w:val="00B03F65"/>
    <w:rsid w:val="00B040BA"/>
    <w:rsid w:val="00B04618"/>
    <w:rsid w:val="00B05CB5"/>
    <w:rsid w:val="00B05CB6"/>
    <w:rsid w:val="00B0752F"/>
    <w:rsid w:val="00B07FB0"/>
    <w:rsid w:val="00B123BD"/>
    <w:rsid w:val="00B1266A"/>
    <w:rsid w:val="00B13427"/>
    <w:rsid w:val="00B14FCC"/>
    <w:rsid w:val="00B1509C"/>
    <w:rsid w:val="00B15230"/>
    <w:rsid w:val="00B16BE0"/>
    <w:rsid w:val="00B17368"/>
    <w:rsid w:val="00B17A5B"/>
    <w:rsid w:val="00B21338"/>
    <w:rsid w:val="00B2208A"/>
    <w:rsid w:val="00B23BCF"/>
    <w:rsid w:val="00B24099"/>
    <w:rsid w:val="00B25611"/>
    <w:rsid w:val="00B25849"/>
    <w:rsid w:val="00B25D19"/>
    <w:rsid w:val="00B25EAB"/>
    <w:rsid w:val="00B26665"/>
    <w:rsid w:val="00B26C30"/>
    <w:rsid w:val="00B26DEC"/>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0425"/>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7A96"/>
    <w:rsid w:val="00B607B8"/>
    <w:rsid w:val="00B60C2B"/>
    <w:rsid w:val="00B61BFE"/>
    <w:rsid w:val="00B61D6A"/>
    <w:rsid w:val="00B6214C"/>
    <w:rsid w:val="00B62764"/>
    <w:rsid w:val="00B64961"/>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12C"/>
    <w:rsid w:val="00B77731"/>
    <w:rsid w:val="00B8080A"/>
    <w:rsid w:val="00B80A74"/>
    <w:rsid w:val="00B8100A"/>
    <w:rsid w:val="00B823F1"/>
    <w:rsid w:val="00B82C04"/>
    <w:rsid w:val="00B830B7"/>
    <w:rsid w:val="00B836B3"/>
    <w:rsid w:val="00B84116"/>
    <w:rsid w:val="00B8696F"/>
    <w:rsid w:val="00B86CC3"/>
    <w:rsid w:val="00B86F42"/>
    <w:rsid w:val="00B87659"/>
    <w:rsid w:val="00B8797F"/>
    <w:rsid w:val="00B87BF7"/>
    <w:rsid w:val="00B90007"/>
    <w:rsid w:val="00B90573"/>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3FD1"/>
    <w:rsid w:val="00BB4146"/>
    <w:rsid w:val="00BB4592"/>
    <w:rsid w:val="00BB4EDB"/>
    <w:rsid w:val="00BB4FF7"/>
    <w:rsid w:val="00BB5003"/>
    <w:rsid w:val="00BB526B"/>
    <w:rsid w:val="00BB67E6"/>
    <w:rsid w:val="00BB7167"/>
    <w:rsid w:val="00BB75C8"/>
    <w:rsid w:val="00BB7B44"/>
    <w:rsid w:val="00BC01E2"/>
    <w:rsid w:val="00BC0388"/>
    <w:rsid w:val="00BC24D2"/>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26A3"/>
    <w:rsid w:val="00BD3080"/>
    <w:rsid w:val="00BD36D5"/>
    <w:rsid w:val="00BD38BD"/>
    <w:rsid w:val="00BD48ED"/>
    <w:rsid w:val="00BD50D0"/>
    <w:rsid w:val="00BD671E"/>
    <w:rsid w:val="00BD6AA8"/>
    <w:rsid w:val="00BD6AFB"/>
    <w:rsid w:val="00BD6F51"/>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456E"/>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207"/>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381C"/>
    <w:rsid w:val="00C53C27"/>
    <w:rsid w:val="00C5484B"/>
    <w:rsid w:val="00C548F0"/>
    <w:rsid w:val="00C54D2C"/>
    <w:rsid w:val="00C562BE"/>
    <w:rsid w:val="00C5688B"/>
    <w:rsid w:val="00C578A6"/>
    <w:rsid w:val="00C57F5E"/>
    <w:rsid w:val="00C6084F"/>
    <w:rsid w:val="00C61552"/>
    <w:rsid w:val="00C615B3"/>
    <w:rsid w:val="00C617D1"/>
    <w:rsid w:val="00C61BC8"/>
    <w:rsid w:val="00C61BCF"/>
    <w:rsid w:val="00C62B2F"/>
    <w:rsid w:val="00C6352B"/>
    <w:rsid w:val="00C64D37"/>
    <w:rsid w:val="00C64EE0"/>
    <w:rsid w:val="00C6621F"/>
    <w:rsid w:val="00C6655C"/>
    <w:rsid w:val="00C66B68"/>
    <w:rsid w:val="00C67C31"/>
    <w:rsid w:val="00C67CB6"/>
    <w:rsid w:val="00C701B2"/>
    <w:rsid w:val="00C70660"/>
    <w:rsid w:val="00C70B8B"/>
    <w:rsid w:val="00C70D44"/>
    <w:rsid w:val="00C71C1A"/>
    <w:rsid w:val="00C724BB"/>
    <w:rsid w:val="00C72AC2"/>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57C5"/>
    <w:rsid w:val="00C87D90"/>
    <w:rsid w:val="00C90D3E"/>
    <w:rsid w:val="00C910C8"/>
    <w:rsid w:val="00C91FAC"/>
    <w:rsid w:val="00C92DA0"/>
    <w:rsid w:val="00C9333B"/>
    <w:rsid w:val="00C933CA"/>
    <w:rsid w:val="00C9356A"/>
    <w:rsid w:val="00C942DF"/>
    <w:rsid w:val="00C94471"/>
    <w:rsid w:val="00C961EF"/>
    <w:rsid w:val="00C96611"/>
    <w:rsid w:val="00CA0697"/>
    <w:rsid w:val="00CA1217"/>
    <w:rsid w:val="00CA1F84"/>
    <w:rsid w:val="00CA347E"/>
    <w:rsid w:val="00CA3632"/>
    <w:rsid w:val="00CA3801"/>
    <w:rsid w:val="00CA3C67"/>
    <w:rsid w:val="00CA3FCC"/>
    <w:rsid w:val="00CA49C9"/>
    <w:rsid w:val="00CA5977"/>
    <w:rsid w:val="00CA5DDA"/>
    <w:rsid w:val="00CA663F"/>
    <w:rsid w:val="00CA71A1"/>
    <w:rsid w:val="00CA72B0"/>
    <w:rsid w:val="00CA7393"/>
    <w:rsid w:val="00CA7885"/>
    <w:rsid w:val="00CB0BD5"/>
    <w:rsid w:val="00CB1591"/>
    <w:rsid w:val="00CB1A1B"/>
    <w:rsid w:val="00CB253E"/>
    <w:rsid w:val="00CB290D"/>
    <w:rsid w:val="00CB4B62"/>
    <w:rsid w:val="00CB4B9F"/>
    <w:rsid w:val="00CB5B80"/>
    <w:rsid w:val="00CB666B"/>
    <w:rsid w:val="00CB6791"/>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10B1"/>
    <w:rsid w:val="00CD1B0C"/>
    <w:rsid w:val="00CD2B63"/>
    <w:rsid w:val="00CD2C39"/>
    <w:rsid w:val="00CD2CE1"/>
    <w:rsid w:val="00CD498D"/>
    <w:rsid w:val="00CD4C16"/>
    <w:rsid w:val="00CD5A40"/>
    <w:rsid w:val="00CD5BBD"/>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1784"/>
    <w:rsid w:val="00D01B51"/>
    <w:rsid w:val="00D01BC2"/>
    <w:rsid w:val="00D0206F"/>
    <w:rsid w:val="00D0290A"/>
    <w:rsid w:val="00D02AE2"/>
    <w:rsid w:val="00D03221"/>
    <w:rsid w:val="00D0375B"/>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20FF"/>
    <w:rsid w:val="00D12324"/>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62BB"/>
    <w:rsid w:val="00D30C02"/>
    <w:rsid w:val="00D31EC8"/>
    <w:rsid w:val="00D32229"/>
    <w:rsid w:val="00D3252D"/>
    <w:rsid w:val="00D325C1"/>
    <w:rsid w:val="00D32B9D"/>
    <w:rsid w:val="00D32BB4"/>
    <w:rsid w:val="00D333B4"/>
    <w:rsid w:val="00D36058"/>
    <w:rsid w:val="00D3637F"/>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480"/>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5E06"/>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6F3"/>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35"/>
    <w:rsid w:val="00DF25DC"/>
    <w:rsid w:val="00DF2923"/>
    <w:rsid w:val="00DF2D81"/>
    <w:rsid w:val="00DF40C5"/>
    <w:rsid w:val="00DF525D"/>
    <w:rsid w:val="00DF5EC4"/>
    <w:rsid w:val="00DF61B4"/>
    <w:rsid w:val="00DF6458"/>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1B"/>
    <w:rsid w:val="00E24E1A"/>
    <w:rsid w:val="00E2537A"/>
    <w:rsid w:val="00E254D9"/>
    <w:rsid w:val="00E25968"/>
    <w:rsid w:val="00E25FF9"/>
    <w:rsid w:val="00E2627C"/>
    <w:rsid w:val="00E26C63"/>
    <w:rsid w:val="00E27127"/>
    <w:rsid w:val="00E275A0"/>
    <w:rsid w:val="00E27E0E"/>
    <w:rsid w:val="00E27EDA"/>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A0B"/>
    <w:rsid w:val="00E41D60"/>
    <w:rsid w:val="00E422E2"/>
    <w:rsid w:val="00E4242D"/>
    <w:rsid w:val="00E42CDC"/>
    <w:rsid w:val="00E43266"/>
    <w:rsid w:val="00E43EFE"/>
    <w:rsid w:val="00E441AB"/>
    <w:rsid w:val="00E448A6"/>
    <w:rsid w:val="00E449AA"/>
    <w:rsid w:val="00E454B7"/>
    <w:rsid w:val="00E45505"/>
    <w:rsid w:val="00E45AF9"/>
    <w:rsid w:val="00E47C03"/>
    <w:rsid w:val="00E50CD0"/>
    <w:rsid w:val="00E50EFB"/>
    <w:rsid w:val="00E5115A"/>
    <w:rsid w:val="00E51D8D"/>
    <w:rsid w:val="00E5494C"/>
    <w:rsid w:val="00E55008"/>
    <w:rsid w:val="00E5532F"/>
    <w:rsid w:val="00E554CD"/>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5E1"/>
    <w:rsid w:val="00E829C4"/>
    <w:rsid w:val="00E83B01"/>
    <w:rsid w:val="00E841E3"/>
    <w:rsid w:val="00E853BA"/>
    <w:rsid w:val="00E85785"/>
    <w:rsid w:val="00E866AB"/>
    <w:rsid w:val="00E8698B"/>
    <w:rsid w:val="00E871E6"/>
    <w:rsid w:val="00E87788"/>
    <w:rsid w:val="00E90653"/>
    <w:rsid w:val="00E90BAC"/>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15D1"/>
    <w:rsid w:val="00EA18D2"/>
    <w:rsid w:val="00EA2537"/>
    <w:rsid w:val="00EA2E4E"/>
    <w:rsid w:val="00EA3305"/>
    <w:rsid w:val="00EA3FE9"/>
    <w:rsid w:val="00EA4D74"/>
    <w:rsid w:val="00EA54B5"/>
    <w:rsid w:val="00EA6D43"/>
    <w:rsid w:val="00EA6EB5"/>
    <w:rsid w:val="00EA6FD4"/>
    <w:rsid w:val="00EA729B"/>
    <w:rsid w:val="00EA76A0"/>
    <w:rsid w:val="00EA792B"/>
    <w:rsid w:val="00EA7DE0"/>
    <w:rsid w:val="00EB0C7E"/>
    <w:rsid w:val="00EB139B"/>
    <w:rsid w:val="00EB195A"/>
    <w:rsid w:val="00EB1B3A"/>
    <w:rsid w:val="00EB272D"/>
    <w:rsid w:val="00EB2BA4"/>
    <w:rsid w:val="00EB31CE"/>
    <w:rsid w:val="00EB3288"/>
    <w:rsid w:val="00EB60CF"/>
    <w:rsid w:val="00EB6713"/>
    <w:rsid w:val="00EB6AA2"/>
    <w:rsid w:val="00EB7A75"/>
    <w:rsid w:val="00EC0355"/>
    <w:rsid w:val="00EC0851"/>
    <w:rsid w:val="00EC0A5E"/>
    <w:rsid w:val="00EC1E4D"/>
    <w:rsid w:val="00EC2148"/>
    <w:rsid w:val="00EC2BBE"/>
    <w:rsid w:val="00EC3769"/>
    <w:rsid w:val="00EC4329"/>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5ED"/>
    <w:rsid w:val="00F16CBE"/>
    <w:rsid w:val="00F17DAE"/>
    <w:rsid w:val="00F206F3"/>
    <w:rsid w:val="00F2152F"/>
    <w:rsid w:val="00F21A54"/>
    <w:rsid w:val="00F21B33"/>
    <w:rsid w:val="00F21EED"/>
    <w:rsid w:val="00F22236"/>
    <w:rsid w:val="00F223C4"/>
    <w:rsid w:val="00F22406"/>
    <w:rsid w:val="00F23734"/>
    <w:rsid w:val="00F23E90"/>
    <w:rsid w:val="00F25185"/>
    <w:rsid w:val="00F254DB"/>
    <w:rsid w:val="00F255F1"/>
    <w:rsid w:val="00F25A35"/>
    <w:rsid w:val="00F25D87"/>
    <w:rsid w:val="00F26E5D"/>
    <w:rsid w:val="00F27B43"/>
    <w:rsid w:val="00F302E6"/>
    <w:rsid w:val="00F31FB7"/>
    <w:rsid w:val="00F321B9"/>
    <w:rsid w:val="00F32223"/>
    <w:rsid w:val="00F3234E"/>
    <w:rsid w:val="00F328D7"/>
    <w:rsid w:val="00F32AB9"/>
    <w:rsid w:val="00F339D4"/>
    <w:rsid w:val="00F34B88"/>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51C"/>
    <w:rsid w:val="00F648BB"/>
    <w:rsid w:val="00F65CE3"/>
    <w:rsid w:val="00F65DF7"/>
    <w:rsid w:val="00F67C0B"/>
    <w:rsid w:val="00F70139"/>
    <w:rsid w:val="00F70E2E"/>
    <w:rsid w:val="00F71876"/>
    <w:rsid w:val="00F72005"/>
    <w:rsid w:val="00F72109"/>
    <w:rsid w:val="00F72815"/>
    <w:rsid w:val="00F74831"/>
    <w:rsid w:val="00F7566A"/>
    <w:rsid w:val="00F75E23"/>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26E"/>
    <w:rsid w:val="00F9236C"/>
    <w:rsid w:val="00F9327E"/>
    <w:rsid w:val="00F9377A"/>
    <w:rsid w:val="00F948E5"/>
    <w:rsid w:val="00F94D62"/>
    <w:rsid w:val="00F954BC"/>
    <w:rsid w:val="00F97680"/>
    <w:rsid w:val="00F97D66"/>
    <w:rsid w:val="00FA0F9F"/>
    <w:rsid w:val="00FA16B1"/>
    <w:rsid w:val="00FA1995"/>
    <w:rsid w:val="00FA1A0B"/>
    <w:rsid w:val="00FA2310"/>
    <w:rsid w:val="00FA32A5"/>
    <w:rsid w:val="00FA35AC"/>
    <w:rsid w:val="00FA3C91"/>
    <w:rsid w:val="00FA3FE3"/>
    <w:rsid w:val="00FA45A5"/>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404B"/>
    <w:rsid w:val="00FC515A"/>
    <w:rsid w:val="00FC51EB"/>
    <w:rsid w:val="00FC562D"/>
    <w:rsid w:val="00FC585E"/>
    <w:rsid w:val="00FC59AE"/>
    <w:rsid w:val="00FC6096"/>
    <w:rsid w:val="00FC60B7"/>
    <w:rsid w:val="00FC6314"/>
    <w:rsid w:val="00FD08DD"/>
    <w:rsid w:val="00FD2382"/>
    <w:rsid w:val="00FD3646"/>
    <w:rsid w:val="00FD46E7"/>
    <w:rsid w:val="00FD4839"/>
    <w:rsid w:val="00FD6E99"/>
    <w:rsid w:val="00FD71C3"/>
    <w:rsid w:val="00FD733D"/>
    <w:rsid w:val="00FD7C43"/>
    <w:rsid w:val="00FD7E44"/>
    <w:rsid w:val="00FE0645"/>
    <w:rsid w:val="00FE0C19"/>
    <w:rsid w:val="00FE0D27"/>
    <w:rsid w:val="00FE2155"/>
    <w:rsid w:val="00FE2333"/>
    <w:rsid w:val="00FE291F"/>
    <w:rsid w:val="00FE2C12"/>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1">
    <w:name w:val="heading 1"/>
    <w:basedOn w:val="a"/>
    <w:next w:val="a"/>
    <w:link w:val="10"/>
    <w:qFormat/>
    <w:rsid w:val="004829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uiPriority w:val="99"/>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 w:type="character" w:customStyle="1" w:styleId="10">
    <w:name w:val="Заголовок 1 Знак"/>
    <w:basedOn w:val="a0"/>
    <w:link w:val="1"/>
    <w:rsid w:val="004829F0"/>
    <w:rPr>
      <w:rFonts w:asciiTheme="majorHAnsi" w:eastAsiaTheme="majorEastAsia" w:hAnsiTheme="majorHAnsi" w:cstheme="majorBidi"/>
      <w:b/>
      <w:bCs/>
      <w:color w:val="365F91" w:themeColor="accent1" w:themeShade="BF"/>
      <w:sz w:val="28"/>
      <w:szCs w:val="28"/>
    </w:rPr>
  </w:style>
  <w:style w:type="character" w:customStyle="1" w:styleId="af4">
    <w:name w:val="Цветовое выделение"/>
    <w:rsid w:val="00FC404B"/>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18246234">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686438057">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60649880">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35111419">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posel.rkursk.ru" TargetMode="External"/><Relationship Id="rId3" Type="http://schemas.openxmlformats.org/officeDocument/2006/relationships/styles" Target="styles.xml"/><Relationship Id="rId7" Type="http://schemas.openxmlformats.org/officeDocument/2006/relationships/hyperlink" Target="consultantplus://offline/ref=F117A278348C76C13AA638D4FA877DD300FB5DA2250949C89A48B28EBEA5C65D533D69E0F4DB03113852FBz2CD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117A278348C76C13AA638D4FA877DD300FB5DA2250949C89A48B28EBEA5C65D533D69E0F4DB03113852FEz2CF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7DA5B-0D79-4537-A744-B0A5A88F4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60</Pages>
  <Words>10397</Words>
  <Characters>59269</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69527</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shumakovo</cp:lastModifiedBy>
  <cp:revision>59</cp:revision>
  <cp:lastPrinted>2023-12-11T08:23:00Z</cp:lastPrinted>
  <dcterms:created xsi:type="dcterms:W3CDTF">2021-11-11T11:02:00Z</dcterms:created>
  <dcterms:modified xsi:type="dcterms:W3CDTF">2023-12-29T09:37:00Z</dcterms:modified>
</cp:coreProperties>
</file>